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word/intelligence2.xml" ContentType="application/vnd.ms-office.intelligence2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1FD6" w:rsidRPr="00C3157F" w:rsidRDefault="00597323" w:rsidP="003213B5">
      <w:pPr>
        <w:pStyle w:val="20"/>
        <w:tabs>
          <w:tab w:val="clear" w:pos="567"/>
          <w:tab w:val="left" w:pos="0"/>
        </w:tabs>
        <w:ind w:left="0" w:firstLine="0"/>
        <w:rPr>
          <w:highlight w:val="yellow"/>
          <w:lang w:val="el-GR"/>
        </w:rPr>
      </w:pPr>
      <w:bookmarkStart w:id="0" w:name="_Toc159238861"/>
      <w:r w:rsidRPr="003213B5">
        <w:rPr>
          <w:rFonts w:ascii="Calibri" w:hAnsi="Calibri"/>
          <w:lang w:val="el-GR"/>
        </w:rPr>
        <w:t>ΠΑΡΑΡΤΗΜΑ IV</w:t>
      </w:r>
      <w:r w:rsidR="00D41FD6" w:rsidRPr="003213B5">
        <w:rPr>
          <w:rFonts w:ascii="Calibri" w:hAnsi="Calibri"/>
          <w:lang w:val="el-GR"/>
        </w:rPr>
        <w:t xml:space="preserve"> –</w:t>
      </w:r>
      <w:r w:rsidR="003213B5">
        <w:rPr>
          <w:rFonts w:ascii="Calibri" w:hAnsi="Calibri"/>
          <w:lang w:val="el-GR"/>
        </w:rPr>
        <w:t xml:space="preserve"> </w:t>
      </w:r>
      <w:r w:rsidR="00D41FD6" w:rsidRPr="003213B5">
        <w:rPr>
          <w:rFonts w:ascii="Calibri" w:hAnsi="Calibri"/>
          <w:lang w:val="el-GR"/>
        </w:rPr>
        <w:t>Υπόδειγμα</w:t>
      </w:r>
      <w:r w:rsidR="003213B5" w:rsidRPr="003213B5">
        <w:rPr>
          <w:rFonts w:ascii="Calibri" w:hAnsi="Calibri"/>
          <w:lang w:val="el-GR"/>
        </w:rPr>
        <w:t xml:space="preserve"> Βιογραφικού</w:t>
      </w:r>
      <w:bookmarkEnd w:id="0"/>
    </w:p>
    <w:p w:rsidR="00D41FD6" w:rsidRDefault="00D41FD6" w:rsidP="00D82B16">
      <w:pPr>
        <w:spacing w:after="0"/>
        <w:rPr>
          <w:i/>
          <w:color w:val="5B9BD5"/>
          <w:szCs w:val="22"/>
          <w:lang w:val="el-GR"/>
        </w:rPr>
      </w:pPr>
    </w:p>
    <w:tbl>
      <w:tblPr>
        <w:tblW w:w="9760" w:type="dxa"/>
        <w:jc w:val="center"/>
        <w:tblLayout w:type="fixed"/>
        <w:tblLook w:val="0000"/>
      </w:tblPr>
      <w:tblGrid>
        <w:gridCol w:w="1684"/>
        <w:gridCol w:w="429"/>
        <w:gridCol w:w="457"/>
        <w:gridCol w:w="418"/>
        <w:gridCol w:w="39"/>
        <w:gridCol w:w="1504"/>
        <w:gridCol w:w="257"/>
        <w:gridCol w:w="141"/>
        <w:gridCol w:w="443"/>
        <w:gridCol w:w="600"/>
        <w:gridCol w:w="1682"/>
        <w:gridCol w:w="2106"/>
      </w:tblGrid>
      <w:tr w:rsidR="003213B5" w:rsidRPr="003213B5" w:rsidTr="00B81B9E">
        <w:trPr>
          <w:jc w:val="center"/>
        </w:trPr>
        <w:tc>
          <w:tcPr>
            <w:tcW w:w="976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ΒΙΟΓΡΑΦΙΚΟ ΣΗΜΕΙΩΜΑ</w:t>
            </w:r>
          </w:p>
        </w:tc>
      </w:tr>
      <w:tr w:rsidR="003213B5" w:rsidRPr="003213B5" w:rsidTr="00B81B9E">
        <w:trPr>
          <w:jc w:val="center"/>
        </w:trPr>
        <w:tc>
          <w:tcPr>
            <w:tcW w:w="9760" w:type="dxa"/>
            <w:gridSpan w:val="12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49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ΠΡΟΣΩΠΙΚΑ ΣΤΟΙΧΕΙΑ</w:t>
            </w:r>
          </w:p>
        </w:tc>
        <w:tc>
          <w:tcPr>
            <w:tcW w:w="4831" w:type="dxa"/>
            <w:gridSpan w:val="4"/>
            <w:tcBorders>
              <w:left w:val="nil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1684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>Επώνυμο:</w:t>
            </w:r>
          </w:p>
        </w:tc>
        <w:tc>
          <w:tcPr>
            <w:tcW w:w="3688" w:type="dxa"/>
            <w:gridSpan w:val="8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282" w:type="dxa"/>
            <w:gridSpan w:val="2"/>
            <w:tcBorders>
              <w:top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>Όνομα:</w:t>
            </w:r>
          </w:p>
        </w:tc>
        <w:tc>
          <w:tcPr>
            <w:tcW w:w="2106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bCs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trHeight w:val="247"/>
          <w:jc w:val="center"/>
        </w:trPr>
        <w:tc>
          <w:tcPr>
            <w:tcW w:w="9760" w:type="dxa"/>
            <w:gridSpan w:val="12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3027" w:type="dxa"/>
            <w:gridSpan w:val="5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>Πατρώνυμο:</w:t>
            </w:r>
          </w:p>
        </w:tc>
        <w:tc>
          <w:tcPr>
            <w:tcW w:w="2345" w:type="dxa"/>
            <w:gridSpan w:val="4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  <w:proofErr w:type="spellStart"/>
            <w:r w:rsidRPr="003213B5">
              <w:rPr>
                <w:rFonts w:eastAsia="Calibri"/>
                <w:szCs w:val="22"/>
                <w:lang w:val="el-GR" w:eastAsia="en-US"/>
              </w:rPr>
              <w:t>Μητρώνυμο</w:t>
            </w:r>
            <w:proofErr w:type="spellEnd"/>
            <w:r w:rsidRPr="003213B5">
              <w:rPr>
                <w:rFonts w:eastAsia="Calibri"/>
                <w:szCs w:val="22"/>
                <w:lang w:val="el-GR" w:eastAsia="en-US"/>
              </w:rPr>
              <w:t>:</w:t>
            </w:r>
          </w:p>
        </w:tc>
        <w:tc>
          <w:tcPr>
            <w:tcW w:w="2106" w:type="dxa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3027" w:type="dxa"/>
            <w:gridSpan w:val="5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2345" w:type="dxa"/>
            <w:gridSpan w:val="4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3027" w:type="dxa"/>
            <w:gridSpan w:val="5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>Ημερομηνία Γέννησης:</w:t>
            </w:r>
          </w:p>
        </w:tc>
        <w:tc>
          <w:tcPr>
            <w:tcW w:w="2345" w:type="dxa"/>
            <w:gridSpan w:val="4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>Τόπος Γέννησης</w:t>
            </w:r>
            <w:r w:rsidRPr="003213B5">
              <w:rPr>
                <w:rFonts w:eastAsia="Calibri"/>
                <w:b/>
                <w:szCs w:val="22"/>
                <w:lang w:val="el-GR" w:eastAsia="en-US"/>
              </w:rPr>
              <w:t>:</w:t>
            </w:r>
          </w:p>
        </w:tc>
        <w:tc>
          <w:tcPr>
            <w:tcW w:w="2106" w:type="dxa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9760" w:type="dxa"/>
            <w:gridSpan w:val="12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1684" w:type="dxa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de-DE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 xml:space="preserve">Τηλέφωνο: </w:t>
            </w:r>
          </w:p>
        </w:tc>
        <w:tc>
          <w:tcPr>
            <w:tcW w:w="3104" w:type="dxa"/>
            <w:gridSpan w:val="6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de-DE" w:eastAsia="en-US"/>
              </w:rPr>
            </w:pPr>
            <w:r w:rsidRPr="003213B5">
              <w:rPr>
                <w:rFonts w:eastAsia="Calibri"/>
                <w:szCs w:val="22"/>
                <w:lang w:val="de-DE" w:eastAsia="en-US"/>
              </w:rPr>
              <w:t>E-</w:t>
            </w:r>
            <w:proofErr w:type="spellStart"/>
            <w:r w:rsidRPr="003213B5">
              <w:rPr>
                <w:rFonts w:eastAsia="Calibri"/>
                <w:szCs w:val="22"/>
                <w:lang w:val="de-DE" w:eastAsia="en-US"/>
              </w:rPr>
              <w:t>mail</w:t>
            </w:r>
            <w:proofErr w:type="spellEnd"/>
            <w:r w:rsidRPr="003213B5">
              <w:rPr>
                <w:rFonts w:eastAsia="Calibri"/>
                <w:szCs w:val="22"/>
                <w:lang w:val="de-DE" w:eastAsia="en-US"/>
              </w:rPr>
              <w:t>:</w:t>
            </w:r>
          </w:p>
        </w:tc>
        <w:tc>
          <w:tcPr>
            <w:tcW w:w="3788" w:type="dxa"/>
            <w:gridSpan w:val="2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n-US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1684" w:type="dxa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bCs/>
                <w:szCs w:val="22"/>
                <w:lang w:val="de-DE" w:eastAsia="en-US"/>
              </w:rPr>
            </w:pPr>
            <w:proofErr w:type="spellStart"/>
            <w:r w:rsidRPr="003213B5">
              <w:rPr>
                <w:rFonts w:eastAsia="Calibri"/>
                <w:szCs w:val="22"/>
                <w:lang w:val="el-GR" w:eastAsia="en-US"/>
              </w:rPr>
              <w:t>Fax</w:t>
            </w:r>
            <w:proofErr w:type="spellEnd"/>
            <w:r w:rsidRPr="003213B5">
              <w:rPr>
                <w:rFonts w:eastAsia="Calibri"/>
                <w:szCs w:val="22"/>
                <w:lang w:val="el-GR" w:eastAsia="en-US"/>
              </w:rPr>
              <w:t>:</w:t>
            </w:r>
          </w:p>
        </w:tc>
        <w:tc>
          <w:tcPr>
            <w:tcW w:w="3104" w:type="dxa"/>
            <w:gridSpan w:val="6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i/>
                <w:iCs/>
                <w:szCs w:val="22"/>
                <w:lang w:val="en-US" w:eastAsia="en-US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</w:p>
        </w:tc>
        <w:tc>
          <w:tcPr>
            <w:tcW w:w="3788" w:type="dxa"/>
            <w:gridSpan w:val="2"/>
            <w:tcBorders>
              <w:top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2988" w:type="dxa"/>
            <w:gridSpan w:val="4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bCs/>
                <w:szCs w:val="22"/>
                <w:lang w:val="de-DE" w:eastAsia="en-US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3788" w:type="dxa"/>
            <w:gridSpan w:val="2"/>
            <w:tcBorders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2988" w:type="dxa"/>
            <w:gridSpan w:val="4"/>
            <w:tcBorders>
              <w:lef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szCs w:val="22"/>
                <w:lang w:val="el-GR" w:eastAsia="en-US"/>
              </w:rPr>
              <w:t>Διεύθυνση Κατοικίας:</w:t>
            </w:r>
          </w:p>
        </w:tc>
        <w:tc>
          <w:tcPr>
            <w:tcW w:w="1800" w:type="dxa"/>
            <w:gridSpan w:val="3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1184" w:type="dxa"/>
            <w:gridSpan w:val="3"/>
            <w:tcBorders>
              <w:bottom w:val="sing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3788" w:type="dxa"/>
            <w:gridSpan w:val="2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2988" w:type="dxa"/>
            <w:gridSpan w:val="4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1800" w:type="dxa"/>
            <w:gridSpan w:val="3"/>
            <w:tcBorders>
              <w:bottom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1184" w:type="dxa"/>
            <w:gridSpan w:val="3"/>
            <w:tcBorders>
              <w:bottom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  <w:tc>
          <w:tcPr>
            <w:tcW w:w="3788" w:type="dxa"/>
            <w:gridSpan w:val="2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9760" w:type="dxa"/>
            <w:gridSpan w:val="12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n-US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257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ΕΚΠΑΙΔΕΥΣΗ</w:t>
            </w:r>
          </w:p>
        </w:tc>
        <w:tc>
          <w:tcPr>
            <w:tcW w:w="7190" w:type="dxa"/>
            <w:gridSpan w:val="9"/>
            <w:tcBorders>
              <w:left w:val="nil"/>
              <w:bottom w:val="double" w:sz="6" w:space="0" w:color="auto"/>
            </w:tcBorders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3213B5" w:rsidTr="00B81B9E">
        <w:trPr>
          <w:jc w:val="center"/>
        </w:trPr>
        <w:tc>
          <w:tcPr>
            <w:tcW w:w="2113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Όνομα Ιδρύματος</w:t>
            </w:r>
          </w:p>
        </w:tc>
        <w:tc>
          <w:tcPr>
            <w:tcW w:w="2418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Τίτλος Πτυχίου</w:t>
            </w:r>
          </w:p>
        </w:tc>
        <w:tc>
          <w:tcPr>
            <w:tcW w:w="3123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Ειδικότητα</w:t>
            </w: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Ημερομηνία Απόκτησης Πτυχίου</w:t>
            </w:r>
          </w:p>
        </w:tc>
      </w:tr>
      <w:tr w:rsidR="003213B5" w:rsidRPr="003213B5" w:rsidTr="003213B5">
        <w:trPr>
          <w:jc w:val="center"/>
        </w:trPr>
        <w:tc>
          <w:tcPr>
            <w:tcW w:w="2113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418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3123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  <w:tr w:rsidR="003213B5" w:rsidRPr="003213B5" w:rsidTr="003213B5">
        <w:trPr>
          <w:jc w:val="center"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</w:tbl>
    <w:p w:rsidR="003213B5" w:rsidRPr="003213B5" w:rsidRDefault="003213B5" w:rsidP="003213B5">
      <w:pPr>
        <w:suppressAutoHyphens w:val="0"/>
        <w:spacing w:after="0" w:line="276" w:lineRule="auto"/>
        <w:rPr>
          <w:rFonts w:eastAsia="Calibri"/>
          <w:szCs w:val="22"/>
          <w:lang w:val="en-US" w:eastAsia="en-US"/>
        </w:rPr>
      </w:pPr>
    </w:p>
    <w:tbl>
      <w:tblPr>
        <w:tblW w:w="9760" w:type="dxa"/>
        <w:jc w:val="center"/>
        <w:tblLayout w:type="fixed"/>
        <w:tblLook w:val="0000"/>
      </w:tblPr>
      <w:tblGrid>
        <w:gridCol w:w="2113"/>
        <w:gridCol w:w="457"/>
        <w:gridCol w:w="1961"/>
        <w:gridCol w:w="3123"/>
        <w:gridCol w:w="2106"/>
      </w:tblGrid>
      <w:tr w:rsidR="003213B5" w:rsidRPr="003213B5" w:rsidTr="00B81B9E">
        <w:trPr>
          <w:jc w:val="center"/>
        </w:trPr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ΕΠΑΓΓΕΛΜΑΤΙΚΗ ΕΜΠΕΙΡΙΑ</w:t>
            </w:r>
          </w:p>
        </w:tc>
        <w:tc>
          <w:tcPr>
            <w:tcW w:w="7190" w:type="dxa"/>
            <w:gridSpan w:val="3"/>
            <w:tcBorders>
              <w:left w:val="nil"/>
              <w:bottom w:val="double" w:sz="6" w:space="0" w:color="auto"/>
            </w:tcBorders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rPr>
                <w:rFonts w:eastAsia="Calibri"/>
                <w:szCs w:val="22"/>
                <w:lang w:val="el-GR" w:eastAsia="en-US"/>
              </w:rPr>
            </w:pPr>
          </w:p>
        </w:tc>
      </w:tr>
      <w:tr w:rsidR="003213B5" w:rsidRPr="005E3EBE" w:rsidTr="00B81B9E">
        <w:trPr>
          <w:jc w:val="center"/>
        </w:trPr>
        <w:tc>
          <w:tcPr>
            <w:tcW w:w="21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Θέση ή Έργο</w:t>
            </w:r>
          </w:p>
        </w:tc>
        <w:tc>
          <w:tcPr>
            <w:tcW w:w="241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Εργοδότης</w:t>
            </w:r>
          </w:p>
        </w:tc>
        <w:tc>
          <w:tcPr>
            <w:tcW w:w="3123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Καθήκοντα</w:t>
            </w: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3213B5" w:rsidRPr="003213B5" w:rsidRDefault="003213B5" w:rsidP="003213B5">
            <w:pPr>
              <w:suppressAutoHyphens w:val="0"/>
              <w:spacing w:before="120" w:after="0" w:line="276" w:lineRule="auto"/>
              <w:jc w:val="center"/>
              <w:rPr>
                <w:rFonts w:eastAsia="Calibri"/>
                <w:b/>
                <w:szCs w:val="22"/>
                <w:lang w:val="el-GR" w:eastAsia="en-US"/>
              </w:rPr>
            </w:pPr>
            <w:r w:rsidRPr="003213B5">
              <w:rPr>
                <w:rFonts w:eastAsia="Calibri"/>
                <w:b/>
                <w:szCs w:val="22"/>
                <w:lang w:val="el-GR" w:eastAsia="en-US"/>
              </w:rPr>
              <w:t>Χρονική Περίοδος (μμ/</w:t>
            </w:r>
            <w:proofErr w:type="spellStart"/>
            <w:r w:rsidRPr="003213B5">
              <w:rPr>
                <w:rFonts w:eastAsia="Calibri"/>
                <w:b/>
                <w:szCs w:val="22"/>
                <w:lang w:val="el-GR" w:eastAsia="en-US"/>
              </w:rPr>
              <w:t>εεε</w:t>
            </w:r>
            <w:proofErr w:type="spellEnd"/>
            <w:r w:rsidRPr="003213B5">
              <w:rPr>
                <w:rFonts w:eastAsia="Calibri"/>
                <w:b/>
                <w:szCs w:val="22"/>
                <w:lang w:val="el-GR" w:eastAsia="en-US"/>
              </w:rPr>
              <w:t>ε - μμ/</w:t>
            </w:r>
            <w:proofErr w:type="spellStart"/>
            <w:r w:rsidRPr="003213B5">
              <w:rPr>
                <w:rFonts w:eastAsia="Calibri"/>
                <w:b/>
                <w:szCs w:val="22"/>
                <w:lang w:val="el-GR" w:eastAsia="en-US"/>
              </w:rPr>
              <w:t>εεεε</w:t>
            </w:r>
            <w:proofErr w:type="spellEnd"/>
            <w:r w:rsidRPr="003213B5">
              <w:rPr>
                <w:rFonts w:eastAsia="Calibri"/>
                <w:b/>
                <w:szCs w:val="22"/>
                <w:lang w:val="el-GR" w:eastAsia="en-US"/>
              </w:rPr>
              <w:t>)</w:t>
            </w:r>
          </w:p>
        </w:tc>
      </w:tr>
      <w:tr w:rsidR="003213B5" w:rsidRPr="005E3EBE" w:rsidTr="00B81B9E">
        <w:trPr>
          <w:jc w:val="center"/>
        </w:trPr>
        <w:tc>
          <w:tcPr>
            <w:tcW w:w="211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418" w:type="dxa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3123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3213B5" w:rsidRPr="003213B5" w:rsidRDefault="003213B5" w:rsidP="003213B5">
            <w:pPr>
              <w:keepNext/>
              <w:keepLines/>
              <w:suppressAutoHyphens w:val="0"/>
              <w:spacing w:before="120" w:after="0" w:line="276" w:lineRule="auto"/>
              <w:ind w:left="432"/>
              <w:outlineLvl w:val="0"/>
              <w:rPr>
                <w:rFonts w:eastAsia="Calibri"/>
                <w:b/>
                <w:bCs/>
                <w:i/>
                <w:iCs/>
                <w:szCs w:val="22"/>
                <w:lang w:val="el-GR" w:eastAsia="en-US"/>
              </w:rPr>
            </w:pPr>
          </w:p>
        </w:tc>
      </w:tr>
    </w:tbl>
    <w:p w:rsidR="00D41FD6" w:rsidRPr="006B2C94" w:rsidRDefault="00D41FD6" w:rsidP="00D82B16">
      <w:pPr>
        <w:spacing w:after="0"/>
        <w:rPr>
          <w:lang w:val="el-GR"/>
        </w:rPr>
      </w:pPr>
    </w:p>
    <w:sectPr w:rsidR="00D41FD6" w:rsidRPr="006B2C94" w:rsidSect="0046597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283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24E80D2"/>
  <w15:commentEx w15:done="1" w15:paraId="53D28093"/>
  <w15:commentEx w15:done="1" w15:paraId="25EB00FD"/>
  <w15:commentEx w15:done="1" w15:paraId="350E4F93"/>
  <w15:commentEx w15:done="1" w15:paraId="1C2178ED"/>
  <w15:commentEx w15:done="1" w15:paraId="6C626F9B"/>
  <w15:commentEx w15:done="1" w15:paraId="2939A896"/>
  <w15:commentEx w15:done="1" w15:paraId="0FDBE258"/>
  <w15:commentEx w15:done="1" w15:paraId="7B732A3A"/>
  <w15:commentEx w15:done="1" w15:paraId="19812297"/>
  <w15:commentEx w15:done="1" w15:paraId="2AB89ABB"/>
  <w15:commentEx w15:done="1" w15:paraId="139CCC36"/>
  <w15:commentEx w15:done="1" w15:paraId="543C4E47"/>
  <w15:commentEx w15:done="1" w15:paraId="2A70A9AB"/>
  <w15:commentEx w15:done="1" w15:paraId="1ADC827A"/>
  <w15:commentEx w15:done="1" w15:paraId="2746F670"/>
  <w15:commentEx w15:done="1" w15:paraId="63D7CEA1"/>
  <w15:commentEx w15:done="1" w15:paraId="6A5AC77E"/>
  <w15:commentEx w15:done="1" w15:paraId="17D590D8"/>
  <w15:commentEx w15:done="1" w15:paraId="4238C3DD"/>
  <w15:commentEx w15:done="1" w15:paraId="303D341F"/>
  <w15:commentEx w15:done="1" w15:paraId="40297CDB"/>
  <w15:commentEx w15:done="1" w15:paraId="111915D1"/>
  <w15:commentEx w15:done="1" w15:paraId="19D27DA6"/>
  <w15:commentEx w15:done="1" w15:paraId="50745BFC"/>
  <w15:commentEx w15:done="1" w15:paraId="5CC85682"/>
  <w15:commentEx w15:done="1" w15:paraId="07AFAA69"/>
  <w15:commentEx w15:done="1" w15:paraId="7A3CAE02"/>
  <w15:commentEx w15:done="1" w15:paraId="68FE6695"/>
  <w15:commentEx w15:done="1" w15:paraId="58221B79"/>
  <w15:commentEx w15:done="1" w15:paraId="478120E1"/>
  <w15:commentEx w15:done="1" w15:paraId="1EE73BC2"/>
  <w15:commentEx w15:done="1" w15:paraId="18E7DBA2"/>
  <w15:commentEx w15:done="1" w15:paraId="1335A0B6"/>
  <w15:commentEx w15:done="1" w15:paraId="58FEF6B4"/>
  <w15:commentEx w15:done="1" w15:paraId="0A5775F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7ABC180" w16cex:dateUtc="2024-02-03T06:29:50.482Z"/>
  <w16cex:commentExtensible w16cex:durableId="64A5E1AA" w16cex:dateUtc="2024-02-03T06:32:27.221Z"/>
  <w16cex:commentExtensible w16cex:durableId="6FAC5999" w16cex:dateUtc="2024-02-03T06:41:38.428Z"/>
  <w16cex:commentExtensible w16cex:durableId="31AF4331" w16cex:dateUtc="2024-02-03T06:42:40.974Z"/>
  <w16cex:commentExtensible w16cex:durableId="40787519" w16cex:dateUtc="2024-02-03T07:55:31.454Z"/>
  <w16cex:commentExtensible w16cex:durableId="4D6B64C0" w16cex:dateUtc="2024-02-03T07:59:20.359Z"/>
  <w16cex:commentExtensible w16cex:durableId="58D8ACA5" w16cex:dateUtc="2024-02-03T08:13:30.957Z"/>
  <w16cex:commentExtensible w16cex:durableId="793CA416" w16cex:dateUtc="2024-02-03T08:17:16.134Z"/>
  <w16cex:commentExtensible w16cex:durableId="2159905F" w16cex:dateUtc="2024-02-03T08:24:49.187Z"/>
  <w16cex:commentExtensible w16cex:durableId="64475CFC" w16cex:dateUtc="2024-02-03T08:25:46.001Z"/>
  <w16cex:commentExtensible w16cex:durableId="3E97C30F" w16cex:dateUtc="2024-02-03T08:29:06.129Z"/>
  <w16cex:commentExtensible w16cex:durableId="1E22A5E0" w16cex:dateUtc="2024-02-03T08:30:38.873Z"/>
  <w16cex:commentExtensible w16cex:durableId="0A2E7CEF" w16cex:dateUtc="2024-02-03T08:35:39.875Z"/>
  <w16cex:commentExtensible w16cex:durableId="7ED74309" w16cex:dateUtc="2024-02-03T08:29:06.129Z"/>
  <w16cex:commentExtensible w16cex:durableId="74B55603" w16cex:dateUtc="2024-02-03T08:54:24.44Z"/>
  <w16cex:commentExtensible w16cex:durableId="02591DC5" w16cex:dateUtc="2024-02-03T08:55:05.786Z"/>
  <w16cex:commentExtensible w16cex:durableId="651A29AC" w16cex:dateUtc="2024-02-03T08:57:11.345Z"/>
  <w16cex:commentExtensible w16cex:durableId="3F76633B" w16cex:dateUtc="2024-02-03T09:00:54.613Z"/>
  <w16cex:commentExtensible w16cex:durableId="5973A8B1" w16cex:dateUtc="2024-02-03T09:03:39.718Z"/>
  <w16cex:commentExtensible w16cex:durableId="7120D3F2" w16cex:dateUtc="2024-02-03T09:10:54.341Z"/>
  <w16cex:commentExtensible w16cex:durableId="045D909D" w16cex:dateUtc="2024-02-03T08:25:46.001Z"/>
  <w16cex:commentExtensible w16cex:durableId="74ECF8BF" w16cex:dateUtc="2024-02-03T09:19:19.811Z"/>
  <w16cex:commentExtensible w16cex:durableId="5EAE0CDF" w16cex:dateUtc="2024-02-03T08:24:49.187Z"/>
  <w16cex:commentExtensible w16cex:durableId="7A83CD52" w16cex:dateUtc="2024-02-03T09:23:46.064Z"/>
  <w16cex:commentExtensible w16cex:durableId="7F82DA44" w16cex:dateUtc="2024-02-03T09:26:14.805Z"/>
  <w16cex:commentExtensible w16cex:durableId="7308A36E" w16cex:dateUtc="2024-02-03T09:30:30.686Z"/>
  <w16cex:commentExtensible w16cex:durableId="304C881F" w16cex:dateUtc="2024-02-04T11:53:09.547Z"/>
  <w16cex:commentExtensible w16cex:durableId="42672B6A" w16cex:dateUtc="2024-02-04T12:04:43.03Z"/>
  <w16cex:commentExtensible w16cex:durableId="2CB059DE" w16cex:dateUtc="2024-02-04T23:24:09.719Z"/>
  <w16cex:commentExtensible w16cex:durableId="724CB733" w16cex:dateUtc="2024-02-04T23:44:26.642Z"/>
  <w16cex:commentExtensible w16cex:durableId="535FADA1" w16cex:dateUtc="2024-02-04T23:45:54.342Z"/>
  <w16cex:commentExtensible w16cex:durableId="70CE4C2D" w16cex:dateUtc="2024-02-04T23:49:37.895Z"/>
  <w16cex:commentExtensible w16cex:durableId="74A66125" w16cex:dateUtc="2024-02-04T23:54:19.789Z"/>
  <w16cex:commentExtensible w16cex:durableId="0DE3BDBD" w16cex:dateUtc="2024-02-03T08:30:38.873Z"/>
  <w16cex:commentExtensible w16cex:durableId="7493B282" w16cex:dateUtc="2024-02-03T08:54:24.44Z"/>
  <w16cex:commentExtensible w16cex:durableId="5DCA8104" w16cex:dateUtc="2024-02-03T08:55:05.78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4E80D2" w16cid:durableId="57ABC180"/>
  <w16cid:commentId w16cid:paraId="53D28093" w16cid:durableId="64A5E1AA"/>
  <w16cid:commentId w16cid:paraId="25EB00FD" w16cid:durableId="6FAC5999"/>
  <w16cid:commentId w16cid:paraId="350E4F93" w16cid:durableId="31AF4331"/>
  <w16cid:commentId w16cid:paraId="1C2178ED" w16cid:durableId="40787519"/>
  <w16cid:commentId w16cid:paraId="6C626F9B" w16cid:durableId="4D6B64C0"/>
  <w16cid:commentId w16cid:paraId="2939A896" w16cid:durableId="58D8ACA5"/>
  <w16cid:commentId w16cid:paraId="0FDBE258" w16cid:durableId="793CA416"/>
  <w16cid:commentId w16cid:paraId="7B732A3A" w16cid:durableId="2159905F"/>
  <w16cid:commentId w16cid:paraId="19812297" w16cid:durableId="64475CFC"/>
  <w16cid:commentId w16cid:paraId="2AB89ABB" w16cid:durableId="3E97C30F"/>
  <w16cid:commentId w16cid:paraId="139CCC36" w16cid:durableId="1E22A5E0"/>
  <w16cid:commentId w16cid:paraId="543C4E47" w16cid:durableId="0A2E7CEF"/>
  <w16cid:commentId w16cid:paraId="2A70A9AB" w16cid:durableId="74B55603"/>
  <w16cid:commentId w16cid:paraId="1ADC827A" w16cid:durableId="02591DC5"/>
  <w16cid:commentId w16cid:paraId="2746F670" w16cid:durableId="651A29AC"/>
  <w16cid:commentId w16cid:paraId="63D7CEA1" w16cid:durableId="3F76633B"/>
  <w16cid:commentId w16cid:paraId="6A5AC77E" w16cid:durableId="5973A8B1"/>
  <w16cid:commentId w16cid:paraId="17D590D8" w16cid:durableId="7120D3F2"/>
  <w16cid:commentId w16cid:paraId="4238C3DD" w16cid:durableId="74ECF8BF"/>
  <w16cid:commentId w16cid:paraId="303D341F" w16cid:durableId="7A83CD52"/>
  <w16cid:commentId w16cid:paraId="40297CDB" w16cid:durableId="7F82DA44"/>
  <w16cid:commentId w16cid:paraId="111915D1" w16cid:durableId="7308A36E"/>
  <w16cid:commentId w16cid:paraId="19D27DA6" w16cid:durableId="304C881F"/>
  <w16cid:commentId w16cid:paraId="50745BFC" w16cid:durableId="42672B6A"/>
  <w16cid:commentId w16cid:paraId="5CC85682" w16cid:durableId="2CB059DE"/>
  <w16cid:commentId w16cid:paraId="07AFAA69" w16cid:durableId="724CB733"/>
  <w16cid:commentId w16cid:paraId="7A3CAE02" w16cid:durableId="535FADA1"/>
  <w16cid:commentId w16cid:paraId="68FE6695" w16cid:durableId="70CE4C2D"/>
  <w16cid:commentId w16cid:paraId="58221B79" w16cid:durableId="74A66125"/>
  <w16cid:commentId w16cid:paraId="478120E1" w16cid:durableId="5EAE0CDF"/>
  <w16cid:commentId w16cid:paraId="1EE73BC2" w16cid:durableId="045D909D"/>
  <w16cid:commentId w16cid:paraId="18E7DBA2" w16cid:durableId="7ED74309"/>
  <w16cid:commentId w16cid:paraId="1335A0B6" w16cid:durableId="0DE3BDBD"/>
  <w16cid:commentId w16cid:paraId="58FEF6B4" w16cid:durableId="7493B282"/>
  <w16cid:commentId w16cid:paraId="0A5775F2" w16cid:durableId="5DCA810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579" w:rsidRDefault="007B5579">
      <w:pPr>
        <w:spacing w:after="0"/>
      </w:pPr>
      <w:r>
        <w:separator/>
      </w:r>
    </w:p>
  </w:endnote>
  <w:endnote w:type="continuationSeparator" w:id="0">
    <w:p w:rsidR="007B5579" w:rsidRDefault="007B557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游ゴシック Light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游明朝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06" w:rsidRDefault="00F14706">
    <w:pPr>
      <w:pStyle w:val="af5"/>
      <w:spacing w:after="0"/>
      <w:jc w:val="center"/>
      <w:rPr>
        <w:sz w:val="20"/>
        <w:szCs w:val="20"/>
        <w:lang w:val="el-GR"/>
      </w:rPr>
    </w:pPr>
    <w:r>
      <w:rPr>
        <w:rFonts w:eastAsia="Calibri" w:cs="Times New Roman"/>
        <w:noProof/>
        <w:szCs w:val="22"/>
        <w:lang w:val="el-GR" w:eastAsia="el-GR"/>
      </w:rPr>
      <w:drawing>
        <wp:inline distT="0" distB="0" distL="0" distR="0">
          <wp:extent cx="4272915" cy="779780"/>
          <wp:effectExtent l="0" t="0" r="0" b="1270"/>
          <wp:docPr id="8" name="Εικόνα 8" descr="Περιγραφή: https://www.justredi.gr/wp-content/uploads/2023/07/Greece-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https://www.justredi.gr/wp-content/uploads/2023/07/Greece-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2915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4706" w:rsidRDefault="00F14706">
    <w:pPr>
      <w:pStyle w:val="af5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3322DC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3322DC">
      <w:rPr>
        <w:sz w:val="20"/>
        <w:szCs w:val="20"/>
      </w:rPr>
      <w:fldChar w:fldCharType="separate"/>
    </w:r>
    <w:r w:rsidR="00E23CF0">
      <w:rPr>
        <w:noProof/>
        <w:sz w:val="20"/>
        <w:szCs w:val="20"/>
      </w:rPr>
      <w:t>2</w:t>
    </w:r>
    <w:r w:rsidR="003322DC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06" w:rsidRDefault="00F14706" w:rsidP="00527F2B">
    <w:pPr>
      <w:pStyle w:val="af5"/>
      <w:jc w:val="center"/>
    </w:pPr>
    <w:r>
      <w:rPr>
        <w:rFonts w:eastAsia="Calibri" w:cs="Times New Roman"/>
        <w:noProof/>
        <w:szCs w:val="22"/>
        <w:lang w:val="el-GR" w:eastAsia="el-GR"/>
      </w:rPr>
      <w:drawing>
        <wp:inline distT="0" distB="0" distL="0" distR="0">
          <wp:extent cx="4272915" cy="779780"/>
          <wp:effectExtent l="0" t="0" r="0" b="1270"/>
          <wp:docPr id="7" name="Εικόνα 7" descr="Περιγραφή: https://www.justredi.gr/wp-content/uploads/2023/07/Greece-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https://www.justredi.gr/wp-content/uploads/2023/07/Greece-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2915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579" w:rsidRDefault="007B5579">
      <w:pPr>
        <w:spacing w:after="0"/>
      </w:pPr>
      <w:r>
        <w:separator/>
      </w:r>
    </w:p>
  </w:footnote>
  <w:footnote w:type="continuationSeparator" w:id="0">
    <w:p w:rsidR="007B5579" w:rsidRDefault="007B557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210"/>
      <w:gridCol w:w="3210"/>
      <w:gridCol w:w="3210"/>
    </w:tblGrid>
    <w:tr w:rsidR="00F14706" w:rsidTr="6FFE3857">
      <w:trPr>
        <w:trHeight w:val="300"/>
      </w:trPr>
      <w:tc>
        <w:tcPr>
          <w:tcW w:w="3210" w:type="dxa"/>
        </w:tcPr>
        <w:p w:rsidR="00F14706" w:rsidRDefault="00F14706" w:rsidP="6FFE3857">
          <w:pPr>
            <w:pStyle w:val="af6"/>
            <w:ind w:left="-115"/>
            <w:jc w:val="left"/>
          </w:pPr>
        </w:p>
      </w:tc>
      <w:tc>
        <w:tcPr>
          <w:tcW w:w="3210" w:type="dxa"/>
        </w:tcPr>
        <w:p w:rsidR="00F14706" w:rsidRDefault="00F14706" w:rsidP="6FFE3857">
          <w:pPr>
            <w:pStyle w:val="af6"/>
            <w:jc w:val="center"/>
          </w:pPr>
        </w:p>
      </w:tc>
      <w:tc>
        <w:tcPr>
          <w:tcW w:w="3210" w:type="dxa"/>
        </w:tcPr>
        <w:p w:rsidR="00F14706" w:rsidRDefault="00F14706" w:rsidP="6FFE3857">
          <w:pPr>
            <w:pStyle w:val="af6"/>
            <w:ind w:right="-115"/>
            <w:jc w:val="right"/>
          </w:pPr>
        </w:p>
      </w:tc>
    </w:tr>
  </w:tbl>
  <w:p w:rsidR="00F14706" w:rsidRDefault="00F14706" w:rsidP="6FFE385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06" w:rsidRDefault="00F14706">
    <w:pPr>
      <w:pStyle w:val="af6"/>
    </w:pPr>
    <w:r w:rsidRPr="00527F2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intelligence2.xml><?xml version="1.0" encoding="utf-8"?>
<int2:intelligence xmlns:int2="http://schemas.microsoft.com/office/intelligence/2020/intelligence">
  <int2:observations>
    <int2:textHash int2:hashCode="pJHfodXPSmnaWW" int2:id="hsprxOip">
      <int2:state int2:type="AugLoop_Text_Critique" int2:value="Rejected"/>
    </int2:textHash>
    <int2:textHash int2:hashCode="nzzSJSvOf2ppvS" int2:id="wOujZdJv">
      <int2:state int2:type="AugLoop_Text_Critique" int2:value="Rejected"/>
    </int2:textHash>
    <int2:textHash int2:hashCode="HF7FoLzHCekqya" int2:id="LWX67DUW">
      <int2:state int2:type="AugLoop_Text_Critique" int2:value="Rejected"/>
    </int2:textHash>
    <int2:textHash int2:hashCode="F65Jtipf2FscHi" int2:id="sy6LoO9l">
      <int2:state int2:type="AugLoop_Text_Critique" int2:value="Rejected"/>
    </int2:textHash>
    <int2:textHash int2:hashCode="rTQf5JedoDdz7K" int2:id="LfJCkLYd">
      <int2:state int2:type="AugLoop_Text_Critique" int2:value="Rejected"/>
    </int2:textHash>
    <int2:textHash int2:hashCode="owXKCdvFj0xfwM" int2:id="lmDAWT2q">
      <int2:state int2:type="AugLoop_Text_Critique" int2:value="Rejected"/>
    </int2:textHash>
    <int2:textHash int2:hashCode="yom3w+1JBk4Krj" int2:id="08SQsLWb">
      <int2:state int2:type="AugLoop_Text_Critique" int2:value="Rejected"/>
    </int2:textHash>
    <int2:textHash int2:hashCode="6hBBtbqL6+3aG4" int2:id="HBVQCiao">
      <int2:state int2:type="AugLoop_Text_Critique" int2:value="Rejected"/>
    </int2:textHash>
    <int2:textHash int2:hashCode="1yoOer6DgCDoZ4" int2:id="QKQt3wMf">
      <int2:state int2:type="AugLoop_Text_Critique" int2:value="Rejected"/>
    </int2:textHash>
    <int2:textHash int2:hashCode="eKqks9LgRp4TUt" int2:id="BdQW433r">
      <int2:state int2:type="AugLoop_Text_Critique" int2:value="Rejected"/>
    </int2:textHash>
    <int2:textHash int2:hashCode="zoRpaSQRlHftFT" int2:id="JHfnuiqT">
      <int2:state int2:type="AugLoop_Text_Critique" int2:value="Rejected"/>
    </int2:textHash>
    <int2:textHash int2:hashCode="oBT1jVUUE2P7N/" int2:id="jxOFTNiK">
      <int2:state int2:type="AugLoop_Text_Critique" int2:value="Rejected"/>
    </int2:textHash>
    <int2:textHash int2:hashCode="btTmHLWHxH/mW0" int2:id="UuWqpiwb">
      <int2:state int2:type="AugLoop_Text_Critique" int2:value="Rejected"/>
    </int2:textHash>
    <int2:textHash int2:hashCode="XXAz3E3w2gP+Po" int2:id="FDQQ0vRr">
      <int2:state int2:type="AugLoop_Text_Critique" int2:value="Rejected"/>
    </int2:textHash>
    <int2:textHash int2:hashCode="u0DH3elqQ68keX" int2:id="afvrhLVb">
      <int2:state int2:type="AugLoop_Text_Critique" int2:value="Rejected"/>
    </int2:textHash>
    <int2:textHash int2:hashCode="olWd8hEi6+CoTg" int2:id="AkrPY4vM">
      <int2:state int2:type="AugLoop_Text_Critique" int2:value="Rejected"/>
    </int2:textHash>
    <int2:textHash int2:hashCode="j5UzkyTWgLx9Jz" int2:id="yvTujCOP">
      <int2:state int2:type="AugLoop_Text_Critique" int2:value="Rejected"/>
    </int2:textHash>
    <int2:textHash int2:hashCode="AJhFaoeVyiMu0M" int2:id="gHyswe2a">
      <int2:state int2:type="AugLoop_Text_Critique" int2:value="Rejected"/>
    </int2:textHash>
    <int2:textHash int2:hashCode="WeGQfeQDPSysQ1" int2:id="k7ag0VSw">
      <int2:state int2:type="AugLoop_Text_Critique" int2:value="Rejected"/>
    </int2:textHash>
    <int2:textHash int2:hashCode="GS5CpbuaV0ST6u" int2:id="nCCmEK1b">
      <int2:state int2:type="AugLoop_Text_Critique" int2:value="Rejected"/>
    </int2:textHash>
    <int2:textHash int2:hashCode="Pn8nps+2fwMW6S" int2:id="fNnZnwey">
      <int2:state int2:type="AugLoop_Text_Critique" int2:value="Rejected"/>
    </int2:textHash>
    <int2:textHash int2:hashCode="R0ilDPT2VRuGNf" int2:id="0Ti1CN4t">
      <int2:state int2:type="AugLoop_Text_Critique" int2:value="Rejected"/>
    </int2:textHash>
    <int2:textHash int2:hashCode="KKpo6OF2Wdac7u" int2:id="400pEAvX">
      <int2:state int2:type="AugLoop_Text_Critique" int2:value="Rejected"/>
    </int2:textHash>
  </int2:observations>
  <int2:intelligenceSetting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0">
    <w:nsid w:val="00000019"/>
    <w:multiLevelType w:val="single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1C2B19C"/>
    <w:multiLevelType w:val="hybridMultilevel"/>
    <w:tmpl w:val="A32EC17E"/>
    <w:lvl w:ilvl="0" w:tplc="791C94E0">
      <w:start w:val="1"/>
      <w:numFmt w:val="decimal"/>
      <w:lvlText w:val="%1."/>
      <w:lvlJc w:val="left"/>
      <w:pPr>
        <w:ind w:left="720" w:hanging="360"/>
      </w:pPr>
    </w:lvl>
    <w:lvl w:ilvl="1" w:tplc="D00C11EE">
      <w:start w:val="1"/>
      <w:numFmt w:val="lowerLetter"/>
      <w:lvlText w:val="%2."/>
      <w:lvlJc w:val="left"/>
      <w:pPr>
        <w:ind w:left="1440" w:hanging="360"/>
      </w:pPr>
    </w:lvl>
    <w:lvl w:ilvl="2" w:tplc="4BA8F88A">
      <w:start w:val="1"/>
      <w:numFmt w:val="lowerRoman"/>
      <w:lvlText w:val="%3."/>
      <w:lvlJc w:val="right"/>
      <w:pPr>
        <w:ind w:left="2160" w:hanging="180"/>
      </w:pPr>
    </w:lvl>
    <w:lvl w:ilvl="3" w:tplc="6284D5B6">
      <w:start w:val="1"/>
      <w:numFmt w:val="decimal"/>
      <w:lvlText w:val="%4."/>
      <w:lvlJc w:val="left"/>
      <w:pPr>
        <w:ind w:left="2880" w:hanging="360"/>
      </w:pPr>
    </w:lvl>
    <w:lvl w:ilvl="4" w:tplc="33326B1C">
      <w:start w:val="1"/>
      <w:numFmt w:val="lowerLetter"/>
      <w:lvlText w:val="%5."/>
      <w:lvlJc w:val="left"/>
      <w:pPr>
        <w:ind w:left="3600" w:hanging="360"/>
      </w:pPr>
    </w:lvl>
    <w:lvl w:ilvl="5" w:tplc="9A68F736">
      <w:start w:val="1"/>
      <w:numFmt w:val="lowerRoman"/>
      <w:lvlText w:val="%6."/>
      <w:lvlJc w:val="right"/>
      <w:pPr>
        <w:ind w:left="4320" w:hanging="180"/>
      </w:pPr>
    </w:lvl>
    <w:lvl w:ilvl="6" w:tplc="85EAF39C">
      <w:start w:val="1"/>
      <w:numFmt w:val="decimal"/>
      <w:lvlText w:val="%7."/>
      <w:lvlJc w:val="left"/>
      <w:pPr>
        <w:ind w:left="5040" w:hanging="360"/>
      </w:pPr>
    </w:lvl>
    <w:lvl w:ilvl="7" w:tplc="6C0A42B2">
      <w:start w:val="1"/>
      <w:numFmt w:val="lowerLetter"/>
      <w:lvlText w:val="%8."/>
      <w:lvlJc w:val="left"/>
      <w:pPr>
        <w:ind w:left="5760" w:hanging="360"/>
      </w:pPr>
    </w:lvl>
    <w:lvl w:ilvl="8" w:tplc="0662221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EF43C6"/>
    <w:multiLevelType w:val="hybridMultilevel"/>
    <w:tmpl w:val="CA84D1E4"/>
    <w:lvl w:ilvl="0" w:tplc="CDEC89F0">
      <w:start w:val="3"/>
      <w:numFmt w:val="decimal"/>
      <w:lvlText w:val="%1."/>
      <w:lvlJc w:val="left"/>
      <w:pPr>
        <w:ind w:left="720" w:hanging="360"/>
      </w:pPr>
    </w:lvl>
    <w:lvl w:ilvl="1" w:tplc="57585592">
      <w:start w:val="1"/>
      <w:numFmt w:val="lowerLetter"/>
      <w:lvlText w:val="%2."/>
      <w:lvlJc w:val="left"/>
      <w:pPr>
        <w:ind w:left="1440" w:hanging="360"/>
      </w:pPr>
    </w:lvl>
    <w:lvl w:ilvl="2" w:tplc="552864A6">
      <w:start w:val="1"/>
      <w:numFmt w:val="lowerRoman"/>
      <w:lvlText w:val="%3."/>
      <w:lvlJc w:val="right"/>
      <w:pPr>
        <w:ind w:left="2160" w:hanging="180"/>
      </w:pPr>
    </w:lvl>
    <w:lvl w:ilvl="3" w:tplc="C17A134A">
      <w:start w:val="1"/>
      <w:numFmt w:val="decimal"/>
      <w:lvlText w:val="%4."/>
      <w:lvlJc w:val="left"/>
      <w:pPr>
        <w:ind w:left="2880" w:hanging="360"/>
      </w:pPr>
    </w:lvl>
    <w:lvl w:ilvl="4" w:tplc="5664D1AC">
      <w:start w:val="1"/>
      <w:numFmt w:val="lowerLetter"/>
      <w:lvlText w:val="%5."/>
      <w:lvlJc w:val="left"/>
      <w:pPr>
        <w:ind w:left="3600" w:hanging="360"/>
      </w:pPr>
    </w:lvl>
    <w:lvl w:ilvl="5" w:tplc="678CBDC2">
      <w:start w:val="1"/>
      <w:numFmt w:val="lowerRoman"/>
      <w:lvlText w:val="%6."/>
      <w:lvlJc w:val="right"/>
      <w:pPr>
        <w:ind w:left="4320" w:hanging="180"/>
      </w:pPr>
    </w:lvl>
    <w:lvl w:ilvl="6" w:tplc="351827DA">
      <w:start w:val="1"/>
      <w:numFmt w:val="decimal"/>
      <w:lvlText w:val="%7."/>
      <w:lvlJc w:val="left"/>
      <w:pPr>
        <w:ind w:left="5040" w:hanging="360"/>
      </w:pPr>
    </w:lvl>
    <w:lvl w:ilvl="7" w:tplc="5A981432">
      <w:start w:val="1"/>
      <w:numFmt w:val="lowerLetter"/>
      <w:lvlText w:val="%8."/>
      <w:lvlJc w:val="left"/>
      <w:pPr>
        <w:ind w:left="5760" w:hanging="360"/>
      </w:pPr>
    </w:lvl>
    <w:lvl w:ilvl="8" w:tplc="0532B6C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E0A6E9"/>
    <w:multiLevelType w:val="hybridMultilevel"/>
    <w:tmpl w:val="71540456"/>
    <w:lvl w:ilvl="0" w:tplc="BBF41B28">
      <w:start w:val="2"/>
      <w:numFmt w:val="decimal"/>
      <w:lvlText w:val="%1."/>
      <w:lvlJc w:val="left"/>
      <w:pPr>
        <w:ind w:left="720" w:hanging="360"/>
      </w:pPr>
    </w:lvl>
    <w:lvl w:ilvl="1" w:tplc="108E7554">
      <w:start w:val="1"/>
      <w:numFmt w:val="lowerLetter"/>
      <w:lvlText w:val="%2."/>
      <w:lvlJc w:val="left"/>
      <w:pPr>
        <w:ind w:left="1440" w:hanging="360"/>
      </w:pPr>
    </w:lvl>
    <w:lvl w:ilvl="2" w:tplc="BAEA523C">
      <w:start w:val="1"/>
      <w:numFmt w:val="lowerRoman"/>
      <w:lvlText w:val="%3."/>
      <w:lvlJc w:val="right"/>
      <w:pPr>
        <w:ind w:left="2160" w:hanging="180"/>
      </w:pPr>
    </w:lvl>
    <w:lvl w:ilvl="3" w:tplc="217623AC">
      <w:start w:val="1"/>
      <w:numFmt w:val="decimal"/>
      <w:lvlText w:val="%4."/>
      <w:lvlJc w:val="left"/>
      <w:pPr>
        <w:ind w:left="2880" w:hanging="360"/>
      </w:pPr>
    </w:lvl>
    <w:lvl w:ilvl="4" w:tplc="D2964128">
      <w:start w:val="1"/>
      <w:numFmt w:val="lowerLetter"/>
      <w:lvlText w:val="%5."/>
      <w:lvlJc w:val="left"/>
      <w:pPr>
        <w:ind w:left="3600" w:hanging="360"/>
      </w:pPr>
    </w:lvl>
    <w:lvl w:ilvl="5" w:tplc="205854E4">
      <w:start w:val="1"/>
      <w:numFmt w:val="lowerRoman"/>
      <w:lvlText w:val="%6."/>
      <w:lvlJc w:val="right"/>
      <w:pPr>
        <w:ind w:left="4320" w:hanging="180"/>
      </w:pPr>
    </w:lvl>
    <w:lvl w:ilvl="6" w:tplc="2CCE3B74">
      <w:start w:val="1"/>
      <w:numFmt w:val="decimal"/>
      <w:lvlText w:val="%7."/>
      <w:lvlJc w:val="left"/>
      <w:pPr>
        <w:ind w:left="5040" w:hanging="360"/>
      </w:pPr>
    </w:lvl>
    <w:lvl w:ilvl="7" w:tplc="40BE0846">
      <w:start w:val="1"/>
      <w:numFmt w:val="lowerLetter"/>
      <w:lvlText w:val="%8."/>
      <w:lvlJc w:val="left"/>
      <w:pPr>
        <w:ind w:left="5760" w:hanging="360"/>
      </w:pPr>
    </w:lvl>
    <w:lvl w:ilvl="8" w:tplc="D2E2ABF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5EB1FE"/>
    <w:multiLevelType w:val="hybridMultilevel"/>
    <w:tmpl w:val="3DD6C6A8"/>
    <w:lvl w:ilvl="0" w:tplc="B7FCE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ABC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E05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EB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CB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303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614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82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69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C557D2"/>
    <w:multiLevelType w:val="hybridMultilevel"/>
    <w:tmpl w:val="EF2AB85C"/>
    <w:lvl w:ilvl="0" w:tplc="45E020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BB8F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141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6C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45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A7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10E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CC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87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E5B80D"/>
    <w:multiLevelType w:val="hybridMultilevel"/>
    <w:tmpl w:val="D7C89578"/>
    <w:lvl w:ilvl="0" w:tplc="A7A28E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B0CB8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5CD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1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A44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7E7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CE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A9A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07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282E69"/>
    <w:multiLevelType w:val="hybridMultilevel"/>
    <w:tmpl w:val="5AA4BD32"/>
    <w:lvl w:ilvl="0" w:tplc="CB4CC73E">
      <w:start w:val="1"/>
      <w:numFmt w:val="decimal"/>
      <w:lvlText w:val="%1."/>
      <w:lvlJc w:val="left"/>
      <w:pPr>
        <w:ind w:left="720" w:hanging="360"/>
      </w:pPr>
    </w:lvl>
    <w:lvl w:ilvl="1" w:tplc="31E821EC">
      <w:start w:val="1"/>
      <w:numFmt w:val="lowerLetter"/>
      <w:lvlText w:val="%2."/>
      <w:lvlJc w:val="left"/>
      <w:pPr>
        <w:ind w:left="1440" w:hanging="360"/>
      </w:pPr>
    </w:lvl>
    <w:lvl w:ilvl="2" w:tplc="C81A01AE">
      <w:start w:val="1"/>
      <w:numFmt w:val="lowerRoman"/>
      <w:lvlText w:val="%3."/>
      <w:lvlJc w:val="right"/>
      <w:pPr>
        <w:ind w:left="2160" w:hanging="180"/>
      </w:pPr>
    </w:lvl>
    <w:lvl w:ilvl="3" w:tplc="B1C2F696">
      <w:start w:val="1"/>
      <w:numFmt w:val="decimal"/>
      <w:lvlText w:val="%4."/>
      <w:lvlJc w:val="left"/>
      <w:pPr>
        <w:ind w:left="2880" w:hanging="360"/>
      </w:pPr>
    </w:lvl>
    <w:lvl w:ilvl="4" w:tplc="6C5EF0E8">
      <w:start w:val="1"/>
      <w:numFmt w:val="lowerLetter"/>
      <w:lvlText w:val="%5."/>
      <w:lvlJc w:val="left"/>
      <w:pPr>
        <w:ind w:left="3600" w:hanging="360"/>
      </w:pPr>
    </w:lvl>
    <w:lvl w:ilvl="5" w:tplc="819CAACE">
      <w:start w:val="1"/>
      <w:numFmt w:val="lowerRoman"/>
      <w:lvlText w:val="%6."/>
      <w:lvlJc w:val="right"/>
      <w:pPr>
        <w:ind w:left="4320" w:hanging="180"/>
      </w:pPr>
    </w:lvl>
    <w:lvl w:ilvl="6" w:tplc="1174E2CE">
      <w:start w:val="1"/>
      <w:numFmt w:val="decimal"/>
      <w:lvlText w:val="%7."/>
      <w:lvlJc w:val="left"/>
      <w:pPr>
        <w:ind w:left="5040" w:hanging="360"/>
      </w:pPr>
    </w:lvl>
    <w:lvl w:ilvl="7" w:tplc="BE3A37D4">
      <w:start w:val="1"/>
      <w:numFmt w:val="lowerLetter"/>
      <w:lvlText w:val="%8."/>
      <w:lvlJc w:val="left"/>
      <w:pPr>
        <w:ind w:left="5760" w:hanging="360"/>
      </w:pPr>
    </w:lvl>
    <w:lvl w:ilvl="8" w:tplc="35A8F66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A2A7DB"/>
    <w:multiLevelType w:val="hybridMultilevel"/>
    <w:tmpl w:val="5F26C432"/>
    <w:lvl w:ilvl="0" w:tplc="42122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644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7C3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40C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28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6D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AE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26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60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0F1CD1"/>
    <w:multiLevelType w:val="hybridMultilevel"/>
    <w:tmpl w:val="368AB228"/>
    <w:lvl w:ilvl="0" w:tplc="6096E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84E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07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C8E6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789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AD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CB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AD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A88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DB39BB"/>
    <w:multiLevelType w:val="hybridMultilevel"/>
    <w:tmpl w:val="E1424D98"/>
    <w:lvl w:ilvl="0" w:tplc="343C6DEC">
      <w:start w:val="1"/>
      <w:numFmt w:val="decimal"/>
      <w:lvlText w:val="%1."/>
      <w:lvlJc w:val="left"/>
      <w:pPr>
        <w:ind w:left="720" w:hanging="360"/>
      </w:pPr>
    </w:lvl>
    <w:lvl w:ilvl="1" w:tplc="7304BAF6">
      <w:start w:val="1"/>
      <w:numFmt w:val="lowerLetter"/>
      <w:lvlText w:val="%2."/>
      <w:lvlJc w:val="left"/>
      <w:pPr>
        <w:ind w:left="1440" w:hanging="360"/>
      </w:pPr>
    </w:lvl>
    <w:lvl w:ilvl="2" w:tplc="26306B8C">
      <w:start w:val="1"/>
      <w:numFmt w:val="lowerRoman"/>
      <w:lvlText w:val="%3."/>
      <w:lvlJc w:val="right"/>
      <w:pPr>
        <w:ind w:left="2160" w:hanging="180"/>
      </w:pPr>
    </w:lvl>
    <w:lvl w:ilvl="3" w:tplc="681C65EA">
      <w:start w:val="1"/>
      <w:numFmt w:val="decimal"/>
      <w:lvlText w:val="%4."/>
      <w:lvlJc w:val="left"/>
      <w:pPr>
        <w:ind w:left="2880" w:hanging="360"/>
      </w:pPr>
    </w:lvl>
    <w:lvl w:ilvl="4" w:tplc="44E6A110">
      <w:start w:val="1"/>
      <w:numFmt w:val="lowerLetter"/>
      <w:lvlText w:val="%5."/>
      <w:lvlJc w:val="left"/>
      <w:pPr>
        <w:ind w:left="3600" w:hanging="360"/>
      </w:pPr>
    </w:lvl>
    <w:lvl w:ilvl="5" w:tplc="6F7C604E">
      <w:start w:val="1"/>
      <w:numFmt w:val="lowerRoman"/>
      <w:lvlText w:val="%6."/>
      <w:lvlJc w:val="right"/>
      <w:pPr>
        <w:ind w:left="4320" w:hanging="180"/>
      </w:pPr>
    </w:lvl>
    <w:lvl w:ilvl="6" w:tplc="0938065C">
      <w:start w:val="1"/>
      <w:numFmt w:val="decimal"/>
      <w:lvlText w:val="%7."/>
      <w:lvlJc w:val="left"/>
      <w:pPr>
        <w:ind w:left="5040" w:hanging="360"/>
      </w:pPr>
    </w:lvl>
    <w:lvl w:ilvl="7" w:tplc="3B4A085A">
      <w:start w:val="1"/>
      <w:numFmt w:val="lowerLetter"/>
      <w:lvlText w:val="%8."/>
      <w:lvlJc w:val="left"/>
      <w:pPr>
        <w:ind w:left="5760" w:hanging="360"/>
      </w:pPr>
    </w:lvl>
    <w:lvl w:ilvl="8" w:tplc="CFD00A1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D7CC9A"/>
    <w:multiLevelType w:val="hybridMultilevel"/>
    <w:tmpl w:val="1A9E84AC"/>
    <w:lvl w:ilvl="0" w:tplc="256AD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637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BCD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81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C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24E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345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05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0C55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F1514C"/>
    <w:multiLevelType w:val="hybridMultilevel"/>
    <w:tmpl w:val="4C4EACC4"/>
    <w:lvl w:ilvl="0" w:tplc="7F681A7E">
      <w:start w:val="3"/>
      <w:numFmt w:val="decimal"/>
      <w:lvlText w:val="%1."/>
      <w:lvlJc w:val="left"/>
      <w:pPr>
        <w:ind w:left="720" w:hanging="360"/>
      </w:pPr>
    </w:lvl>
    <w:lvl w:ilvl="1" w:tplc="97AAF7EC">
      <w:start w:val="1"/>
      <w:numFmt w:val="lowerLetter"/>
      <w:lvlText w:val="%2."/>
      <w:lvlJc w:val="left"/>
      <w:pPr>
        <w:ind w:left="1440" w:hanging="360"/>
      </w:pPr>
    </w:lvl>
    <w:lvl w:ilvl="2" w:tplc="C406C00C">
      <w:start w:val="1"/>
      <w:numFmt w:val="lowerRoman"/>
      <w:lvlText w:val="%3."/>
      <w:lvlJc w:val="right"/>
      <w:pPr>
        <w:ind w:left="2160" w:hanging="180"/>
      </w:pPr>
    </w:lvl>
    <w:lvl w:ilvl="3" w:tplc="4282DCAE">
      <w:start w:val="1"/>
      <w:numFmt w:val="decimal"/>
      <w:lvlText w:val="%4."/>
      <w:lvlJc w:val="left"/>
      <w:pPr>
        <w:ind w:left="2880" w:hanging="360"/>
      </w:pPr>
    </w:lvl>
    <w:lvl w:ilvl="4" w:tplc="86F62DEA">
      <w:start w:val="1"/>
      <w:numFmt w:val="lowerLetter"/>
      <w:lvlText w:val="%5."/>
      <w:lvlJc w:val="left"/>
      <w:pPr>
        <w:ind w:left="3600" w:hanging="360"/>
      </w:pPr>
    </w:lvl>
    <w:lvl w:ilvl="5" w:tplc="F9F4B2B4">
      <w:start w:val="1"/>
      <w:numFmt w:val="lowerRoman"/>
      <w:lvlText w:val="%6."/>
      <w:lvlJc w:val="right"/>
      <w:pPr>
        <w:ind w:left="4320" w:hanging="180"/>
      </w:pPr>
    </w:lvl>
    <w:lvl w:ilvl="6" w:tplc="2F145842">
      <w:start w:val="1"/>
      <w:numFmt w:val="decimal"/>
      <w:lvlText w:val="%7."/>
      <w:lvlJc w:val="left"/>
      <w:pPr>
        <w:ind w:left="5040" w:hanging="360"/>
      </w:pPr>
    </w:lvl>
    <w:lvl w:ilvl="7" w:tplc="49D284A8">
      <w:start w:val="1"/>
      <w:numFmt w:val="lowerLetter"/>
      <w:lvlText w:val="%8."/>
      <w:lvlJc w:val="left"/>
      <w:pPr>
        <w:ind w:left="5760" w:hanging="360"/>
      </w:pPr>
    </w:lvl>
    <w:lvl w:ilvl="8" w:tplc="BB7AEE1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8A677"/>
    <w:multiLevelType w:val="hybridMultilevel"/>
    <w:tmpl w:val="CA4C3F66"/>
    <w:lvl w:ilvl="0" w:tplc="A9409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ACD1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5EF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E3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0F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24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0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A9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CD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C8F46D"/>
    <w:multiLevelType w:val="hybridMultilevel"/>
    <w:tmpl w:val="C70C8BEA"/>
    <w:lvl w:ilvl="0" w:tplc="FE06F1FE">
      <w:start w:val="1"/>
      <w:numFmt w:val="decimal"/>
      <w:lvlText w:val="%1."/>
      <w:lvlJc w:val="left"/>
      <w:pPr>
        <w:ind w:left="720" w:hanging="360"/>
      </w:pPr>
    </w:lvl>
    <w:lvl w:ilvl="1" w:tplc="545E1578">
      <w:start w:val="1"/>
      <w:numFmt w:val="lowerLetter"/>
      <w:lvlText w:val="%2."/>
      <w:lvlJc w:val="left"/>
      <w:pPr>
        <w:ind w:left="1440" w:hanging="360"/>
      </w:pPr>
    </w:lvl>
    <w:lvl w:ilvl="2" w:tplc="DDFE0588">
      <w:start w:val="1"/>
      <w:numFmt w:val="lowerRoman"/>
      <w:lvlText w:val="%3."/>
      <w:lvlJc w:val="right"/>
      <w:pPr>
        <w:ind w:left="2160" w:hanging="180"/>
      </w:pPr>
    </w:lvl>
    <w:lvl w:ilvl="3" w:tplc="7ECCFA42">
      <w:start w:val="1"/>
      <w:numFmt w:val="decimal"/>
      <w:lvlText w:val="%4."/>
      <w:lvlJc w:val="left"/>
      <w:pPr>
        <w:ind w:left="2880" w:hanging="360"/>
      </w:pPr>
    </w:lvl>
    <w:lvl w:ilvl="4" w:tplc="6C02F358">
      <w:start w:val="1"/>
      <w:numFmt w:val="lowerLetter"/>
      <w:lvlText w:val="%5."/>
      <w:lvlJc w:val="left"/>
      <w:pPr>
        <w:ind w:left="3600" w:hanging="360"/>
      </w:pPr>
    </w:lvl>
    <w:lvl w:ilvl="5" w:tplc="173848A2">
      <w:start w:val="1"/>
      <w:numFmt w:val="lowerRoman"/>
      <w:lvlText w:val="%6."/>
      <w:lvlJc w:val="right"/>
      <w:pPr>
        <w:ind w:left="4320" w:hanging="180"/>
      </w:pPr>
    </w:lvl>
    <w:lvl w:ilvl="6" w:tplc="0648568E">
      <w:start w:val="1"/>
      <w:numFmt w:val="decimal"/>
      <w:lvlText w:val="%7."/>
      <w:lvlJc w:val="left"/>
      <w:pPr>
        <w:ind w:left="5040" w:hanging="360"/>
      </w:pPr>
    </w:lvl>
    <w:lvl w:ilvl="7" w:tplc="D8F6001C">
      <w:start w:val="1"/>
      <w:numFmt w:val="lowerLetter"/>
      <w:lvlText w:val="%8."/>
      <w:lvlJc w:val="left"/>
      <w:pPr>
        <w:ind w:left="5760" w:hanging="360"/>
      </w:pPr>
    </w:lvl>
    <w:lvl w:ilvl="8" w:tplc="9A16C16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3445E4"/>
    <w:multiLevelType w:val="hybridMultilevel"/>
    <w:tmpl w:val="AC9EBD66"/>
    <w:lvl w:ilvl="0" w:tplc="73AC1DD4">
      <w:start w:val="1"/>
      <w:numFmt w:val="decimal"/>
      <w:lvlText w:val="%1."/>
      <w:lvlJc w:val="left"/>
      <w:pPr>
        <w:ind w:left="720" w:hanging="360"/>
      </w:pPr>
    </w:lvl>
    <w:lvl w:ilvl="1" w:tplc="BCA804FC">
      <w:start w:val="1"/>
      <w:numFmt w:val="lowerLetter"/>
      <w:lvlText w:val="%2."/>
      <w:lvlJc w:val="left"/>
      <w:pPr>
        <w:ind w:left="1440" w:hanging="360"/>
      </w:pPr>
    </w:lvl>
    <w:lvl w:ilvl="2" w:tplc="6FD4A298">
      <w:start w:val="1"/>
      <w:numFmt w:val="lowerRoman"/>
      <w:lvlText w:val="%3."/>
      <w:lvlJc w:val="right"/>
      <w:pPr>
        <w:ind w:left="2160" w:hanging="180"/>
      </w:pPr>
    </w:lvl>
    <w:lvl w:ilvl="3" w:tplc="39E2F340">
      <w:start w:val="1"/>
      <w:numFmt w:val="decimal"/>
      <w:lvlText w:val="%4."/>
      <w:lvlJc w:val="left"/>
      <w:pPr>
        <w:ind w:left="2880" w:hanging="360"/>
      </w:pPr>
    </w:lvl>
    <w:lvl w:ilvl="4" w:tplc="61D6B99E">
      <w:start w:val="1"/>
      <w:numFmt w:val="lowerLetter"/>
      <w:lvlText w:val="%5."/>
      <w:lvlJc w:val="left"/>
      <w:pPr>
        <w:ind w:left="3600" w:hanging="360"/>
      </w:pPr>
    </w:lvl>
    <w:lvl w:ilvl="5" w:tplc="78BA020A">
      <w:start w:val="1"/>
      <w:numFmt w:val="lowerRoman"/>
      <w:lvlText w:val="%6."/>
      <w:lvlJc w:val="right"/>
      <w:pPr>
        <w:ind w:left="4320" w:hanging="180"/>
      </w:pPr>
    </w:lvl>
    <w:lvl w:ilvl="6" w:tplc="BCE07B5A">
      <w:start w:val="1"/>
      <w:numFmt w:val="decimal"/>
      <w:lvlText w:val="%7."/>
      <w:lvlJc w:val="left"/>
      <w:pPr>
        <w:ind w:left="5040" w:hanging="360"/>
      </w:pPr>
    </w:lvl>
    <w:lvl w:ilvl="7" w:tplc="A8A0A9CE">
      <w:start w:val="1"/>
      <w:numFmt w:val="lowerLetter"/>
      <w:lvlText w:val="%8."/>
      <w:lvlJc w:val="left"/>
      <w:pPr>
        <w:ind w:left="5760" w:hanging="360"/>
      </w:pPr>
    </w:lvl>
    <w:lvl w:ilvl="8" w:tplc="C19CF56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EC1897"/>
    <w:multiLevelType w:val="hybridMultilevel"/>
    <w:tmpl w:val="273A6734"/>
    <w:lvl w:ilvl="0" w:tplc="0000001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AA3A3E"/>
    <w:multiLevelType w:val="hybridMultilevel"/>
    <w:tmpl w:val="F67229BA"/>
    <w:lvl w:ilvl="0" w:tplc="1BA4D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18E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385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25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AF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22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A29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C6E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962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79CA16"/>
    <w:multiLevelType w:val="hybridMultilevel"/>
    <w:tmpl w:val="81146388"/>
    <w:lvl w:ilvl="0" w:tplc="D8DE58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5026F8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43C2DA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FEAD7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9A747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EDC70E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4881D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5463ED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A8E26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D2C7A20"/>
    <w:multiLevelType w:val="hybridMultilevel"/>
    <w:tmpl w:val="0428CE3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47574E"/>
    <w:multiLevelType w:val="hybridMultilevel"/>
    <w:tmpl w:val="0B1EC378"/>
    <w:lvl w:ilvl="0" w:tplc="87C61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A9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4DD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4C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ACB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46E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0A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ED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2ADB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E18B2A"/>
    <w:multiLevelType w:val="hybridMultilevel"/>
    <w:tmpl w:val="F6F47E58"/>
    <w:lvl w:ilvl="0" w:tplc="9416B5F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C2D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002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29F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70C8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DCD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6D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653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B09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B4A1B6"/>
    <w:multiLevelType w:val="hybridMultilevel"/>
    <w:tmpl w:val="22C422BC"/>
    <w:lvl w:ilvl="0" w:tplc="0D0C0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C1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F6C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607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4468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78A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A5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8E80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AC7B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A68555"/>
    <w:multiLevelType w:val="hybridMultilevel"/>
    <w:tmpl w:val="BF76BFA0"/>
    <w:lvl w:ilvl="0" w:tplc="F9025FB2">
      <w:start w:val="5"/>
      <w:numFmt w:val="decimal"/>
      <w:lvlText w:val="%1."/>
      <w:lvlJc w:val="left"/>
      <w:pPr>
        <w:ind w:left="720" w:hanging="360"/>
      </w:pPr>
    </w:lvl>
    <w:lvl w:ilvl="1" w:tplc="8CD65D84">
      <w:start w:val="1"/>
      <w:numFmt w:val="lowerLetter"/>
      <w:lvlText w:val="%2."/>
      <w:lvlJc w:val="left"/>
      <w:pPr>
        <w:ind w:left="1440" w:hanging="360"/>
      </w:pPr>
    </w:lvl>
    <w:lvl w:ilvl="2" w:tplc="F6108A5C">
      <w:start w:val="1"/>
      <w:numFmt w:val="lowerRoman"/>
      <w:lvlText w:val="%3."/>
      <w:lvlJc w:val="right"/>
      <w:pPr>
        <w:ind w:left="2160" w:hanging="180"/>
      </w:pPr>
    </w:lvl>
    <w:lvl w:ilvl="3" w:tplc="5EDED4F2">
      <w:start w:val="1"/>
      <w:numFmt w:val="decimal"/>
      <w:lvlText w:val="%4."/>
      <w:lvlJc w:val="left"/>
      <w:pPr>
        <w:ind w:left="2880" w:hanging="360"/>
      </w:pPr>
    </w:lvl>
    <w:lvl w:ilvl="4" w:tplc="EB34F246">
      <w:start w:val="1"/>
      <w:numFmt w:val="lowerLetter"/>
      <w:lvlText w:val="%5."/>
      <w:lvlJc w:val="left"/>
      <w:pPr>
        <w:ind w:left="3600" w:hanging="360"/>
      </w:pPr>
    </w:lvl>
    <w:lvl w:ilvl="5" w:tplc="EEF82C14">
      <w:start w:val="1"/>
      <w:numFmt w:val="lowerRoman"/>
      <w:lvlText w:val="%6."/>
      <w:lvlJc w:val="right"/>
      <w:pPr>
        <w:ind w:left="4320" w:hanging="180"/>
      </w:pPr>
    </w:lvl>
    <w:lvl w:ilvl="6" w:tplc="76DE8D28">
      <w:start w:val="1"/>
      <w:numFmt w:val="decimal"/>
      <w:lvlText w:val="%7."/>
      <w:lvlJc w:val="left"/>
      <w:pPr>
        <w:ind w:left="5040" w:hanging="360"/>
      </w:pPr>
    </w:lvl>
    <w:lvl w:ilvl="7" w:tplc="B8C6328A">
      <w:start w:val="1"/>
      <w:numFmt w:val="lowerLetter"/>
      <w:lvlText w:val="%8."/>
      <w:lvlJc w:val="left"/>
      <w:pPr>
        <w:ind w:left="5760" w:hanging="360"/>
      </w:pPr>
    </w:lvl>
    <w:lvl w:ilvl="8" w:tplc="5D2CCF6A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5D651C"/>
    <w:multiLevelType w:val="hybridMultilevel"/>
    <w:tmpl w:val="C330BAC0"/>
    <w:lvl w:ilvl="0" w:tplc="06648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B7139"/>
    <w:multiLevelType w:val="hybridMultilevel"/>
    <w:tmpl w:val="BBC285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617D96"/>
    <w:multiLevelType w:val="hybridMultilevel"/>
    <w:tmpl w:val="B62AE584"/>
    <w:lvl w:ilvl="0" w:tplc="9D18509A">
      <w:start w:val="4"/>
      <w:numFmt w:val="decimal"/>
      <w:lvlText w:val="%1."/>
      <w:lvlJc w:val="left"/>
      <w:pPr>
        <w:ind w:left="720" w:hanging="360"/>
      </w:pPr>
    </w:lvl>
    <w:lvl w:ilvl="1" w:tplc="BA18B27C">
      <w:start w:val="1"/>
      <w:numFmt w:val="lowerLetter"/>
      <w:lvlText w:val="%2."/>
      <w:lvlJc w:val="left"/>
      <w:pPr>
        <w:ind w:left="1440" w:hanging="360"/>
      </w:pPr>
    </w:lvl>
    <w:lvl w:ilvl="2" w:tplc="E9504524">
      <w:start w:val="1"/>
      <w:numFmt w:val="lowerRoman"/>
      <w:lvlText w:val="%3."/>
      <w:lvlJc w:val="right"/>
      <w:pPr>
        <w:ind w:left="2160" w:hanging="180"/>
      </w:pPr>
    </w:lvl>
    <w:lvl w:ilvl="3" w:tplc="0928A8A6">
      <w:start w:val="1"/>
      <w:numFmt w:val="decimal"/>
      <w:lvlText w:val="%4."/>
      <w:lvlJc w:val="left"/>
      <w:pPr>
        <w:ind w:left="2880" w:hanging="360"/>
      </w:pPr>
    </w:lvl>
    <w:lvl w:ilvl="4" w:tplc="69F6850E">
      <w:start w:val="1"/>
      <w:numFmt w:val="lowerLetter"/>
      <w:lvlText w:val="%5."/>
      <w:lvlJc w:val="left"/>
      <w:pPr>
        <w:ind w:left="3600" w:hanging="360"/>
      </w:pPr>
    </w:lvl>
    <w:lvl w:ilvl="5" w:tplc="EFE85496">
      <w:start w:val="1"/>
      <w:numFmt w:val="lowerRoman"/>
      <w:lvlText w:val="%6."/>
      <w:lvlJc w:val="right"/>
      <w:pPr>
        <w:ind w:left="4320" w:hanging="180"/>
      </w:pPr>
    </w:lvl>
    <w:lvl w:ilvl="6" w:tplc="5C1C360C">
      <w:start w:val="1"/>
      <w:numFmt w:val="decimal"/>
      <w:lvlText w:val="%7."/>
      <w:lvlJc w:val="left"/>
      <w:pPr>
        <w:ind w:left="5040" w:hanging="360"/>
      </w:pPr>
    </w:lvl>
    <w:lvl w:ilvl="7" w:tplc="E00E2068">
      <w:start w:val="1"/>
      <w:numFmt w:val="lowerLetter"/>
      <w:lvlText w:val="%8."/>
      <w:lvlJc w:val="left"/>
      <w:pPr>
        <w:ind w:left="5760" w:hanging="360"/>
      </w:pPr>
    </w:lvl>
    <w:lvl w:ilvl="8" w:tplc="A2A893F0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0545D"/>
    <w:multiLevelType w:val="hybridMultilevel"/>
    <w:tmpl w:val="91DAED4A"/>
    <w:lvl w:ilvl="0" w:tplc="E6061B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AC892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988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EC0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4A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00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84D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CD9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209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C87314"/>
    <w:multiLevelType w:val="hybridMultilevel"/>
    <w:tmpl w:val="122EAD56"/>
    <w:lvl w:ilvl="0" w:tplc="4D483346">
      <w:start w:val="1"/>
      <w:numFmt w:val="bullet"/>
      <w:lvlText w:val="­"/>
      <w:lvlJc w:val="left"/>
      <w:pPr>
        <w:ind w:left="1080" w:hanging="360"/>
      </w:pPr>
      <w:rPr>
        <w:rFonts w:ascii="Angsana New" w:hAnsi="Angsana New" w:cs="Angsana New"/>
        <w:b w:val="0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D78109"/>
    <w:multiLevelType w:val="hybridMultilevel"/>
    <w:tmpl w:val="BDE48712"/>
    <w:lvl w:ilvl="0" w:tplc="37AAE1A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A761E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6A3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0C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48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02CD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E6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4E4C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F8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118C1"/>
    <w:multiLevelType w:val="hybridMultilevel"/>
    <w:tmpl w:val="AD9815BC"/>
    <w:lvl w:ilvl="0" w:tplc="46C8B526">
      <w:start w:val="5"/>
      <w:numFmt w:val="decimal"/>
      <w:lvlText w:val="%1."/>
      <w:lvlJc w:val="left"/>
      <w:pPr>
        <w:ind w:left="720" w:hanging="360"/>
      </w:pPr>
    </w:lvl>
    <w:lvl w:ilvl="1" w:tplc="2400567C">
      <w:start w:val="1"/>
      <w:numFmt w:val="lowerLetter"/>
      <w:lvlText w:val="%2."/>
      <w:lvlJc w:val="left"/>
      <w:pPr>
        <w:ind w:left="1440" w:hanging="360"/>
      </w:pPr>
    </w:lvl>
    <w:lvl w:ilvl="2" w:tplc="3380184A">
      <w:start w:val="1"/>
      <w:numFmt w:val="lowerRoman"/>
      <w:lvlText w:val="%3."/>
      <w:lvlJc w:val="right"/>
      <w:pPr>
        <w:ind w:left="2160" w:hanging="180"/>
      </w:pPr>
    </w:lvl>
    <w:lvl w:ilvl="3" w:tplc="3D847586">
      <w:start w:val="1"/>
      <w:numFmt w:val="decimal"/>
      <w:lvlText w:val="%4."/>
      <w:lvlJc w:val="left"/>
      <w:pPr>
        <w:ind w:left="2880" w:hanging="360"/>
      </w:pPr>
    </w:lvl>
    <w:lvl w:ilvl="4" w:tplc="1BFC182C">
      <w:start w:val="1"/>
      <w:numFmt w:val="lowerLetter"/>
      <w:lvlText w:val="%5."/>
      <w:lvlJc w:val="left"/>
      <w:pPr>
        <w:ind w:left="3600" w:hanging="360"/>
      </w:pPr>
    </w:lvl>
    <w:lvl w:ilvl="5" w:tplc="D34201F0">
      <w:start w:val="1"/>
      <w:numFmt w:val="lowerRoman"/>
      <w:lvlText w:val="%6."/>
      <w:lvlJc w:val="right"/>
      <w:pPr>
        <w:ind w:left="4320" w:hanging="180"/>
      </w:pPr>
    </w:lvl>
    <w:lvl w:ilvl="6" w:tplc="C582C42A">
      <w:start w:val="1"/>
      <w:numFmt w:val="decimal"/>
      <w:lvlText w:val="%7."/>
      <w:lvlJc w:val="left"/>
      <w:pPr>
        <w:ind w:left="5040" w:hanging="360"/>
      </w:pPr>
    </w:lvl>
    <w:lvl w:ilvl="7" w:tplc="20941B3A">
      <w:start w:val="1"/>
      <w:numFmt w:val="lowerLetter"/>
      <w:lvlText w:val="%8."/>
      <w:lvlJc w:val="left"/>
      <w:pPr>
        <w:ind w:left="5760" w:hanging="360"/>
      </w:pPr>
    </w:lvl>
    <w:lvl w:ilvl="8" w:tplc="FB68873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9825EA"/>
    <w:multiLevelType w:val="hybridMultilevel"/>
    <w:tmpl w:val="E39C7A00"/>
    <w:lvl w:ilvl="0" w:tplc="E2E2B31C">
      <w:start w:val="4"/>
      <w:numFmt w:val="decimal"/>
      <w:lvlText w:val="%1."/>
      <w:lvlJc w:val="left"/>
      <w:pPr>
        <w:ind w:left="720" w:hanging="360"/>
      </w:pPr>
    </w:lvl>
    <w:lvl w:ilvl="1" w:tplc="C06454BA">
      <w:start w:val="1"/>
      <w:numFmt w:val="lowerLetter"/>
      <w:lvlText w:val="%2."/>
      <w:lvlJc w:val="left"/>
      <w:pPr>
        <w:ind w:left="1440" w:hanging="360"/>
      </w:pPr>
    </w:lvl>
    <w:lvl w:ilvl="2" w:tplc="B7C2170A">
      <w:start w:val="1"/>
      <w:numFmt w:val="lowerRoman"/>
      <w:lvlText w:val="%3."/>
      <w:lvlJc w:val="right"/>
      <w:pPr>
        <w:ind w:left="2160" w:hanging="180"/>
      </w:pPr>
    </w:lvl>
    <w:lvl w:ilvl="3" w:tplc="44B2E450">
      <w:start w:val="1"/>
      <w:numFmt w:val="decimal"/>
      <w:lvlText w:val="%4."/>
      <w:lvlJc w:val="left"/>
      <w:pPr>
        <w:ind w:left="2880" w:hanging="360"/>
      </w:pPr>
    </w:lvl>
    <w:lvl w:ilvl="4" w:tplc="8F36AFCA">
      <w:start w:val="1"/>
      <w:numFmt w:val="lowerLetter"/>
      <w:lvlText w:val="%5."/>
      <w:lvlJc w:val="left"/>
      <w:pPr>
        <w:ind w:left="3600" w:hanging="360"/>
      </w:pPr>
    </w:lvl>
    <w:lvl w:ilvl="5" w:tplc="52281AA4">
      <w:start w:val="1"/>
      <w:numFmt w:val="lowerRoman"/>
      <w:lvlText w:val="%6."/>
      <w:lvlJc w:val="right"/>
      <w:pPr>
        <w:ind w:left="4320" w:hanging="180"/>
      </w:pPr>
    </w:lvl>
    <w:lvl w:ilvl="6" w:tplc="78001FA0">
      <w:start w:val="1"/>
      <w:numFmt w:val="decimal"/>
      <w:lvlText w:val="%7."/>
      <w:lvlJc w:val="left"/>
      <w:pPr>
        <w:ind w:left="5040" w:hanging="360"/>
      </w:pPr>
    </w:lvl>
    <w:lvl w:ilvl="7" w:tplc="9920F68C">
      <w:start w:val="1"/>
      <w:numFmt w:val="lowerLetter"/>
      <w:lvlText w:val="%8."/>
      <w:lvlJc w:val="left"/>
      <w:pPr>
        <w:ind w:left="5760" w:hanging="360"/>
      </w:pPr>
    </w:lvl>
    <w:lvl w:ilvl="8" w:tplc="0442BF4C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DE543B"/>
    <w:multiLevelType w:val="hybridMultilevel"/>
    <w:tmpl w:val="AC58541E"/>
    <w:lvl w:ilvl="0" w:tplc="88E2B77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ADB7617"/>
    <w:multiLevelType w:val="hybridMultilevel"/>
    <w:tmpl w:val="B68EEDEC"/>
    <w:lvl w:ilvl="0" w:tplc="3234848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3663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3AB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2EB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EB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86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AB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2AE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E3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21690"/>
    <w:multiLevelType w:val="hybridMultilevel"/>
    <w:tmpl w:val="D5F46A9C"/>
    <w:lvl w:ilvl="0" w:tplc="5B844B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02F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3804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AD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E1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2AC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09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A7E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EEF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724A"/>
    <w:multiLevelType w:val="hybridMultilevel"/>
    <w:tmpl w:val="5E14C40E"/>
    <w:lvl w:ilvl="0" w:tplc="F776F8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1C4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2C1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722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F68A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46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EBE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EC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265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14"/>
  </w:num>
  <w:num w:numId="5">
    <w:abstractNumId w:val="32"/>
  </w:num>
  <w:num w:numId="6">
    <w:abstractNumId w:val="23"/>
  </w:num>
  <w:num w:numId="7">
    <w:abstractNumId w:val="21"/>
  </w:num>
  <w:num w:numId="8">
    <w:abstractNumId w:val="19"/>
  </w:num>
  <w:num w:numId="9">
    <w:abstractNumId w:val="28"/>
  </w:num>
  <w:num w:numId="10">
    <w:abstractNumId w:val="30"/>
  </w:num>
  <w:num w:numId="11">
    <w:abstractNumId w:val="39"/>
  </w:num>
  <w:num w:numId="12">
    <w:abstractNumId w:val="11"/>
  </w:num>
  <w:num w:numId="13">
    <w:abstractNumId w:val="37"/>
  </w:num>
  <w:num w:numId="14">
    <w:abstractNumId w:val="45"/>
  </w:num>
  <w:num w:numId="15">
    <w:abstractNumId w:val="31"/>
  </w:num>
  <w:num w:numId="16">
    <w:abstractNumId w:val="33"/>
  </w:num>
  <w:num w:numId="17">
    <w:abstractNumId w:val="36"/>
  </w:num>
  <w:num w:numId="18">
    <w:abstractNumId w:val="12"/>
  </w:num>
  <w:num w:numId="19">
    <w:abstractNumId w:val="13"/>
  </w:num>
  <w:num w:numId="20">
    <w:abstractNumId w:val="24"/>
  </w:num>
  <w:num w:numId="21">
    <w:abstractNumId w:val="40"/>
  </w:num>
  <w:num w:numId="22">
    <w:abstractNumId w:val="41"/>
  </w:num>
  <w:num w:numId="23">
    <w:abstractNumId w:val="22"/>
  </w:num>
  <w:num w:numId="24">
    <w:abstractNumId w:val="17"/>
  </w:num>
  <w:num w:numId="25">
    <w:abstractNumId w:val="25"/>
  </w:num>
  <w:num w:numId="26">
    <w:abstractNumId w:val="16"/>
  </w:num>
  <w:num w:numId="27">
    <w:abstractNumId w:val="44"/>
  </w:num>
  <w:num w:numId="28">
    <w:abstractNumId w:val="15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9"/>
  </w:num>
  <w:num w:numId="35">
    <w:abstractNumId w:val="43"/>
  </w:num>
  <w:num w:numId="36">
    <w:abstractNumId w:val="35"/>
  </w:num>
  <w:num w:numId="37">
    <w:abstractNumId w:val="42"/>
  </w:num>
  <w:num w:numId="38">
    <w:abstractNumId w:val="26"/>
  </w:num>
  <w:num w:numId="39">
    <w:abstractNumId w:val="29"/>
  </w:num>
  <w:num w:numId="40">
    <w:abstractNumId w:val="38"/>
  </w:num>
  <w:num w:numId="41">
    <w:abstractNumId w:val="34"/>
  </w:num>
  <w:num w:numId="42">
    <w:abstractNumId w:val="10"/>
  </w:num>
  <w:numIdMacAtCleanup w:val="42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hadji@ekke.gr">
    <w15:presenceInfo w15:providerId="AD" w15:userId="S::urn:spo:guest#ahadji@ekke.gr::"/>
  </w15:person>
  <w15:person w15:author="alinardis@ekke.gr">
    <w15:presenceInfo w15:providerId="AD" w15:userId="S::urn:spo:guest#alinardis@ekke.gr::"/>
  </w15:person>
  <w15:person w15:author="acapella@ekke.gr">
    <w15:presenceInfo w15:providerId="AD" w15:userId="S::urn:spo:guest#acapella@ekke.gr::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229F3"/>
    <w:rsid w:val="00000058"/>
    <w:rsid w:val="000020FF"/>
    <w:rsid w:val="00002655"/>
    <w:rsid w:val="0000509F"/>
    <w:rsid w:val="000055AC"/>
    <w:rsid w:val="00010D48"/>
    <w:rsid w:val="000116B6"/>
    <w:rsid w:val="00012A64"/>
    <w:rsid w:val="000158C7"/>
    <w:rsid w:val="00020B6A"/>
    <w:rsid w:val="000216EF"/>
    <w:rsid w:val="00022C43"/>
    <w:rsid w:val="0002320C"/>
    <w:rsid w:val="00026952"/>
    <w:rsid w:val="00026E2E"/>
    <w:rsid w:val="00032BAF"/>
    <w:rsid w:val="000358F8"/>
    <w:rsid w:val="00035D35"/>
    <w:rsid w:val="00035E7B"/>
    <w:rsid w:val="00036EEA"/>
    <w:rsid w:val="00037A81"/>
    <w:rsid w:val="0004142B"/>
    <w:rsid w:val="00041825"/>
    <w:rsid w:val="00043016"/>
    <w:rsid w:val="00043D71"/>
    <w:rsid w:val="00044493"/>
    <w:rsid w:val="00044963"/>
    <w:rsid w:val="00050DED"/>
    <w:rsid w:val="00051829"/>
    <w:rsid w:val="000521DC"/>
    <w:rsid w:val="00053FD1"/>
    <w:rsid w:val="000554AB"/>
    <w:rsid w:val="0005714E"/>
    <w:rsid w:val="00060353"/>
    <w:rsid w:val="00061BB5"/>
    <w:rsid w:val="0006357D"/>
    <w:rsid w:val="00064168"/>
    <w:rsid w:val="00064648"/>
    <w:rsid w:val="0006560B"/>
    <w:rsid w:val="00075146"/>
    <w:rsid w:val="00076C9E"/>
    <w:rsid w:val="00080CAB"/>
    <w:rsid w:val="00080DB7"/>
    <w:rsid w:val="000827CF"/>
    <w:rsid w:val="00084105"/>
    <w:rsid w:val="00091027"/>
    <w:rsid w:val="0009690F"/>
    <w:rsid w:val="000A0FD7"/>
    <w:rsid w:val="000A1F0B"/>
    <w:rsid w:val="000A223D"/>
    <w:rsid w:val="000B1EE7"/>
    <w:rsid w:val="000B44AC"/>
    <w:rsid w:val="000B4E51"/>
    <w:rsid w:val="000B5954"/>
    <w:rsid w:val="000B5BD8"/>
    <w:rsid w:val="000C1061"/>
    <w:rsid w:val="000C2AF4"/>
    <w:rsid w:val="000C2D2C"/>
    <w:rsid w:val="000C3447"/>
    <w:rsid w:val="000C4284"/>
    <w:rsid w:val="000C76F3"/>
    <w:rsid w:val="000C7EE7"/>
    <w:rsid w:val="000D1E44"/>
    <w:rsid w:val="000D319F"/>
    <w:rsid w:val="000D3FE7"/>
    <w:rsid w:val="000E2D41"/>
    <w:rsid w:val="000E636F"/>
    <w:rsid w:val="000E6DFB"/>
    <w:rsid w:val="000F6DF0"/>
    <w:rsid w:val="000F7979"/>
    <w:rsid w:val="001007F1"/>
    <w:rsid w:val="001017C9"/>
    <w:rsid w:val="0010336A"/>
    <w:rsid w:val="001036EA"/>
    <w:rsid w:val="001040D9"/>
    <w:rsid w:val="001049C2"/>
    <w:rsid w:val="00105314"/>
    <w:rsid w:val="001066DF"/>
    <w:rsid w:val="00107500"/>
    <w:rsid w:val="001101C6"/>
    <w:rsid w:val="00110309"/>
    <w:rsid w:val="00111E0D"/>
    <w:rsid w:val="00113C96"/>
    <w:rsid w:val="00116CBA"/>
    <w:rsid w:val="00117891"/>
    <w:rsid w:val="0012013E"/>
    <w:rsid w:val="00120554"/>
    <w:rsid w:val="001217F6"/>
    <w:rsid w:val="00121C45"/>
    <w:rsid w:val="00122C70"/>
    <w:rsid w:val="001253DE"/>
    <w:rsid w:val="00125A3D"/>
    <w:rsid w:val="00127AAD"/>
    <w:rsid w:val="0013171D"/>
    <w:rsid w:val="001365BB"/>
    <w:rsid w:val="0014092D"/>
    <w:rsid w:val="001420AF"/>
    <w:rsid w:val="00142140"/>
    <w:rsid w:val="0014575C"/>
    <w:rsid w:val="00145FF4"/>
    <w:rsid w:val="001468B2"/>
    <w:rsid w:val="001468D7"/>
    <w:rsid w:val="00146DB3"/>
    <w:rsid w:val="0014F36A"/>
    <w:rsid w:val="00150871"/>
    <w:rsid w:val="00156AED"/>
    <w:rsid w:val="00160307"/>
    <w:rsid w:val="001626D6"/>
    <w:rsid w:val="001627FC"/>
    <w:rsid w:val="00166934"/>
    <w:rsid w:val="0016766D"/>
    <w:rsid w:val="00171EB5"/>
    <w:rsid w:val="00172B00"/>
    <w:rsid w:val="00173592"/>
    <w:rsid w:val="00175691"/>
    <w:rsid w:val="00176834"/>
    <w:rsid w:val="00176884"/>
    <w:rsid w:val="00177D6E"/>
    <w:rsid w:val="0018088B"/>
    <w:rsid w:val="001814C8"/>
    <w:rsid w:val="00181828"/>
    <w:rsid w:val="0018312D"/>
    <w:rsid w:val="00184870"/>
    <w:rsid w:val="00185745"/>
    <w:rsid w:val="00187B36"/>
    <w:rsid w:val="00190835"/>
    <w:rsid w:val="00192D3E"/>
    <w:rsid w:val="00193450"/>
    <w:rsid w:val="0019364C"/>
    <w:rsid w:val="001938C9"/>
    <w:rsid w:val="00193C14"/>
    <w:rsid w:val="00194EFC"/>
    <w:rsid w:val="001955AB"/>
    <w:rsid w:val="00196A81"/>
    <w:rsid w:val="00197EA1"/>
    <w:rsid w:val="001A3732"/>
    <w:rsid w:val="001A410F"/>
    <w:rsid w:val="001A47A4"/>
    <w:rsid w:val="001A4C3D"/>
    <w:rsid w:val="001A51A2"/>
    <w:rsid w:val="001A5387"/>
    <w:rsid w:val="001A71FA"/>
    <w:rsid w:val="001A722D"/>
    <w:rsid w:val="001B0656"/>
    <w:rsid w:val="001B1AFF"/>
    <w:rsid w:val="001B2F8D"/>
    <w:rsid w:val="001B33F7"/>
    <w:rsid w:val="001B52D1"/>
    <w:rsid w:val="001B6368"/>
    <w:rsid w:val="001B64FA"/>
    <w:rsid w:val="001C0BBE"/>
    <w:rsid w:val="001C1530"/>
    <w:rsid w:val="001C1814"/>
    <w:rsid w:val="001C2D22"/>
    <w:rsid w:val="001C419D"/>
    <w:rsid w:val="001C4D31"/>
    <w:rsid w:val="001C5AD7"/>
    <w:rsid w:val="001D2694"/>
    <w:rsid w:val="001D36F2"/>
    <w:rsid w:val="001D4558"/>
    <w:rsid w:val="001D4C86"/>
    <w:rsid w:val="001D54D9"/>
    <w:rsid w:val="001D7864"/>
    <w:rsid w:val="001D7C32"/>
    <w:rsid w:val="001E01BC"/>
    <w:rsid w:val="001E099D"/>
    <w:rsid w:val="001E2964"/>
    <w:rsid w:val="001E3217"/>
    <w:rsid w:val="001E32A7"/>
    <w:rsid w:val="001E63C2"/>
    <w:rsid w:val="001E6F85"/>
    <w:rsid w:val="001F006F"/>
    <w:rsid w:val="001F038C"/>
    <w:rsid w:val="001F0D69"/>
    <w:rsid w:val="001F1DCF"/>
    <w:rsid w:val="001F7E31"/>
    <w:rsid w:val="00201862"/>
    <w:rsid w:val="00203C66"/>
    <w:rsid w:val="002041AF"/>
    <w:rsid w:val="00204DA6"/>
    <w:rsid w:val="00206824"/>
    <w:rsid w:val="00207038"/>
    <w:rsid w:val="00207041"/>
    <w:rsid w:val="002077AE"/>
    <w:rsid w:val="00211BAB"/>
    <w:rsid w:val="0021250A"/>
    <w:rsid w:val="00212587"/>
    <w:rsid w:val="00215ADE"/>
    <w:rsid w:val="00216ECA"/>
    <w:rsid w:val="00217F18"/>
    <w:rsid w:val="00220F27"/>
    <w:rsid w:val="00222045"/>
    <w:rsid w:val="00222BE7"/>
    <w:rsid w:val="00224186"/>
    <w:rsid w:val="00227FB3"/>
    <w:rsid w:val="00231189"/>
    <w:rsid w:val="002338D8"/>
    <w:rsid w:val="002353B1"/>
    <w:rsid w:val="00235917"/>
    <w:rsid w:val="00235983"/>
    <w:rsid w:val="0024202B"/>
    <w:rsid w:val="002432FE"/>
    <w:rsid w:val="00244DC3"/>
    <w:rsid w:val="00245426"/>
    <w:rsid w:val="00245B54"/>
    <w:rsid w:val="00246D2E"/>
    <w:rsid w:val="00247AA2"/>
    <w:rsid w:val="0024A91C"/>
    <w:rsid w:val="0025162D"/>
    <w:rsid w:val="002523EF"/>
    <w:rsid w:val="002647D4"/>
    <w:rsid w:val="0026685E"/>
    <w:rsid w:val="00266D9E"/>
    <w:rsid w:val="00270D2C"/>
    <w:rsid w:val="00271BDA"/>
    <w:rsid w:val="002758D4"/>
    <w:rsid w:val="00275BDE"/>
    <w:rsid w:val="00276800"/>
    <w:rsid w:val="00276EDA"/>
    <w:rsid w:val="00277976"/>
    <w:rsid w:val="002779F0"/>
    <w:rsid w:val="0028139A"/>
    <w:rsid w:val="002817F5"/>
    <w:rsid w:val="00284640"/>
    <w:rsid w:val="002858B2"/>
    <w:rsid w:val="00286137"/>
    <w:rsid w:val="002861C0"/>
    <w:rsid w:val="00286BFF"/>
    <w:rsid w:val="00287116"/>
    <w:rsid w:val="00287276"/>
    <w:rsid w:val="0029126A"/>
    <w:rsid w:val="002913F6"/>
    <w:rsid w:val="00292384"/>
    <w:rsid w:val="00292883"/>
    <w:rsid w:val="00292B67"/>
    <w:rsid w:val="0029307B"/>
    <w:rsid w:val="002973BD"/>
    <w:rsid w:val="002A0571"/>
    <w:rsid w:val="002A1F78"/>
    <w:rsid w:val="002A3AAC"/>
    <w:rsid w:val="002A3ACA"/>
    <w:rsid w:val="002B20BB"/>
    <w:rsid w:val="002B2D40"/>
    <w:rsid w:val="002B3983"/>
    <w:rsid w:val="002B4D9C"/>
    <w:rsid w:val="002B7965"/>
    <w:rsid w:val="002C0F60"/>
    <w:rsid w:val="002C1B44"/>
    <w:rsid w:val="002C423E"/>
    <w:rsid w:val="002C6819"/>
    <w:rsid w:val="002D03C5"/>
    <w:rsid w:val="002D213E"/>
    <w:rsid w:val="002D2512"/>
    <w:rsid w:val="002D3446"/>
    <w:rsid w:val="002D3515"/>
    <w:rsid w:val="002D3C14"/>
    <w:rsid w:val="002D4141"/>
    <w:rsid w:val="002D6343"/>
    <w:rsid w:val="002D7A51"/>
    <w:rsid w:val="002E05CD"/>
    <w:rsid w:val="002E129A"/>
    <w:rsid w:val="002E1400"/>
    <w:rsid w:val="002E1623"/>
    <w:rsid w:val="002E2419"/>
    <w:rsid w:val="002E5640"/>
    <w:rsid w:val="002E5F43"/>
    <w:rsid w:val="002E5F94"/>
    <w:rsid w:val="002E691E"/>
    <w:rsid w:val="002E6CB5"/>
    <w:rsid w:val="002E7174"/>
    <w:rsid w:val="002F0AD9"/>
    <w:rsid w:val="002F1F48"/>
    <w:rsid w:val="002F2403"/>
    <w:rsid w:val="002F28F6"/>
    <w:rsid w:val="002F5ED7"/>
    <w:rsid w:val="00303AE1"/>
    <w:rsid w:val="00303EEF"/>
    <w:rsid w:val="00305EAC"/>
    <w:rsid w:val="00306657"/>
    <w:rsid w:val="00307AF2"/>
    <w:rsid w:val="00310942"/>
    <w:rsid w:val="00312742"/>
    <w:rsid w:val="00316C81"/>
    <w:rsid w:val="0031785B"/>
    <w:rsid w:val="00320084"/>
    <w:rsid w:val="003213B5"/>
    <w:rsid w:val="00321EA9"/>
    <w:rsid w:val="003225AF"/>
    <w:rsid w:val="00322998"/>
    <w:rsid w:val="00322DCB"/>
    <w:rsid w:val="00322DF5"/>
    <w:rsid w:val="0032639F"/>
    <w:rsid w:val="00326E87"/>
    <w:rsid w:val="00331444"/>
    <w:rsid w:val="0033160E"/>
    <w:rsid w:val="003322DC"/>
    <w:rsid w:val="0033581F"/>
    <w:rsid w:val="003363E5"/>
    <w:rsid w:val="00341043"/>
    <w:rsid w:val="0034108A"/>
    <w:rsid w:val="0034124D"/>
    <w:rsid w:val="00342556"/>
    <w:rsid w:val="00345415"/>
    <w:rsid w:val="003458B7"/>
    <w:rsid w:val="0034590B"/>
    <w:rsid w:val="00346054"/>
    <w:rsid w:val="00346AEF"/>
    <w:rsid w:val="00346C39"/>
    <w:rsid w:val="003476B5"/>
    <w:rsid w:val="00353578"/>
    <w:rsid w:val="00355202"/>
    <w:rsid w:val="00355437"/>
    <w:rsid w:val="00355C21"/>
    <w:rsid w:val="003610D8"/>
    <w:rsid w:val="0036256B"/>
    <w:rsid w:val="003643C7"/>
    <w:rsid w:val="00364C8E"/>
    <w:rsid w:val="0036514C"/>
    <w:rsid w:val="00367843"/>
    <w:rsid w:val="0037093A"/>
    <w:rsid w:val="00371471"/>
    <w:rsid w:val="00371885"/>
    <w:rsid w:val="00373A3E"/>
    <w:rsid w:val="003744C0"/>
    <w:rsid w:val="00374B84"/>
    <w:rsid w:val="00375B17"/>
    <w:rsid w:val="003824C0"/>
    <w:rsid w:val="003839C4"/>
    <w:rsid w:val="003842C7"/>
    <w:rsid w:val="00387E04"/>
    <w:rsid w:val="0038AD44"/>
    <w:rsid w:val="00397EC9"/>
    <w:rsid w:val="003A2421"/>
    <w:rsid w:val="003A350D"/>
    <w:rsid w:val="003A481D"/>
    <w:rsid w:val="003A52B6"/>
    <w:rsid w:val="003A6636"/>
    <w:rsid w:val="003A79A7"/>
    <w:rsid w:val="003A7D22"/>
    <w:rsid w:val="003B030A"/>
    <w:rsid w:val="003B32A3"/>
    <w:rsid w:val="003B5E78"/>
    <w:rsid w:val="003B7077"/>
    <w:rsid w:val="003C04D2"/>
    <w:rsid w:val="003C1D06"/>
    <w:rsid w:val="003C275B"/>
    <w:rsid w:val="003C3830"/>
    <w:rsid w:val="003C3B15"/>
    <w:rsid w:val="003C4424"/>
    <w:rsid w:val="003C454A"/>
    <w:rsid w:val="003C5BC8"/>
    <w:rsid w:val="003D1E0A"/>
    <w:rsid w:val="003D62F0"/>
    <w:rsid w:val="003D7490"/>
    <w:rsid w:val="003D7F2A"/>
    <w:rsid w:val="003E00F3"/>
    <w:rsid w:val="003E0898"/>
    <w:rsid w:val="003E137B"/>
    <w:rsid w:val="003E39BE"/>
    <w:rsid w:val="003F1135"/>
    <w:rsid w:val="003F2068"/>
    <w:rsid w:val="003F3522"/>
    <w:rsid w:val="003F3E0D"/>
    <w:rsid w:val="003F48A0"/>
    <w:rsid w:val="003F571F"/>
    <w:rsid w:val="003F5A23"/>
    <w:rsid w:val="003F7720"/>
    <w:rsid w:val="003F7CA8"/>
    <w:rsid w:val="00401F4D"/>
    <w:rsid w:val="00404923"/>
    <w:rsid w:val="00405D54"/>
    <w:rsid w:val="00406754"/>
    <w:rsid w:val="004072A5"/>
    <w:rsid w:val="0040788B"/>
    <w:rsid w:val="0040B1BD"/>
    <w:rsid w:val="00410464"/>
    <w:rsid w:val="00413927"/>
    <w:rsid w:val="004139EB"/>
    <w:rsid w:val="004140EF"/>
    <w:rsid w:val="0041460D"/>
    <w:rsid w:val="004165DD"/>
    <w:rsid w:val="00416EF3"/>
    <w:rsid w:val="00420634"/>
    <w:rsid w:val="00424962"/>
    <w:rsid w:val="00424D1B"/>
    <w:rsid w:val="0042792F"/>
    <w:rsid w:val="00430D31"/>
    <w:rsid w:val="00431FAC"/>
    <w:rsid w:val="004323AD"/>
    <w:rsid w:val="00432641"/>
    <w:rsid w:val="004339EB"/>
    <w:rsid w:val="00433D89"/>
    <w:rsid w:val="00434390"/>
    <w:rsid w:val="004344C2"/>
    <w:rsid w:val="00435179"/>
    <w:rsid w:val="00436F2C"/>
    <w:rsid w:val="00441473"/>
    <w:rsid w:val="00441C72"/>
    <w:rsid w:val="00442880"/>
    <w:rsid w:val="00443EDF"/>
    <w:rsid w:val="00444289"/>
    <w:rsid w:val="0044542B"/>
    <w:rsid w:val="00450129"/>
    <w:rsid w:val="00451E84"/>
    <w:rsid w:val="00452290"/>
    <w:rsid w:val="00454E15"/>
    <w:rsid w:val="0045597B"/>
    <w:rsid w:val="004617AF"/>
    <w:rsid w:val="00461AC9"/>
    <w:rsid w:val="004622E3"/>
    <w:rsid w:val="004646D1"/>
    <w:rsid w:val="00465971"/>
    <w:rsid w:val="004700BD"/>
    <w:rsid w:val="00475644"/>
    <w:rsid w:val="004759D3"/>
    <w:rsid w:val="00477D2D"/>
    <w:rsid w:val="004810B2"/>
    <w:rsid w:val="00483517"/>
    <w:rsid w:val="00485235"/>
    <w:rsid w:val="00485C34"/>
    <w:rsid w:val="00487C6E"/>
    <w:rsid w:val="00490457"/>
    <w:rsid w:val="00490EDB"/>
    <w:rsid w:val="00491D1B"/>
    <w:rsid w:val="00493234"/>
    <w:rsid w:val="00494393"/>
    <w:rsid w:val="0049623E"/>
    <w:rsid w:val="00496695"/>
    <w:rsid w:val="004A4D41"/>
    <w:rsid w:val="004B2675"/>
    <w:rsid w:val="004B2C85"/>
    <w:rsid w:val="004B380B"/>
    <w:rsid w:val="004B45D5"/>
    <w:rsid w:val="004B4678"/>
    <w:rsid w:val="004B4DCC"/>
    <w:rsid w:val="004B5330"/>
    <w:rsid w:val="004B6900"/>
    <w:rsid w:val="004B7270"/>
    <w:rsid w:val="004C464F"/>
    <w:rsid w:val="004C4E2D"/>
    <w:rsid w:val="004C570B"/>
    <w:rsid w:val="004C63DB"/>
    <w:rsid w:val="004C66FB"/>
    <w:rsid w:val="004C6B0C"/>
    <w:rsid w:val="004CF4EB"/>
    <w:rsid w:val="004D0C34"/>
    <w:rsid w:val="004D1467"/>
    <w:rsid w:val="004D38BF"/>
    <w:rsid w:val="004D6401"/>
    <w:rsid w:val="004D6F3C"/>
    <w:rsid w:val="004E0C91"/>
    <w:rsid w:val="004E2F4C"/>
    <w:rsid w:val="004E4655"/>
    <w:rsid w:val="004E592B"/>
    <w:rsid w:val="004F14EF"/>
    <w:rsid w:val="004F16E4"/>
    <w:rsid w:val="004F2E5B"/>
    <w:rsid w:val="004F5118"/>
    <w:rsid w:val="004F6ED8"/>
    <w:rsid w:val="004F6F3A"/>
    <w:rsid w:val="00500458"/>
    <w:rsid w:val="00500ABD"/>
    <w:rsid w:val="00500ECF"/>
    <w:rsid w:val="00501601"/>
    <w:rsid w:val="00502444"/>
    <w:rsid w:val="00506916"/>
    <w:rsid w:val="00512563"/>
    <w:rsid w:val="005146A5"/>
    <w:rsid w:val="005154AE"/>
    <w:rsid w:val="00516126"/>
    <w:rsid w:val="00517AAD"/>
    <w:rsid w:val="005202BE"/>
    <w:rsid w:val="00521663"/>
    <w:rsid w:val="0052232F"/>
    <w:rsid w:val="0052359E"/>
    <w:rsid w:val="00525275"/>
    <w:rsid w:val="0052675D"/>
    <w:rsid w:val="00527153"/>
    <w:rsid w:val="00527F2B"/>
    <w:rsid w:val="005306F0"/>
    <w:rsid w:val="0053093A"/>
    <w:rsid w:val="00531567"/>
    <w:rsid w:val="00531569"/>
    <w:rsid w:val="005341FD"/>
    <w:rsid w:val="00534624"/>
    <w:rsid w:val="005347BC"/>
    <w:rsid w:val="005359C2"/>
    <w:rsid w:val="00535FF8"/>
    <w:rsid w:val="005369BE"/>
    <w:rsid w:val="0053738D"/>
    <w:rsid w:val="0054043E"/>
    <w:rsid w:val="0054269E"/>
    <w:rsid w:val="00545758"/>
    <w:rsid w:val="00553E3F"/>
    <w:rsid w:val="00556060"/>
    <w:rsid w:val="005579F0"/>
    <w:rsid w:val="005609B2"/>
    <w:rsid w:val="00561930"/>
    <w:rsid w:val="00562071"/>
    <w:rsid w:val="00563AE7"/>
    <w:rsid w:val="00563E8E"/>
    <w:rsid w:val="005740A6"/>
    <w:rsid w:val="0057576E"/>
    <w:rsid w:val="00581874"/>
    <w:rsid w:val="005840D3"/>
    <w:rsid w:val="00584115"/>
    <w:rsid w:val="00584AF2"/>
    <w:rsid w:val="005858E0"/>
    <w:rsid w:val="00585EAB"/>
    <w:rsid w:val="00586940"/>
    <w:rsid w:val="005911A8"/>
    <w:rsid w:val="00591B46"/>
    <w:rsid w:val="005921E4"/>
    <w:rsid w:val="0059313F"/>
    <w:rsid w:val="00595F69"/>
    <w:rsid w:val="00597323"/>
    <w:rsid w:val="00597F5F"/>
    <w:rsid w:val="0059EC72"/>
    <w:rsid w:val="005A00D1"/>
    <w:rsid w:val="005A05A5"/>
    <w:rsid w:val="005A0EC7"/>
    <w:rsid w:val="005A29E3"/>
    <w:rsid w:val="005A460A"/>
    <w:rsid w:val="005B0B94"/>
    <w:rsid w:val="005B1AD8"/>
    <w:rsid w:val="005B2FD1"/>
    <w:rsid w:val="005B40DE"/>
    <w:rsid w:val="005B7536"/>
    <w:rsid w:val="005B7A1D"/>
    <w:rsid w:val="005C1D77"/>
    <w:rsid w:val="005C29FF"/>
    <w:rsid w:val="005C2FD9"/>
    <w:rsid w:val="005C45A9"/>
    <w:rsid w:val="005C4E3E"/>
    <w:rsid w:val="005C6C78"/>
    <w:rsid w:val="005C77A5"/>
    <w:rsid w:val="005C7A6E"/>
    <w:rsid w:val="005C7D5B"/>
    <w:rsid w:val="005D11ED"/>
    <w:rsid w:val="005D3003"/>
    <w:rsid w:val="005D3A76"/>
    <w:rsid w:val="005D591B"/>
    <w:rsid w:val="005E085C"/>
    <w:rsid w:val="005E0E50"/>
    <w:rsid w:val="005E3EBE"/>
    <w:rsid w:val="005E5496"/>
    <w:rsid w:val="005E7B1A"/>
    <w:rsid w:val="005F0A0D"/>
    <w:rsid w:val="005F18DC"/>
    <w:rsid w:val="005F22F5"/>
    <w:rsid w:val="005F390C"/>
    <w:rsid w:val="005F7F71"/>
    <w:rsid w:val="006000A5"/>
    <w:rsid w:val="00604CE3"/>
    <w:rsid w:val="00605F8C"/>
    <w:rsid w:val="00606386"/>
    <w:rsid w:val="00607A7F"/>
    <w:rsid w:val="0060AE61"/>
    <w:rsid w:val="00611572"/>
    <w:rsid w:val="006154FE"/>
    <w:rsid w:val="00620CD1"/>
    <w:rsid w:val="00623172"/>
    <w:rsid w:val="00624069"/>
    <w:rsid w:val="00625129"/>
    <w:rsid w:val="00625E70"/>
    <w:rsid w:val="00627ABF"/>
    <w:rsid w:val="0063173B"/>
    <w:rsid w:val="00631D6C"/>
    <w:rsid w:val="00631E49"/>
    <w:rsid w:val="00633777"/>
    <w:rsid w:val="006345B4"/>
    <w:rsid w:val="00635505"/>
    <w:rsid w:val="00637698"/>
    <w:rsid w:val="0063770B"/>
    <w:rsid w:val="006428CF"/>
    <w:rsid w:val="006430D7"/>
    <w:rsid w:val="0064320A"/>
    <w:rsid w:val="00644CF1"/>
    <w:rsid w:val="00646D8B"/>
    <w:rsid w:val="00651E49"/>
    <w:rsid w:val="0065239E"/>
    <w:rsid w:val="006547E8"/>
    <w:rsid w:val="00654ED3"/>
    <w:rsid w:val="006563D8"/>
    <w:rsid w:val="00657008"/>
    <w:rsid w:val="006602DC"/>
    <w:rsid w:val="0066039D"/>
    <w:rsid w:val="00661866"/>
    <w:rsid w:val="006622AC"/>
    <w:rsid w:val="00663C7E"/>
    <w:rsid w:val="006645B2"/>
    <w:rsid w:val="00667165"/>
    <w:rsid w:val="00667A49"/>
    <w:rsid w:val="006721F1"/>
    <w:rsid w:val="006725C1"/>
    <w:rsid w:val="006755A9"/>
    <w:rsid w:val="0068237E"/>
    <w:rsid w:val="00682546"/>
    <w:rsid w:val="00686632"/>
    <w:rsid w:val="00694A62"/>
    <w:rsid w:val="00694B24"/>
    <w:rsid w:val="00694E2E"/>
    <w:rsid w:val="006965AB"/>
    <w:rsid w:val="006973D0"/>
    <w:rsid w:val="006A0AFE"/>
    <w:rsid w:val="006A2248"/>
    <w:rsid w:val="006A34C5"/>
    <w:rsid w:val="006A3B66"/>
    <w:rsid w:val="006A4E16"/>
    <w:rsid w:val="006A4F24"/>
    <w:rsid w:val="006A543E"/>
    <w:rsid w:val="006A621C"/>
    <w:rsid w:val="006A6CFB"/>
    <w:rsid w:val="006B05E8"/>
    <w:rsid w:val="006B1E12"/>
    <w:rsid w:val="006B28BA"/>
    <w:rsid w:val="006B2C94"/>
    <w:rsid w:val="006B30BF"/>
    <w:rsid w:val="006B3C5C"/>
    <w:rsid w:val="006B46D9"/>
    <w:rsid w:val="006B4E4A"/>
    <w:rsid w:val="006C034A"/>
    <w:rsid w:val="006C3AA9"/>
    <w:rsid w:val="006C3C50"/>
    <w:rsid w:val="006C601E"/>
    <w:rsid w:val="006C64EB"/>
    <w:rsid w:val="006D0EE6"/>
    <w:rsid w:val="006D3484"/>
    <w:rsid w:val="006D6BE0"/>
    <w:rsid w:val="006D79CF"/>
    <w:rsid w:val="006E00E6"/>
    <w:rsid w:val="006E052D"/>
    <w:rsid w:val="006E0818"/>
    <w:rsid w:val="006E1A76"/>
    <w:rsid w:val="006E4AB8"/>
    <w:rsid w:val="006E529C"/>
    <w:rsid w:val="006F0E81"/>
    <w:rsid w:val="006F1240"/>
    <w:rsid w:val="006F1542"/>
    <w:rsid w:val="006F2307"/>
    <w:rsid w:val="006F23A6"/>
    <w:rsid w:val="006F3190"/>
    <w:rsid w:val="006F5019"/>
    <w:rsid w:val="006F5660"/>
    <w:rsid w:val="006F6E23"/>
    <w:rsid w:val="006F6EE4"/>
    <w:rsid w:val="006F7866"/>
    <w:rsid w:val="006F79E0"/>
    <w:rsid w:val="006F7BE2"/>
    <w:rsid w:val="00700DD6"/>
    <w:rsid w:val="00700F38"/>
    <w:rsid w:val="00703036"/>
    <w:rsid w:val="007037EB"/>
    <w:rsid w:val="00704E5C"/>
    <w:rsid w:val="00706A3F"/>
    <w:rsid w:val="007076CC"/>
    <w:rsid w:val="00711CAC"/>
    <w:rsid w:val="007127AE"/>
    <w:rsid w:val="00712FB0"/>
    <w:rsid w:val="00714A74"/>
    <w:rsid w:val="007164C7"/>
    <w:rsid w:val="0071744A"/>
    <w:rsid w:val="007213D0"/>
    <w:rsid w:val="0072190D"/>
    <w:rsid w:val="00722818"/>
    <w:rsid w:val="007255BF"/>
    <w:rsid w:val="007268CD"/>
    <w:rsid w:val="0073009C"/>
    <w:rsid w:val="00733058"/>
    <w:rsid w:val="00733D63"/>
    <w:rsid w:val="007374C7"/>
    <w:rsid w:val="0073F86F"/>
    <w:rsid w:val="00744F87"/>
    <w:rsid w:val="007471B0"/>
    <w:rsid w:val="00747793"/>
    <w:rsid w:val="007515FD"/>
    <w:rsid w:val="007525C8"/>
    <w:rsid w:val="00752A6F"/>
    <w:rsid w:val="007534FC"/>
    <w:rsid w:val="00756359"/>
    <w:rsid w:val="0075720B"/>
    <w:rsid w:val="00757958"/>
    <w:rsid w:val="00757C7A"/>
    <w:rsid w:val="00761AF0"/>
    <w:rsid w:val="007625E0"/>
    <w:rsid w:val="00765A21"/>
    <w:rsid w:val="00765B0E"/>
    <w:rsid w:val="00772B99"/>
    <w:rsid w:val="007734C1"/>
    <w:rsid w:val="007761FA"/>
    <w:rsid w:val="00777529"/>
    <w:rsid w:val="00777D63"/>
    <w:rsid w:val="00777F4B"/>
    <w:rsid w:val="00782736"/>
    <w:rsid w:val="00786442"/>
    <w:rsid w:val="00787BD9"/>
    <w:rsid w:val="00787E24"/>
    <w:rsid w:val="00790D05"/>
    <w:rsid w:val="007918B1"/>
    <w:rsid w:val="00793520"/>
    <w:rsid w:val="007949BB"/>
    <w:rsid w:val="00796E25"/>
    <w:rsid w:val="00797E1B"/>
    <w:rsid w:val="00797EF2"/>
    <w:rsid w:val="007A08FD"/>
    <w:rsid w:val="007A2E7B"/>
    <w:rsid w:val="007A6693"/>
    <w:rsid w:val="007A67C2"/>
    <w:rsid w:val="007B1E52"/>
    <w:rsid w:val="007B335B"/>
    <w:rsid w:val="007B3A65"/>
    <w:rsid w:val="007B499C"/>
    <w:rsid w:val="007B4C30"/>
    <w:rsid w:val="007B5579"/>
    <w:rsid w:val="007C052F"/>
    <w:rsid w:val="007C1146"/>
    <w:rsid w:val="007C1C9C"/>
    <w:rsid w:val="007C269B"/>
    <w:rsid w:val="007C329C"/>
    <w:rsid w:val="007C4BFA"/>
    <w:rsid w:val="007C4E3B"/>
    <w:rsid w:val="007C5290"/>
    <w:rsid w:val="007C5487"/>
    <w:rsid w:val="007D0276"/>
    <w:rsid w:val="007D18D9"/>
    <w:rsid w:val="007D31E1"/>
    <w:rsid w:val="007D3853"/>
    <w:rsid w:val="007D407C"/>
    <w:rsid w:val="007D424A"/>
    <w:rsid w:val="007D6C77"/>
    <w:rsid w:val="007E4C71"/>
    <w:rsid w:val="007E602C"/>
    <w:rsid w:val="007F0576"/>
    <w:rsid w:val="007F0A83"/>
    <w:rsid w:val="007F35C3"/>
    <w:rsid w:val="007F44C0"/>
    <w:rsid w:val="007F519F"/>
    <w:rsid w:val="007F65D6"/>
    <w:rsid w:val="007F79FE"/>
    <w:rsid w:val="007FEDEC"/>
    <w:rsid w:val="00801C6C"/>
    <w:rsid w:val="00803D50"/>
    <w:rsid w:val="0080420F"/>
    <w:rsid w:val="00805D0C"/>
    <w:rsid w:val="00810B75"/>
    <w:rsid w:val="00810C86"/>
    <w:rsid w:val="0081224C"/>
    <w:rsid w:val="0081267D"/>
    <w:rsid w:val="00814531"/>
    <w:rsid w:val="008150F0"/>
    <w:rsid w:val="008178FF"/>
    <w:rsid w:val="00817D5B"/>
    <w:rsid w:val="00817E5E"/>
    <w:rsid w:val="008204A7"/>
    <w:rsid w:val="008205C3"/>
    <w:rsid w:val="0082250E"/>
    <w:rsid w:val="00823538"/>
    <w:rsid w:val="00825DCB"/>
    <w:rsid w:val="00827575"/>
    <w:rsid w:val="0082798F"/>
    <w:rsid w:val="0083058A"/>
    <w:rsid w:val="008319CA"/>
    <w:rsid w:val="00831E84"/>
    <w:rsid w:val="00833AF3"/>
    <w:rsid w:val="0083723B"/>
    <w:rsid w:val="008418C9"/>
    <w:rsid w:val="00843D44"/>
    <w:rsid w:val="008448E0"/>
    <w:rsid w:val="00845748"/>
    <w:rsid w:val="00845A73"/>
    <w:rsid w:val="0084751F"/>
    <w:rsid w:val="0085118C"/>
    <w:rsid w:val="008513D7"/>
    <w:rsid w:val="0085155E"/>
    <w:rsid w:val="00851610"/>
    <w:rsid w:val="00852202"/>
    <w:rsid w:val="00852BE0"/>
    <w:rsid w:val="008541E7"/>
    <w:rsid w:val="008550DC"/>
    <w:rsid w:val="00855C3E"/>
    <w:rsid w:val="008565FD"/>
    <w:rsid w:val="00856616"/>
    <w:rsid w:val="00856DD4"/>
    <w:rsid w:val="0085721C"/>
    <w:rsid w:val="008606B8"/>
    <w:rsid w:val="00861485"/>
    <w:rsid w:val="00861BF3"/>
    <w:rsid w:val="00862DDC"/>
    <w:rsid w:val="00863C23"/>
    <w:rsid w:val="00866AB0"/>
    <w:rsid w:val="008703EB"/>
    <w:rsid w:val="00872B88"/>
    <w:rsid w:val="00872D7E"/>
    <w:rsid w:val="00873A2A"/>
    <w:rsid w:val="00874808"/>
    <w:rsid w:val="00874E11"/>
    <w:rsid w:val="008751C4"/>
    <w:rsid w:val="00881DF9"/>
    <w:rsid w:val="00882FD8"/>
    <w:rsid w:val="008839EB"/>
    <w:rsid w:val="008862F0"/>
    <w:rsid w:val="0088788E"/>
    <w:rsid w:val="008915CA"/>
    <w:rsid w:val="00895955"/>
    <w:rsid w:val="00896713"/>
    <w:rsid w:val="008A0286"/>
    <w:rsid w:val="008A064C"/>
    <w:rsid w:val="008A2283"/>
    <w:rsid w:val="008A2469"/>
    <w:rsid w:val="008A28FA"/>
    <w:rsid w:val="008A2DCA"/>
    <w:rsid w:val="008A3384"/>
    <w:rsid w:val="008A366B"/>
    <w:rsid w:val="008A447A"/>
    <w:rsid w:val="008B0014"/>
    <w:rsid w:val="008B1C22"/>
    <w:rsid w:val="008B4961"/>
    <w:rsid w:val="008B5A4D"/>
    <w:rsid w:val="008B71A5"/>
    <w:rsid w:val="008C0FEE"/>
    <w:rsid w:val="008C1409"/>
    <w:rsid w:val="008C147A"/>
    <w:rsid w:val="008C2A37"/>
    <w:rsid w:val="008C3F98"/>
    <w:rsid w:val="008C48BC"/>
    <w:rsid w:val="008C68C4"/>
    <w:rsid w:val="008D0CB6"/>
    <w:rsid w:val="008D19CB"/>
    <w:rsid w:val="008D1CED"/>
    <w:rsid w:val="008D2504"/>
    <w:rsid w:val="008D713A"/>
    <w:rsid w:val="008D7723"/>
    <w:rsid w:val="008E0E30"/>
    <w:rsid w:val="008E4894"/>
    <w:rsid w:val="008E73BE"/>
    <w:rsid w:val="008F12BD"/>
    <w:rsid w:val="008F303F"/>
    <w:rsid w:val="008F42B8"/>
    <w:rsid w:val="008F4484"/>
    <w:rsid w:val="008F4C2F"/>
    <w:rsid w:val="008F4DD1"/>
    <w:rsid w:val="008F4F29"/>
    <w:rsid w:val="008F778A"/>
    <w:rsid w:val="00906731"/>
    <w:rsid w:val="009070EA"/>
    <w:rsid w:val="009077DE"/>
    <w:rsid w:val="00910C75"/>
    <w:rsid w:val="00911940"/>
    <w:rsid w:val="00911E51"/>
    <w:rsid w:val="009137A8"/>
    <w:rsid w:val="009143B3"/>
    <w:rsid w:val="00914E88"/>
    <w:rsid w:val="009175D3"/>
    <w:rsid w:val="009245AC"/>
    <w:rsid w:val="0092524D"/>
    <w:rsid w:val="00927145"/>
    <w:rsid w:val="00934E24"/>
    <w:rsid w:val="00937177"/>
    <w:rsid w:val="00937963"/>
    <w:rsid w:val="00941B55"/>
    <w:rsid w:val="00944A91"/>
    <w:rsid w:val="009460DF"/>
    <w:rsid w:val="00946DF6"/>
    <w:rsid w:val="009512C0"/>
    <w:rsid w:val="00951F12"/>
    <w:rsid w:val="00952C79"/>
    <w:rsid w:val="00954D57"/>
    <w:rsid w:val="0096205A"/>
    <w:rsid w:val="00963CB6"/>
    <w:rsid w:val="0096536D"/>
    <w:rsid w:val="00965AE8"/>
    <w:rsid w:val="00972793"/>
    <w:rsid w:val="009745E2"/>
    <w:rsid w:val="00976238"/>
    <w:rsid w:val="00976561"/>
    <w:rsid w:val="00976FE3"/>
    <w:rsid w:val="00977DA9"/>
    <w:rsid w:val="00981DD9"/>
    <w:rsid w:val="00984518"/>
    <w:rsid w:val="00984B3A"/>
    <w:rsid w:val="009854C2"/>
    <w:rsid w:val="00986109"/>
    <w:rsid w:val="00986402"/>
    <w:rsid w:val="00986E3D"/>
    <w:rsid w:val="00987412"/>
    <w:rsid w:val="009879E5"/>
    <w:rsid w:val="00990788"/>
    <w:rsid w:val="00994209"/>
    <w:rsid w:val="0099425F"/>
    <w:rsid w:val="00994EC4"/>
    <w:rsid w:val="00995D83"/>
    <w:rsid w:val="00996A20"/>
    <w:rsid w:val="009974F0"/>
    <w:rsid w:val="00997CC8"/>
    <w:rsid w:val="009A3DFB"/>
    <w:rsid w:val="009B07C0"/>
    <w:rsid w:val="009B2512"/>
    <w:rsid w:val="009B429E"/>
    <w:rsid w:val="009B7ADD"/>
    <w:rsid w:val="009C0CFC"/>
    <w:rsid w:val="009C16C5"/>
    <w:rsid w:val="009C1D42"/>
    <w:rsid w:val="009C1E20"/>
    <w:rsid w:val="009C31D5"/>
    <w:rsid w:val="009C4B64"/>
    <w:rsid w:val="009C4CDA"/>
    <w:rsid w:val="009C6062"/>
    <w:rsid w:val="009C620A"/>
    <w:rsid w:val="009C6D03"/>
    <w:rsid w:val="009D15AE"/>
    <w:rsid w:val="009D348E"/>
    <w:rsid w:val="009D5B3E"/>
    <w:rsid w:val="009D7B3C"/>
    <w:rsid w:val="009D7F99"/>
    <w:rsid w:val="009E0D2F"/>
    <w:rsid w:val="009E1D97"/>
    <w:rsid w:val="009E373C"/>
    <w:rsid w:val="009E5776"/>
    <w:rsid w:val="009E604C"/>
    <w:rsid w:val="009E722F"/>
    <w:rsid w:val="009F0622"/>
    <w:rsid w:val="009F088B"/>
    <w:rsid w:val="009F4790"/>
    <w:rsid w:val="009F6449"/>
    <w:rsid w:val="009F728E"/>
    <w:rsid w:val="009F79ED"/>
    <w:rsid w:val="00A018E1"/>
    <w:rsid w:val="00A01F40"/>
    <w:rsid w:val="00A01FA5"/>
    <w:rsid w:val="00A02039"/>
    <w:rsid w:val="00A02A2C"/>
    <w:rsid w:val="00A02C7B"/>
    <w:rsid w:val="00A05F78"/>
    <w:rsid w:val="00A071FC"/>
    <w:rsid w:val="00A07C87"/>
    <w:rsid w:val="00A1047F"/>
    <w:rsid w:val="00A11FD7"/>
    <w:rsid w:val="00A143C0"/>
    <w:rsid w:val="00A1594B"/>
    <w:rsid w:val="00A15EBE"/>
    <w:rsid w:val="00A160B1"/>
    <w:rsid w:val="00A16B5C"/>
    <w:rsid w:val="00A176CD"/>
    <w:rsid w:val="00A17759"/>
    <w:rsid w:val="00A17B5D"/>
    <w:rsid w:val="00A24419"/>
    <w:rsid w:val="00A2650E"/>
    <w:rsid w:val="00A272A5"/>
    <w:rsid w:val="00A32F01"/>
    <w:rsid w:val="00A3328F"/>
    <w:rsid w:val="00A36A0A"/>
    <w:rsid w:val="00A36EC0"/>
    <w:rsid w:val="00A40701"/>
    <w:rsid w:val="00A41000"/>
    <w:rsid w:val="00A43A94"/>
    <w:rsid w:val="00A43D83"/>
    <w:rsid w:val="00A44AED"/>
    <w:rsid w:val="00A455D4"/>
    <w:rsid w:val="00A50C19"/>
    <w:rsid w:val="00A52E7E"/>
    <w:rsid w:val="00A53602"/>
    <w:rsid w:val="00A541A2"/>
    <w:rsid w:val="00A54DB5"/>
    <w:rsid w:val="00A57648"/>
    <w:rsid w:val="00A60B0D"/>
    <w:rsid w:val="00A60E66"/>
    <w:rsid w:val="00A612A1"/>
    <w:rsid w:val="00A638BC"/>
    <w:rsid w:val="00A707E8"/>
    <w:rsid w:val="00A7211D"/>
    <w:rsid w:val="00A72F25"/>
    <w:rsid w:val="00A73090"/>
    <w:rsid w:val="00A736A8"/>
    <w:rsid w:val="00A73FF1"/>
    <w:rsid w:val="00A74244"/>
    <w:rsid w:val="00A74360"/>
    <w:rsid w:val="00A76645"/>
    <w:rsid w:val="00A811EA"/>
    <w:rsid w:val="00A81C8C"/>
    <w:rsid w:val="00A86054"/>
    <w:rsid w:val="00A86644"/>
    <w:rsid w:val="00A871DE"/>
    <w:rsid w:val="00A91BA5"/>
    <w:rsid w:val="00A930D3"/>
    <w:rsid w:val="00A952A9"/>
    <w:rsid w:val="00A95906"/>
    <w:rsid w:val="00A97D45"/>
    <w:rsid w:val="00AA2493"/>
    <w:rsid w:val="00AA2884"/>
    <w:rsid w:val="00AA3F52"/>
    <w:rsid w:val="00AA432F"/>
    <w:rsid w:val="00AA4A8B"/>
    <w:rsid w:val="00AA4AEB"/>
    <w:rsid w:val="00AA54A5"/>
    <w:rsid w:val="00AA6147"/>
    <w:rsid w:val="00AA7CE2"/>
    <w:rsid w:val="00AB1C88"/>
    <w:rsid w:val="00AB1F4E"/>
    <w:rsid w:val="00AB247F"/>
    <w:rsid w:val="00AB4484"/>
    <w:rsid w:val="00AB71CE"/>
    <w:rsid w:val="00AB7D8D"/>
    <w:rsid w:val="00AB7F09"/>
    <w:rsid w:val="00AB7F9B"/>
    <w:rsid w:val="00AC1187"/>
    <w:rsid w:val="00AC14F2"/>
    <w:rsid w:val="00AC332E"/>
    <w:rsid w:val="00AC3FEB"/>
    <w:rsid w:val="00AC41D3"/>
    <w:rsid w:val="00AC742F"/>
    <w:rsid w:val="00AD1B23"/>
    <w:rsid w:val="00AD2140"/>
    <w:rsid w:val="00AD4BFB"/>
    <w:rsid w:val="00AD56B1"/>
    <w:rsid w:val="00AD5E5B"/>
    <w:rsid w:val="00AD6DA6"/>
    <w:rsid w:val="00AE1735"/>
    <w:rsid w:val="00AE2018"/>
    <w:rsid w:val="00AE2175"/>
    <w:rsid w:val="00AE3855"/>
    <w:rsid w:val="00AE43C4"/>
    <w:rsid w:val="00AE47A1"/>
    <w:rsid w:val="00AE495B"/>
    <w:rsid w:val="00AF16B8"/>
    <w:rsid w:val="00AF1790"/>
    <w:rsid w:val="00AF23CC"/>
    <w:rsid w:val="00AF2F0A"/>
    <w:rsid w:val="00AF31C4"/>
    <w:rsid w:val="00AF377B"/>
    <w:rsid w:val="00AF41EC"/>
    <w:rsid w:val="00AF569B"/>
    <w:rsid w:val="00B02857"/>
    <w:rsid w:val="00B02BC7"/>
    <w:rsid w:val="00B04213"/>
    <w:rsid w:val="00B04E6A"/>
    <w:rsid w:val="00B04F8E"/>
    <w:rsid w:val="00B06B02"/>
    <w:rsid w:val="00B07F77"/>
    <w:rsid w:val="00B1131F"/>
    <w:rsid w:val="00B11E75"/>
    <w:rsid w:val="00B11EA9"/>
    <w:rsid w:val="00B13013"/>
    <w:rsid w:val="00B13518"/>
    <w:rsid w:val="00B14783"/>
    <w:rsid w:val="00B15B2A"/>
    <w:rsid w:val="00B15F7C"/>
    <w:rsid w:val="00B16106"/>
    <w:rsid w:val="00B16A37"/>
    <w:rsid w:val="00B16C33"/>
    <w:rsid w:val="00B2080E"/>
    <w:rsid w:val="00B2091C"/>
    <w:rsid w:val="00B21E7B"/>
    <w:rsid w:val="00B2598D"/>
    <w:rsid w:val="00B25FA4"/>
    <w:rsid w:val="00B263EC"/>
    <w:rsid w:val="00B27D1B"/>
    <w:rsid w:val="00B27F44"/>
    <w:rsid w:val="00B30C56"/>
    <w:rsid w:val="00B33F24"/>
    <w:rsid w:val="00B35AAF"/>
    <w:rsid w:val="00B3756B"/>
    <w:rsid w:val="00B3D4F5"/>
    <w:rsid w:val="00B4162E"/>
    <w:rsid w:val="00B42F79"/>
    <w:rsid w:val="00B43078"/>
    <w:rsid w:val="00B45E14"/>
    <w:rsid w:val="00B46A85"/>
    <w:rsid w:val="00B46AF6"/>
    <w:rsid w:val="00B55565"/>
    <w:rsid w:val="00B55A72"/>
    <w:rsid w:val="00B56D75"/>
    <w:rsid w:val="00B60BEB"/>
    <w:rsid w:val="00B63E6A"/>
    <w:rsid w:val="00B63FD1"/>
    <w:rsid w:val="00B65B00"/>
    <w:rsid w:val="00B67569"/>
    <w:rsid w:val="00B6C7A3"/>
    <w:rsid w:val="00B70636"/>
    <w:rsid w:val="00B710DD"/>
    <w:rsid w:val="00B73AC1"/>
    <w:rsid w:val="00B73C6B"/>
    <w:rsid w:val="00B75717"/>
    <w:rsid w:val="00B76605"/>
    <w:rsid w:val="00B814C3"/>
    <w:rsid w:val="00B81B9E"/>
    <w:rsid w:val="00B825C3"/>
    <w:rsid w:val="00B82F28"/>
    <w:rsid w:val="00B85818"/>
    <w:rsid w:val="00B859E4"/>
    <w:rsid w:val="00B860A1"/>
    <w:rsid w:val="00B902CC"/>
    <w:rsid w:val="00B93DCA"/>
    <w:rsid w:val="00B947F5"/>
    <w:rsid w:val="00B948F4"/>
    <w:rsid w:val="00B950F6"/>
    <w:rsid w:val="00B96302"/>
    <w:rsid w:val="00B97F03"/>
    <w:rsid w:val="00BA2E80"/>
    <w:rsid w:val="00BA549F"/>
    <w:rsid w:val="00BA554A"/>
    <w:rsid w:val="00BB01BA"/>
    <w:rsid w:val="00BB06B6"/>
    <w:rsid w:val="00BB7131"/>
    <w:rsid w:val="00BC40E6"/>
    <w:rsid w:val="00BC6F28"/>
    <w:rsid w:val="00BD3A3C"/>
    <w:rsid w:val="00BD4B35"/>
    <w:rsid w:val="00BD6002"/>
    <w:rsid w:val="00BD65F6"/>
    <w:rsid w:val="00BD663A"/>
    <w:rsid w:val="00BD7B22"/>
    <w:rsid w:val="00BD7E89"/>
    <w:rsid w:val="00BE0654"/>
    <w:rsid w:val="00BE40D6"/>
    <w:rsid w:val="00BE4ADE"/>
    <w:rsid w:val="00BE6FAB"/>
    <w:rsid w:val="00BE765F"/>
    <w:rsid w:val="00BEF5F7"/>
    <w:rsid w:val="00BF194D"/>
    <w:rsid w:val="00BF1C2B"/>
    <w:rsid w:val="00BF37A7"/>
    <w:rsid w:val="00BF5BB5"/>
    <w:rsid w:val="00BF6D04"/>
    <w:rsid w:val="00BF71A6"/>
    <w:rsid w:val="00C010DD"/>
    <w:rsid w:val="00C031F2"/>
    <w:rsid w:val="00C037C9"/>
    <w:rsid w:val="00C05638"/>
    <w:rsid w:val="00C059AC"/>
    <w:rsid w:val="00C1189F"/>
    <w:rsid w:val="00C11E79"/>
    <w:rsid w:val="00C14806"/>
    <w:rsid w:val="00C15919"/>
    <w:rsid w:val="00C17562"/>
    <w:rsid w:val="00C20221"/>
    <w:rsid w:val="00C20DE7"/>
    <w:rsid w:val="00C229F3"/>
    <w:rsid w:val="00C24789"/>
    <w:rsid w:val="00C25617"/>
    <w:rsid w:val="00C2589B"/>
    <w:rsid w:val="00C25ABC"/>
    <w:rsid w:val="00C26C4E"/>
    <w:rsid w:val="00C27D6E"/>
    <w:rsid w:val="00C3157F"/>
    <w:rsid w:val="00C31F4A"/>
    <w:rsid w:val="00C34599"/>
    <w:rsid w:val="00C348A0"/>
    <w:rsid w:val="00C40446"/>
    <w:rsid w:val="00C41D65"/>
    <w:rsid w:val="00C432C8"/>
    <w:rsid w:val="00C442E7"/>
    <w:rsid w:val="00C463AB"/>
    <w:rsid w:val="00C4659C"/>
    <w:rsid w:val="00C465B8"/>
    <w:rsid w:val="00C46CB1"/>
    <w:rsid w:val="00C47D81"/>
    <w:rsid w:val="00C524D1"/>
    <w:rsid w:val="00C52FF2"/>
    <w:rsid w:val="00C53C2B"/>
    <w:rsid w:val="00C53CD7"/>
    <w:rsid w:val="00C54111"/>
    <w:rsid w:val="00C608A9"/>
    <w:rsid w:val="00C61E95"/>
    <w:rsid w:val="00C62597"/>
    <w:rsid w:val="00C65159"/>
    <w:rsid w:val="00C651FC"/>
    <w:rsid w:val="00C65ED2"/>
    <w:rsid w:val="00C66A0F"/>
    <w:rsid w:val="00C66ED4"/>
    <w:rsid w:val="00C717A6"/>
    <w:rsid w:val="00C7452D"/>
    <w:rsid w:val="00C74870"/>
    <w:rsid w:val="00C823DC"/>
    <w:rsid w:val="00C83B61"/>
    <w:rsid w:val="00C852C7"/>
    <w:rsid w:val="00C8E4A8"/>
    <w:rsid w:val="00C9199E"/>
    <w:rsid w:val="00C95326"/>
    <w:rsid w:val="00C9624B"/>
    <w:rsid w:val="00CB15ED"/>
    <w:rsid w:val="00CB1732"/>
    <w:rsid w:val="00CB3E18"/>
    <w:rsid w:val="00CB4F08"/>
    <w:rsid w:val="00CB6DE5"/>
    <w:rsid w:val="00CB74CD"/>
    <w:rsid w:val="00CB7A20"/>
    <w:rsid w:val="00CC172E"/>
    <w:rsid w:val="00CC3EC7"/>
    <w:rsid w:val="00CC5053"/>
    <w:rsid w:val="00CC5757"/>
    <w:rsid w:val="00CD0653"/>
    <w:rsid w:val="00CD4911"/>
    <w:rsid w:val="00CD5059"/>
    <w:rsid w:val="00CD5585"/>
    <w:rsid w:val="00CD63EB"/>
    <w:rsid w:val="00CD7496"/>
    <w:rsid w:val="00CE17E0"/>
    <w:rsid w:val="00CE19A4"/>
    <w:rsid w:val="00CE3057"/>
    <w:rsid w:val="00CE38E4"/>
    <w:rsid w:val="00CE6BF9"/>
    <w:rsid w:val="00CE73AA"/>
    <w:rsid w:val="00CE7451"/>
    <w:rsid w:val="00CF073B"/>
    <w:rsid w:val="00CF0E81"/>
    <w:rsid w:val="00CF3BE7"/>
    <w:rsid w:val="00CF7A7F"/>
    <w:rsid w:val="00D033AE"/>
    <w:rsid w:val="00D05A18"/>
    <w:rsid w:val="00D10CB6"/>
    <w:rsid w:val="00D1113E"/>
    <w:rsid w:val="00D119B9"/>
    <w:rsid w:val="00D14B7C"/>
    <w:rsid w:val="00D15290"/>
    <w:rsid w:val="00D154CB"/>
    <w:rsid w:val="00D20356"/>
    <w:rsid w:val="00D23164"/>
    <w:rsid w:val="00D24832"/>
    <w:rsid w:val="00D25416"/>
    <w:rsid w:val="00D27292"/>
    <w:rsid w:val="00D272B0"/>
    <w:rsid w:val="00D275C3"/>
    <w:rsid w:val="00D27D87"/>
    <w:rsid w:val="00D27E06"/>
    <w:rsid w:val="00D31DA2"/>
    <w:rsid w:val="00D3315B"/>
    <w:rsid w:val="00D3354C"/>
    <w:rsid w:val="00D34600"/>
    <w:rsid w:val="00D36945"/>
    <w:rsid w:val="00D41FD6"/>
    <w:rsid w:val="00D43390"/>
    <w:rsid w:val="00D4570D"/>
    <w:rsid w:val="00D46D13"/>
    <w:rsid w:val="00D50937"/>
    <w:rsid w:val="00D50CE8"/>
    <w:rsid w:val="00D51083"/>
    <w:rsid w:val="00D5128F"/>
    <w:rsid w:val="00D52587"/>
    <w:rsid w:val="00D55B02"/>
    <w:rsid w:val="00D617B0"/>
    <w:rsid w:val="00D61E70"/>
    <w:rsid w:val="00D61EAA"/>
    <w:rsid w:val="00D658D6"/>
    <w:rsid w:val="00D66195"/>
    <w:rsid w:val="00D712C9"/>
    <w:rsid w:val="00D73ADF"/>
    <w:rsid w:val="00D74D36"/>
    <w:rsid w:val="00D750C2"/>
    <w:rsid w:val="00D7798C"/>
    <w:rsid w:val="00D80E7D"/>
    <w:rsid w:val="00D82B16"/>
    <w:rsid w:val="00D83377"/>
    <w:rsid w:val="00D83A10"/>
    <w:rsid w:val="00D8578D"/>
    <w:rsid w:val="00D858B1"/>
    <w:rsid w:val="00D915CE"/>
    <w:rsid w:val="00D932EE"/>
    <w:rsid w:val="00D946B5"/>
    <w:rsid w:val="00D950C6"/>
    <w:rsid w:val="00D953EB"/>
    <w:rsid w:val="00D96318"/>
    <w:rsid w:val="00DA1F29"/>
    <w:rsid w:val="00DA509A"/>
    <w:rsid w:val="00DA6582"/>
    <w:rsid w:val="00DA6931"/>
    <w:rsid w:val="00DA7614"/>
    <w:rsid w:val="00DB35C7"/>
    <w:rsid w:val="00DB416D"/>
    <w:rsid w:val="00DB4702"/>
    <w:rsid w:val="00DB507C"/>
    <w:rsid w:val="00DC0C67"/>
    <w:rsid w:val="00DC125D"/>
    <w:rsid w:val="00DC3F98"/>
    <w:rsid w:val="00DC408F"/>
    <w:rsid w:val="00DC5959"/>
    <w:rsid w:val="00DC63F0"/>
    <w:rsid w:val="00DD440B"/>
    <w:rsid w:val="00DD50E7"/>
    <w:rsid w:val="00DD6A7B"/>
    <w:rsid w:val="00DD7D31"/>
    <w:rsid w:val="00DE0603"/>
    <w:rsid w:val="00DE091E"/>
    <w:rsid w:val="00DE13D1"/>
    <w:rsid w:val="00DE19CF"/>
    <w:rsid w:val="00DE2B26"/>
    <w:rsid w:val="00DE2CF4"/>
    <w:rsid w:val="00DE2F44"/>
    <w:rsid w:val="00DE47FC"/>
    <w:rsid w:val="00DF2D15"/>
    <w:rsid w:val="00DF3269"/>
    <w:rsid w:val="00DF3A3D"/>
    <w:rsid w:val="00DF58BF"/>
    <w:rsid w:val="00E008B6"/>
    <w:rsid w:val="00E00DED"/>
    <w:rsid w:val="00E014DD"/>
    <w:rsid w:val="00E01CDC"/>
    <w:rsid w:val="00E04532"/>
    <w:rsid w:val="00E04FAE"/>
    <w:rsid w:val="00E064A0"/>
    <w:rsid w:val="00E06ADE"/>
    <w:rsid w:val="00E0BB22"/>
    <w:rsid w:val="00E106B6"/>
    <w:rsid w:val="00E10C71"/>
    <w:rsid w:val="00E13982"/>
    <w:rsid w:val="00E1420D"/>
    <w:rsid w:val="00E14C02"/>
    <w:rsid w:val="00E17053"/>
    <w:rsid w:val="00E17316"/>
    <w:rsid w:val="00E23CF0"/>
    <w:rsid w:val="00E24552"/>
    <w:rsid w:val="00E2497E"/>
    <w:rsid w:val="00E26599"/>
    <w:rsid w:val="00E26B59"/>
    <w:rsid w:val="00E318D5"/>
    <w:rsid w:val="00E331AE"/>
    <w:rsid w:val="00E337C4"/>
    <w:rsid w:val="00E3513F"/>
    <w:rsid w:val="00E35B83"/>
    <w:rsid w:val="00E4238A"/>
    <w:rsid w:val="00E427F2"/>
    <w:rsid w:val="00E47BFA"/>
    <w:rsid w:val="00E50687"/>
    <w:rsid w:val="00E51371"/>
    <w:rsid w:val="00E51FAD"/>
    <w:rsid w:val="00E528D5"/>
    <w:rsid w:val="00E555D5"/>
    <w:rsid w:val="00E601EE"/>
    <w:rsid w:val="00E62802"/>
    <w:rsid w:val="00E649D2"/>
    <w:rsid w:val="00E6587B"/>
    <w:rsid w:val="00E66B93"/>
    <w:rsid w:val="00E67841"/>
    <w:rsid w:val="00E701AC"/>
    <w:rsid w:val="00E70555"/>
    <w:rsid w:val="00E70ED6"/>
    <w:rsid w:val="00E71DE7"/>
    <w:rsid w:val="00E71FA7"/>
    <w:rsid w:val="00E72BA5"/>
    <w:rsid w:val="00E731D5"/>
    <w:rsid w:val="00E7481A"/>
    <w:rsid w:val="00E753DB"/>
    <w:rsid w:val="00E77C7A"/>
    <w:rsid w:val="00E77EB3"/>
    <w:rsid w:val="00E823E3"/>
    <w:rsid w:val="00E85DA7"/>
    <w:rsid w:val="00E86D01"/>
    <w:rsid w:val="00E903EF"/>
    <w:rsid w:val="00E9072F"/>
    <w:rsid w:val="00E907D7"/>
    <w:rsid w:val="00E92977"/>
    <w:rsid w:val="00EA2187"/>
    <w:rsid w:val="00EA2D1D"/>
    <w:rsid w:val="00EA4852"/>
    <w:rsid w:val="00EA662F"/>
    <w:rsid w:val="00EA7784"/>
    <w:rsid w:val="00EA84D8"/>
    <w:rsid w:val="00EB0994"/>
    <w:rsid w:val="00EB0CC9"/>
    <w:rsid w:val="00EB0F65"/>
    <w:rsid w:val="00EB15C6"/>
    <w:rsid w:val="00EB46E9"/>
    <w:rsid w:val="00EB77E1"/>
    <w:rsid w:val="00EC3B39"/>
    <w:rsid w:val="00EC3C48"/>
    <w:rsid w:val="00EC3CEA"/>
    <w:rsid w:val="00EC4AA2"/>
    <w:rsid w:val="00EC4C0A"/>
    <w:rsid w:val="00EC7A31"/>
    <w:rsid w:val="00ED191D"/>
    <w:rsid w:val="00ED256D"/>
    <w:rsid w:val="00ED2E81"/>
    <w:rsid w:val="00ED5746"/>
    <w:rsid w:val="00ED5BAF"/>
    <w:rsid w:val="00ED6CC6"/>
    <w:rsid w:val="00EE0462"/>
    <w:rsid w:val="00EE08A6"/>
    <w:rsid w:val="00EE0EDB"/>
    <w:rsid w:val="00EE14FF"/>
    <w:rsid w:val="00EEFA02"/>
    <w:rsid w:val="00EF03A4"/>
    <w:rsid w:val="00EF0A78"/>
    <w:rsid w:val="00EF3166"/>
    <w:rsid w:val="00EF370D"/>
    <w:rsid w:val="00EF5BE9"/>
    <w:rsid w:val="00EF6025"/>
    <w:rsid w:val="00EF6B3D"/>
    <w:rsid w:val="00F0069D"/>
    <w:rsid w:val="00F012D0"/>
    <w:rsid w:val="00F019EF"/>
    <w:rsid w:val="00F02C95"/>
    <w:rsid w:val="00F039BC"/>
    <w:rsid w:val="00F03A54"/>
    <w:rsid w:val="00F05228"/>
    <w:rsid w:val="00F061C6"/>
    <w:rsid w:val="00F0704B"/>
    <w:rsid w:val="00F0720F"/>
    <w:rsid w:val="00F072FA"/>
    <w:rsid w:val="00F07C36"/>
    <w:rsid w:val="00F12C69"/>
    <w:rsid w:val="00F13472"/>
    <w:rsid w:val="00F1356B"/>
    <w:rsid w:val="00F14706"/>
    <w:rsid w:val="00F201ED"/>
    <w:rsid w:val="00F20291"/>
    <w:rsid w:val="00F20BF5"/>
    <w:rsid w:val="00F22CA4"/>
    <w:rsid w:val="00F25549"/>
    <w:rsid w:val="00F29EB1"/>
    <w:rsid w:val="00F3095A"/>
    <w:rsid w:val="00F30E93"/>
    <w:rsid w:val="00F32621"/>
    <w:rsid w:val="00F3311A"/>
    <w:rsid w:val="00F3525E"/>
    <w:rsid w:val="00F37A3E"/>
    <w:rsid w:val="00F423B4"/>
    <w:rsid w:val="00F4360C"/>
    <w:rsid w:val="00F4586A"/>
    <w:rsid w:val="00F47155"/>
    <w:rsid w:val="00F50262"/>
    <w:rsid w:val="00F54419"/>
    <w:rsid w:val="00F5572E"/>
    <w:rsid w:val="00F56AD7"/>
    <w:rsid w:val="00F60A0F"/>
    <w:rsid w:val="00F611FB"/>
    <w:rsid w:val="00F6416E"/>
    <w:rsid w:val="00F649FD"/>
    <w:rsid w:val="00F653DD"/>
    <w:rsid w:val="00F65E26"/>
    <w:rsid w:val="00F6695F"/>
    <w:rsid w:val="00F70008"/>
    <w:rsid w:val="00F74C9B"/>
    <w:rsid w:val="00F8081A"/>
    <w:rsid w:val="00F816E9"/>
    <w:rsid w:val="00F820D5"/>
    <w:rsid w:val="00F8254D"/>
    <w:rsid w:val="00F82EA5"/>
    <w:rsid w:val="00F8340A"/>
    <w:rsid w:val="00F908FD"/>
    <w:rsid w:val="00F925D0"/>
    <w:rsid w:val="00F93782"/>
    <w:rsid w:val="00F9515B"/>
    <w:rsid w:val="00F95471"/>
    <w:rsid w:val="00F95B1F"/>
    <w:rsid w:val="00FA08C7"/>
    <w:rsid w:val="00FA354F"/>
    <w:rsid w:val="00FA4C86"/>
    <w:rsid w:val="00FA593B"/>
    <w:rsid w:val="00FA640A"/>
    <w:rsid w:val="00FB005C"/>
    <w:rsid w:val="00FB0BC5"/>
    <w:rsid w:val="00FB549E"/>
    <w:rsid w:val="00FB6581"/>
    <w:rsid w:val="00FB6973"/>
    <w:rsid w:val="00FC0D75"/>
    <w:rsid w:val="00FC2E91"/>
    <w:rsid w:val="00FC2FD7"/>
    <w:rsid w:val="00FC388E"/>
    <w:rsid w:val="00FC48C4"/>
    <w:rsid w:val="00FC4A83"/>
    <w:rsid w:val="00FC7854"/>
    <w:rsid w:val="00FD2238"/>
    <w:rsid w:val="00FD3A4C"/>
    <w:rsid w:val="00FE4164"/>
    <w:rsid w:val="00FE4670"/>
    <w:rsid w:val="00FE696C"/>
    <w:rsid w:val="00FE71B4"/>
    <w:rsid w:val="00FF2F18"/>
    <w:rsid w:val="00FF4138"/>
    <w:rsid w:val="00FF4298"/>
    <w:rsid w:val="00FF5DBE"/>
    <w:rsid w:val="00FF640E"/>
    <w:rsid w:val="00FF6D2F"/>
    <w:rsid w:val="01022ECE"/>
    <w:rsid w:val="01468E5C"/>
    <w:rsid w:val="0150577A"/>
    <w:rsid w:val="0152A13D"/>
    <w:rsid w:val="01648809"/>
    <w:rsid w:val="016ADD95"/>
    <w:rsid w:val="016F6FF0"/>
    <w:rsid w:val="017783D0"/>
    <w:rsid w:val="017C4B20"/>
    <w:rsid w:val="018D8733"/>
    <w:rsid w:val="019B033C"/>
    <w:rsid w:val="01A9E9BA"/>
    <w:rsid w:val="01AD1913"/>
    <w:rsid w:val="01B0F24B"/>
    <w:rsid w:val="01B274E4"/>
    <w:rsid w:val="01B883F7"/>
    <w:rsid w:val="01BBE7A6"/>
    <w:rsid w:val="01BD1220"/>
    <w:rsid w:val="01DF5591"/>
    <w:rsid w:val="01E558C7"/>
    <w:rsid w:val="0201A577"/>
    <w:rsid w:val="0220A877"/>
    <w:rsid w:val="02240400"/>
    <w:rsid w:val="02284812"/>
    <w:rsid w:val="0228A91F"/>
    <w:rsid w:val="022A1859"/>
    <w:rsid w:val="022B47EB"/>
    <w:rsid w:val="022B6B90"/>
    <w:rsid w:val="022CEB4D"/>
    <w:rsid w:val="022E4E97"/>
    <w:rsid w:val="0231D901"/>
    <w:rsid w:val="023344B0"/>
    <w:rsid w:val="02394AC7"/>
    <w:rsid w:val="023ABA55"/>
    <w:rsid w:val="023E2787"/>
    <w:rsid w:val="0246E08E"/>
    <w:rsid w:val="02576A28"/>
    <w:rsid w:val="025E1D14"/>
    <w:rsid w:val="026EFD27"/>
    <w:rsid w:val="02717860"/>
    <w:rsid w:val="0289BC5A"/>
    <w:rsid w:val="02905431"/>
    <w:rsid w:val="02D8B518"/>
    <w:rsid w:val="02DBAA7E"/>
    <w:rsid w:val="02EA7F8F"/>
    <w:rsid w:val="02EC27DB"/>
    <w:rsid w:val="02F5FCCE"/>
    <w:rsid w:val="02FF4959"/>
    <w:rsid w:val="031A00B9"/>
    <w:rsid w:val="031A0A3F"/>
    <w:rsid w:val="0324A19A"/>
    <w:rsid w:val="032A8672"/>
    <w:rsid w:val="033BECE0"/>
    <w:rsid w:val="03466621"/>
    <w:rsid w:val="034D70B7"/>
    <w:rsid w:val="035353AB"/>
    <w:rsid w:val="038D2E9B"/>
    <w:rsid w:val="03962414"/>
    <w:rsid w:val="039EE40E"/>
    <w:rsid w:val="03B6816F"/>
    <w:rsid w:val="03B6D00B"/>
    <w:rsid w:val="03D7B3D9"/>
    <w:rsid w:val="03D905B7"/>
    <w:rsid w:val="03E0039A"/>
    <w:rsid w:val="03E7752B"/>
    <w:rsid w:val="03E9D1C5"/>
    <w:rsid w:val="03EB4C37"/>
    <w:rsid w:val="03F13BA3"/>
    <w:rsid w:val="04324994"/>
    <w:rsid w:val="04342577"/>
    <w:rsid w:val="043464D2"/>
    <w:rsid w:val="043E7D21"/>
    <w:rsid w:val="044498F2"/>
    <w:rsid w:val="04555FAD"/>
    <w:rsid w:val="045F0713"/>
    <w:rsid w:val="04712E45"/>
    <w:rsid w:val="047A0CFB"/>
    <w:rsid w:val="04844529"/>
    <w:rsid w:val="048809EE"/>
    <w:rsid w:val="04899E08"/>
    <w:rsid w:val="048D7AF2"/>
    <w:rsid w:val="049A284B"/>
    <w:rsid w:val="04A55FC8"/>
    <w:rsid w:val="04AF2492"/>
    <w:rsid w:val="04BF6FD5"/>
    <w:rsid w:val="04C0D2A5"/>
    <w:rsid w:val="04C29D3B"/>
    <w:rsid w:val="04E7AA24"/>
    <w:rsid w:val="04EBF9DD"/>
    <w:rsid w:val="04F1906E"/>
    <w:rsid w:val="0504EB36"/>
    <w:rsid w:val="050E80D1"/>
    <w:rsid w:val="050F0D61"/>
    <w:rsid w:val="0514C44C"/>
    <w:rsid w:val="051AF727"/>
    <w:rsid w:val="05251A6A"/>
    <w:rsid w:val="052AB8C0"/>
    <w:rsid w:val="052E33D0"/>
    <w:rsid w:val="0530E15E"/>
    <w:rsid w:val="0531AB76"/>
    <w:rsid w:val="053411EC"/>
    <w:rsid w:val="05394639"/>
    <w:rsid w:val="053AAAAA"/>
    <w:rsid w:val="05472CD7"/>
    <w:rsid w:val="0550A6DA"/>
    <w:rsid w:val="0564F3B8"/>
    <w:rsid w:val="0566CE43"/>
    <w:rsid w:val="056A0261"/>
    <w:rsid w:val="056D3725"/>
    <w:rsid w:val="057B432D"/>
    <w:rsid w:val="0591BEC2"/>
    <w:rsid w:val="05992CFC"/>
    <w:rsid w:val="059DCBDA"/>
    <w:rsid w:val="05BDF5FB"/>
    <w:rsid w:val="05C250EE"/>
    <w:rsid w:val="05C35288"/>
    <w:rsid w:val="05D6A144"/>
    <w:rsid w:val="05ED3AED"/>
    <w:rsid w:val="05F1F7BE"/>
    <w:rsid w:val="05F816FA"/>
    <w:rsid w:val="06018147"/>
    <w:rsid w:val="0606F4D2"/>
    <w:rsid w:val="060C3BCC"/>
    <w:rsid w:val="0613158E"/>
    <w:rsid w:val="06271833"/>
    <w:rsid w:val="06318107"/>
    <w:rsid w:val="064014A2"/>
    <w:rsid w:val="064AE854"/>
    <w:rsid w:val="06560512"/>
    <w:rsid w:val="0656E81F"/>
    <w:rsid w:val="06578E14"/>
    <w:rsid w:val="065B76F1"/>
    <w:rsid w:val="066A2CE4"/>
    <w:rsid w:val="066D9550"/>
    <w:rsid w:val="0676FEE7"/>
    <w:rsid w:val="067DD6D9"/>
    <w:rsid w:val="0682D8FB"/>
    <w:rsid w:val="06910A8E"/>
    <w:rsid w:val="06A80612"/>
    <w:rsid w:val="06B0BCCF"/>
    <w:rsid w:val="06B4F647"/>
    <w:rsid w:val="06B5E608"/>
    <w:rsid w:val="06BFF23E"/>
    <w:rsid w:val="06CDC4D6"/>
    <w:rsid w:val="06D71C2F"/>
    <w:rsid w:val="06DE37D9"/>
    <w:rsid w:val="06EC822F"/>
    <w:rsid w:val="07034A7C"/>
    <w:rsid w:val="070972CF"/>
    <w:rsid w:val="0709A974"/>
    <w:rsid w:val="070A275A"/>
    <w:rsid w:val="070C6ED9"/>
    <w:rsid w:val="07335CE1"/>
    <w:rsid w:val="0744FCE0"/>
    <w:rsid w:val="074E22ED"/>
    <w:rsid w:val="0751A0D2"/>
    <w:rsid w:val="0755F0F4"/>
    <w:rsid w:val="076F69DA"/>
    <w:rsid w:val="07A3C3F6"/>
    <w:rsid w:val="07AAC5DF"/>
    <w:rsid w:val="07AE210F"/>
    <w:rsid w:val="07BDEDB8"/>
    <w:rsid w:val="07BFAAB0"/>
    <w:rsid w:val="07C7860F"/>
    <w:rsid w:val="07D1A639"/>
    <w:rsid w:val="07D76ABF"/>
    <w:rsid w:val="07ED5062"/>
    <w:rsid w:val="07F1E90E"/>
    <w:rsid w:val="07F2D8A8"/>
    <w:rsid w:val="07F695C5"/>
    <w:rsid w:val="07FD9A0D"/>
    <w:rsid w:val="07FE40A7"/>
    <w:rsid w:val="07FF888A"/>
    <w:rsid w:val="08033CC8"/>
    <w:rsid w:val="081038F4"/>
    <w:rsid w:val="081E026C"/>
    <w:rsid w:val="0821DA2C"/>
    <w:rsid w:val="0828FA04"/>
    <w:rsid w:val="082C53A4"/>
    <w:rsid w:val="082CBC7F"/>
    <w:rsid w:val="083107A3"/>
    <w:rsid w:val="0845827A"/>
    <w:rsid w:val="08475448"/>
    <w:rsid w:val="085B9CE1"/>
    <w:rsid w:val="08699537"/>
    <w:rsid w:val="086D0AB7"/>
    <w:rsid w:val="087B01BA"/>
    <w:rsid w:val="088B6E84"/>
    <w:rsid w:val="088BCC57"/>
    <w:rsid w:val="08A32147"/>
    <w:rsid w:val="08A4D894"/>
    <w:rsid w:val="08A52729"/>
    <w:rsid w:val="08BCAB3E"/>
    <w:rsid w:val="08C750B9"/>
    <w:rsid w:val="08E160CE"/>
    <w:rsid w:val="08ECFA99"/>
    <w:rsid w:val="08F596BD"/>
    <w:rsid w:val="08FAA5B3"/>
    <w:rsid w:val="08FB8DFF"/>
    <w:rsid w:val="0906F4DA"/>
    <w:rsid w:val="090E389C"/>
    <w:rsid w:val="0917BE77"/>
    <w:rsid w:val="091C0096"/>
    <w:rsid w:val="092E923A"/>
    <w:rsid w:val="09358F6B"/>
    <w:rsid w:val="093BC74B"/>
    <w:rsid w:val="09416AD4"/>
    <w:rsid w:val="09553E24"/>
    <w:rsid w:val="095621C9"/>
    <w:rsid w:val="095B2A1F"/>
    <w:rsid w:val="095B990B"/>
    <w:rsid w:val="097A79ED"/>
    <w:rsid w:val="097A7C61"/>
    <w:rsid w:val="0984D484"/>
    <w:rsid w:val="09878625"/>
    <w:rsid w:val="09881D72"/>
    <w:rsid w:val="09960E5E"/>
    <w:rsid w:val="09A1B395"/>
    <w:rsid w:val="09A2C09A"/>
    <w:rsid w:val="09B6155C"/>
    <w:rsid w:val="09BA8DBE"/>
    <w:rsid w:val="09D00201"/>
    <w:rsid w:val="09E9450B"/>
    <w:rsid w:val="09E9F580"/>
    <w:rsid w:val="09EE684A"/>
    <w:rsid w:val="09F09EFB"/>
    <w:rsid w:val="09FC7A93"/>
    <w:rsid w:val="0A04712E"/>
    <w:rsid w:val="0A18594A"/>
    <w:rsid w:val="0A1FEEC0"/>
    <w:rsid w:val="0A2DCC01"/>
    <w:rsid w:val="0A2FA6E4"/>
    <w:rsid w:val="0A40A8F5"/>
    <w:rsid w:val="0A4C00F7"/>
    <w:rsid w:val="0A60FB7C"/>
    <w:rsid w:val="0A647560"/>
    <w:rsid w:val="0A991F88"/>
    <w:rsid w:val="0A9E387C"/>
    <w:rsid w:val="0AA359F3"/>
    <w:rsid w:val="0AAA1A10"/>
    <w:rsid w:val="0AAFD34A"/>
    <w:rsid w:val="0ABFF401"/>
    <w:rsid w:val="0AC4ACE9"/>
    <w:rsid w:val="0AC59D77"/>
    <w:rsid w:val="0ADA65F5"/>
    <w:rsid w:val="0AF0FD72"/>
    <w:rsid w:val="0AF520BF"/>
    <w:rsid w:val="0AFB489F"/>
    <w:rsid w:val="0B0224C8"/>
    <w:rsid w:val="0B123998"/>
    <w:rsid w:val="0B1E2DF4"/>
    <w:rsid w:val="0B362DBC"/>
    <w:rsid w:val="0B3A790D"/>
    <w:rsid w:val="0B427EA0"/>
    <w:rsid w:val="0B42D5F5"/>
    <w:rsid w:val="0B507DBA"/>
    <w:rsid w:val="0B67FC29"/>
    <w:rsid w:val="0B6CB8C6"/>
    <w:rsid w:val="0B7608F1"/>
    <w:rsid w:val="0B7DF9F5"/>
    <w:rsid w:val="0B932664"/>
    <w:rsid w:val="0BA6CAF5"/>
    <w:rsid w:val="0BA99C16"/>
    <w:rsid w:val="0BBB1BD0"/>
    <w:rsid w:val="0BC6668E"/>
    <w:rsid w:val="0BCD64A7"/>
    <w:rsid w:val="0BD0F1A0"/>
    <w:rsid w:val="0BD984C4"/>
    <w:rsid w:val="0C02C2A1"/>
    <w:rsid w:val="0C099225"/>
    <w:rsid w:val="0C33053D"/>
    <w:rsid w:val="0C46D3BB"/>
    <w:rsid w:val="0C4738F1"/>
    <w:rsid w:val="0C53CF9F"/>
    <w:rsid w:val="0C54F908"/>
    <w:rsid w:val="0C579A6E"/>
    <w:rsid w:val="0C672766"/>
    <w:rsid w:val="0C6A25DA"/>
    <w:rsid w:val="0C6DA039"/>
    <w:rsid w:val="0C700793"/>
    <w:rsid w:val="0C70C2CB"/>
    <w:rsid w:val="0C766182"/>
    <w:rsid w:val="0C79F7EF"/>
    <w:rsid w:val="0C7F28FA"/>
    <w:rsid w:val="0C9E473D"/>
    <w:rsid w:val="0CA724C9"/>
    <w:rsid w:val="0CA7953B"/>
    <w:rsid w:val="0CA909A6"/>
    <w:rsid w:val="0CBF5B81"/>
    <w:rsid w:val="0CC9CE63"/>
    <w:rsid w:val="0CDD988A"/>
    <w:rsid w:val="0CE08E5B"/>
    <w:rsid w:val="0CFFC4C7"/>
    <w:rsid w:val="0CFFCFEB"/>
    <w:rsid w:val="0D024A5D"/>
    <w:rsid w:val="0D145C51"/>
    <w:rsid w:val="0D22F6E4"/>
    <w:rsid w:val="0D3A4E41"/>
    <w:rsid w:val="0D3BA4FC"/>
    <w:rsid w:val="0D42B69A"/>
    <w:rsid w:val="0D4BF9B2"/>
    <w:rsid w:val="0D5934DD"/>
    <w:rsid w:val="0D641BCE"/>
    <w:rsid w:val="0D7A7D6A"/>
    <w:rsid w:val="0D7B7DE0"/>
    <w:rsid w:val="0DA0CFBB"/>
    <w:rsid w:val="0DA3B2A1"/>
    <w:rsid w:val="0DA47DEB"/>
    <w:rsid w:val="0DC6AD01"/>
    <w:rsid w:val="0DC7A6F6"/>
    <w:rsid w:val="0DE48662"/>
    <w:rsid w:val="0E133B5A"/>
    <w:rsid w:val="0E15B633"/>
    <w:rsid w:val="0E20EF41"/>
    <w:rsid w:val="0E27B861"/>
    <w:rsid w:val="0E31A168"/>
    <w:rsid w:val="0E35A088"/>
    <w:rsid w:val="0E42BDEE"/>
    <w:rsid w:val="0E42F52A"/>
    <w:rsid w:val="0E4F4D5A"/>
    <w:rsid w:val="0E51D04D"/>
    <w:rsid w:val="0E606271"/>
    <w:rsid w:val="0E6B6039"/>
    <w:rsid w:val="0E7357C9"/>
    <w:rsid w:val="0E74C8C4"/>
    <w:rsid w:val="0E7524B8"/>
    <w:rsid w:val="0E76C585"/>
    <w:rsid w:val="0E7ADB54"/>
    <w:rsid w:val="0E7F7A78"/>
    <w:rsid w:val="0EBCD758"/>
    <w:rsid w:val="0ECEDAA2"/>
    <w:rsid w:val="0ED99576"/>
    <w:rsid w:val="0EF0CC96"/>
    <w:rsid w:val="0EFEAA9E"/>
    <w:rsid w:val="0F0F19AD"/>
    <w:rsid w:val="0F14F34A"/>
    <w:rsid w:val="0F164DCB"/>
    <w:rsid w:val="0F30E17D"/>
    <w:rsid w:val="0F370772"/>
    <w:rsid w:val="0F3BACC0"/>
    <w:rsid w:val="0F63E1A9"/>
    <w:rsid w:val="0F6C9F87"/>
    <w:rsid w:val="0F71FD81"/>
    <w:rsid w:val="0F7E8460"/>
    <w:rsid w:val="0F898F26"/>
    <w:rsid w:val="0F8CC801"/>
    <w:rsid w:val="0FB990CF"/>
    <w:rsid w:val="0FC0E1C5"/>
    <w:rsid w:val="0FCFFB61"/>
    <w:rsid w:val="0FE47BB1"/>
    <w:rsid w:val="1002227C"/>
    <w:rsid w:val="100A12B2"/>
    <w:rsid w:val="10385D4F"/>
    <w:rsid w:val="1041271F"/>
    <w:rsid w:val="1048B018"/>
    <w:rsid w:val="104D5F59"/>
    <w:rsid w:val="1064234D"/>
    <w:rsid w:val="10697E2B"/>
    <w:rsid w:val="107C4BA3"/>
    <w:rsid w:val="107F6B85"/>
    <w:rsid w:val="1082FE23"/>
    <w:rsid w:val="1086139F"/>
    <w:rsid w:val="1089B3E0"/>
    <w:rsid w:val="108BE0FF"/>
    <w:rsid w:val="108F3044"/>
    <w:rsid w:val="10A55B27"/>
    <w:rsid w:val="10AAEA0E"/>
    <w:rsid w:val="10AC1EA3"/>
    <w:rsid w:val="10B4BC61"/>
    <w:rsid w:val="10C309ED"/>
    <w:rsid w:val="10D29BD2"/>
    <w:rsid w:val="10D403AD"/>
    <w:rsid w:val="10E047EF"/>
    <w:rsid w:val="10E4890A"/>
    <w:rsid w:val="10F381F3"/>
    <w:rsid w:val="10F4114D"/>
    <w:rsid w:val="10FA8D55"/>
    <w:rsid w:val="11010DFA"/>
    <w:rsid w:val="1106A1ED"/>
    <w:rsid w:val="1116E71C"/>
    <w:rsid w:val="111A13C2"/>
    <w:rsid w:val="11474528"/>
    <w:rsid w:val="1166734D"/>
    <w:rsid w:val="116DF807"/>
    <w:rsid w:val="1171AB91"/>
    <w:rsid w:val="11787264"/>
    <w:rsid w:val="1179CE66"/>
    <w:rsid w:val="117EFF1C"/>
    <w:rsid w:val="1186C72F"/>
    <w:rsid w:val="11871C74"/>
    <w:rsid w:val="119CE20B"/>
    <w:rsid w:val="11A43AEB"/>
    <w:rsid w:val="11A5E063"/>
    <w:rsid w:val="11A5E313"/>
    <w:rsid w:val="11AE6647"/>
    <w:rsid w:val="11B21779"/>
    <w:rsid w:val="11B25E82"/>
    <w:rsid w:val="11BCBBD9"/>
    <w:rsid w:val="11C982F1"/>
    <w:rsid w:val="120BA964"/>
    <w:rsid w:val="12102E7E"/>
    <w:rsid w:val="122653DE"/>
    <w:rsid w:val="12332A99"/>
    <w:rsid w:val="1241E743"/>
    <w:rsid w:val="12446570"/>
    <w:rsid w:val="1246BA6F"/>
    <w:rsid w:val="124DBB40"/>
    <w:rsid w:val="12574797"/>
    <w:rsid w:val="125CEA5D"/>
    <w:rsid w:val="1263B989"/>
    <w:rsid w:val="126C8231"/>
    <w:rsid w:val="12885F9C"/>
    <w:rsid w:val="128F7A78"/>
    <w:rsid w:val="12C6DBF2"/>
    <w:rsid w:val="12DBF1E8"/>
    <w:rsid w:val="12DFC60F"/>
    <w:rsid w:val="12E59844"/>
    <w:rsid w:val="12F67CE5"/>
    <w:rsid w:val="130243AE"/>
    <w:rsid w:val="1302AA39"/>
    <w:rsid w:val="130DA444"/>
    <w:rsid w:val="1313ED92"/>
    <w:rsid w:val="1315A6F3"/>
    <w:rsid w:val="13169C97"/>
    <w:rsid w:val="13213F09"/>
    <w:rsid w:val="132542A0"/>
    <w:rsid w:val="13267EC7"/>
    <w:rsid w:val="133213BD"/>
    <w:rsid w:val="13393A59"/>
    <w:rsid w:val="1360FD45"/>
    <w:rsid w:val="136FDED4"/>
    <w:rsid w:val="137A6669"/>
    <w:rsid w:val="139D7146"/>
    <w:rsid w:val="13A27B2E"/>
    <w:rsid w:val="13A363A1"/>
    <w:rsid w:val="13B09B83"/>
    <w:rsid w:val="13B3EC65"/>
    <w:rsid w:val="13B7F949"/>
    <w:rsid w:val="13C6FA46"/>
    <w:rsid w:val="13C8CF73"/>
    <w:rsid w:val="13DB08DA"/>
    <w:rsid w:val="13E41870"/>
    <w:rsid w:val="13FA095D"/>
    <w:rsid w:val="13FAB283"/>
    <w:rsid w:val="14027204"/>
    <w:rsid w:val="1410B7AF"/>
    <w:rsid w:val="14206E7B"/>
    <w:rsid w:val="1427F68B"/>
    <w:rsid w:val="142D88E1"/>
    <w:rsid w:val="143980A7"/>
    <w:rsid w:val="144FC109"/>
    <w:rsid w:val="14541963"/>
    <w:rsid w:val="146805AF"/>
    <w:rsid w:val="146A99D9"/>
    <w:rsid w:val="148F8B1E"/>
    <w:rsid w:val="14942C49"/>
    <w:rsid w:val="149EC9A9"/>
    <w:rsid w:val="149FC1D2"/>
    <w:rsid w:val="14ACF0DD"/>
    <w:rsid w:val="14C11301"/>
    <w:rsid w:val="14CA9133"/>
    <w:rsid w:val="14E7196A"/>
    <w:rsid w:val="14E7BE44"/>
    <w:rsid w:val="14E9B83B"/>
    <w:rsid w:val="14E9FF44"/>
    <w:rsid w:val="14F8F4B4"/>
    <w:rsid w:val="1525269A"/>
    <w:rsid w:val="155C76A2"/>
    <w:rsid w:val="155DFBA3"/>
    <w:rsid w:val="15600E1A"/>
    <w:rsid w:val="157D66AC"/>
    <w:rsid w:val="157E5B31"/>
    <w:rsid w:val="158DE2EA"/>
    <w:rsid w:val="159A90B5"/>
    <w:rsid w:val="15A1A180"/>
    <w:rsid w:val="15AA1CAA"/>
    <w:rsid w:val="15B4462B"/>
    <w:rsid w:val="15C021D4"/>
    <w:rsid w:val="15C3A463"/>
    <w:rsid w:val="15CB61A0"/>
    <w:rsid w:val="15CEB712"/>
    <w:rsid w:val="15EC8E65"/>
    <w:rsid w:val="15F9683C"/>
    <w:rsid w:val="16041B6B"/>
    <w:rsid w:val="160B4C3D"/>
    <w:rsid w:val="161CE850"/>
    <w:rsid w:val="162260BD"/>
    <w:rsid w:val="1631B64B"/>
    <w:rsid w:val="163395B6"/>
    <w:rsid w:val="1634361B"/>
    <w:rsid w:val="16379565"/>
    <w:rsid w:val="1641702E"/>
    <w:rsid w:val="1654C77C"/>
    <w:rsid w:val="1658C3FC"/>
    <w:rsid w:val="165CDF09"/>
    <w:rsid w:val="1661EFBA"/>
    <w:rsid w:val="16795186"/>
    <w:rsid w:val="168AFC40"/>
    <w:rsid w:val="168FAAD6"/>
    <w:rsid w:val="169CDBA8"/>
    <w:rsid w:val="16A739A7"/>
    <w:rsid w:val="16AF165A"/>
    <w:rsid w:val="16BD5FD2"/>
    <w:rsid w:val="16C0DAA9"/>
    <w:rsid w:val="16C718BB"/>
    <w:rsid w:val="16DAFE48"/>
    <w:rsid w:val="16DBAC9E"/>
    <w:rsid w:val="16DFC4CD"/>
    <w:rsid w:val="16E27936"/>
    <w:rsid w:val="16F2096B"/>
    <w:rsid w:val="170237B2"/>
    <w:rsid w:val="17088DFC"/>
    <w:rsid w:val="170C05ED"/>
    <w:rsid w:val="17139FCD"/>
    <w:rsid w:val="171B3345"/>
    <w:rsid w:val="171CE854"/>
    <w:rsid w:val="171D32AF"/>
    <w:rsid w:val="172799EE"/>
    <w:rsid w:val="172D9648"/>
    <w:rsid w:val="1738893D"/>
    <w:rsid w:val="173F312D"/>
    <w:rsid w:val="176526F3"/>
    <w:rsid w:val="1767AE3B"/>
    <w:rsid w:val="17697175"/>
    <w:rsid w:val="176D8CC9"/>
    <w:rsid w:val="177135B5"/>
    <w:rsid w:val="177622FB"/>
    <w:rsid w:val="1780AA85"/>
    <w:rsid w:val="17A3E14D"/>
    <w:rsid w:val="17A6A215"/>
    <w:rsid w:val="17AFFCF6"/>
    <w:rsid w:val="17C31F3E"/>
    <w:rsid w:val="17E0C3BF"/>
    <w:rsid w:val="17E91816"/>
    <w:rsid w:val="17FFBFA9"/>
    <w:rsid w:val="1802F129"/>
    <w:rsid w:val="18033350"/>
    <w:rsid w:val="180CD3CC"/>
    <w:rsid w:val="18192129"/>
    <w:rsid w:val="18205703"/>
    <w:rsid w:val="182158FD"/>
    <w:rsid w:val="1821663B"/>
    <w:rsid w:val="184A84BC"/>
    <w:rsid w:val="186111E7"/>
    <w:rsid w:val="186679F3"/>
    <w:rsid w:val="186A187D"/>
    <w:rsid w:val="186D91E8"/>
    <w:rsid w:val="186FD45D"/>
    <w:rsid w:val="187AFAED"/>
    <w:rsid w:val="187E867F"/>
    <w:rsid w:val="188D09B0"/>
    <w:rsid w:val="188EF84B"/>
    <w:rsid w:val="18A47244"/>
    <w:rsid w:val="18B807CC"/>
    <w:rsid w:val="18C469FE"/>
    <w:rsid w:val="18E268D1"/>
    <w:rsid w:val="18ED2483"/>
    <w:rsid w:val="190B1346"/>
    <w:rsid w:val="190F5446"/>
    <w:rsid w:val="1912FD92"/>
    <w:rsid w:val="1913A80D"/>
    <w:rsid w:val="19361D76"/>
    <w:rsid w:val="193992DC"/>
    <w:rsid w:val="19622DBE"/>
    <w:rsid w:val="1964118B"/>
    <w:rsid w:val="199256A9"/>
    <w:rsid w:val="199445B7"/>
    <w:rsid w:val="19A9DF76"/>
    <w:rsid w:val="19B0BDEC"/>
    <w:rsid w:val="19BEC01A"/>
    <w:rsid w:val="19C5C0F2"/>
    <w:rsid w:val="19CDE860"/>
    <w:rsid w:val="19CE6E8D"/>
    <w:rsid w:val="19D88B0D"/>
    <w:rsid w:val="19FC12D0"/>
    <w:rsid w:val="1A13C840"/>
    <w:rsid w:val="1A184469"/>
    <w:rsid w:val="1A238F9A"/>
    <w:rsid w:val="1A264DCB"/>
    <w:rsid w:val="1A41E979"/>
    <w:rsid w:val="1A4230F6"/>
    <w:rsid w:val="1A43421F"/>
    <w:rsid w:val="1A46001D"/>
    <w:rsid w:val="1A4650BD"/>
    <w:rsid w:val="1A4F7755"/>
    <w:rsid w:val="1A59EC59"/>
    <w:rsid w:val="1A639B73"/>
    <w:rsid w:val="1A959453"/>
    <w:rsid w:val="1A99FD5F"/>
    <w:rsid w:val="1AA2DAD2"/>
    <w:rsid w:val="1AA80017"/>
    <w:rsid w:val="1AB143ED"/>
    <w:rsid w:val="1AB2CDD2"/>
    <w:rsid w:val="1AB52484"/>
    <w:rsid w:val="1AB8521E"/>
    <w:rsid w:val="1ABD372C"/>
    <w:rsid w:val="1AC43A05"/>
    <w:rsid w:val="1AD9AB5F"/>
    <w:rsid w:val="1AE5FE32"/>
    <w:rsid w:val="1AE9E322"/>
    <w:rsid w:val="1AEFE176"/>
    <w:rsid w:val="1B01BCF1"/>
    <w:rsid w:val="1B192D8C"/>
    <w:rsid w:val="1B1A78C9"/>
    <w:rsid w:val="1B20868D"/>
    <w:rsid w:val="1B281457"/>
    <w:rsid w:val="1B3FF267"/>
    <w:rsid w:val="1B4639F2"/>
    <w:rsid w:val="1B4CC2A9"/>
    <w:rsid w:val="1B512802"/>
    <w:rsid w:val="1B5BE7B1"/>
    <w:rsid w:val="1B65767B"/>
    <w:rsid w:val="1B671B25"/>
    <w:rsid w:val="1B69899D"/>
    <w:rsid w:val="1B73316C"/>
    <w:rsid w:val="1B75411A"/>
    <w:rsid w:val="1B784D66"/>
    <w:rsid w:val="1B8A4A09"/>
    <w:rsid w:val="1B9D3124"/>
    <w:rsid w:val="1BA77041"/>
    <w:rsid w:val="1BB85DA1"/>
    <w:rsid w:val="1BCA329F"/>
    <w:rsid w:val="1BCE4F60"/>
    <w:rsid w:val="1BE51F49"/>
    <w:rsid w:val="1BFAFE50"/>
    <w:rsid w:val="1BFC76CB"/>
    <w:rsid w:val="1C0262CB"/>
    <w:rsid w:val="1C083E57"/>
    <w:rsid w:val="1C19DB40"/>
    <w:rsid w:val="1C228079"/>
    <w:rsid w:val="1C2376D5"/>
    <w:rsid w:val="1C252DD0"/>
    <w:rsid w:val="1C31948D"/>
    <w:rsid w:val="1C3A88E4"/>
    <w:rsid w:val="1C3EB5D7"/>
    <w:rsid w:val="1C3F5CE4"/>
    <w:rsid w:val="1C3FB4E7"/>
    <w:rsid w:val="1C47087E"/>
    <w:rsid w:val="1C54AFB3"/>
    <w:rsid w:val="1C6190F4"/>
    <w:rsid w:val="1CAC12F7"/>
    <w:rsid w:val="1CAC7D81"/>
    <w:rsid w:val="1CAFF372"/>
    <w:rsid w:val="1CB71C6D"/>
    <w:rsid w:val="1CB8A5EB"/>
    <w:rsid w:val="1CB9349C"/>
    <w:rsid w:val="1CCC7598"/>
    <w:rsid w:val="1CD9BEB8"/>
    <w:rsid w:val="1CDEE241"/>
    <w:rsid w:val="1CE0B9BC"/>
    <w:rsid w:val="1CE4B1E9"/>
    <w:rsid w:val="1CE53BDD"/>
    <w:rsid w:val="1CEC7B9E"/>
    <w:rsid w:val="1CFC11E1"/>
    <w:rsid w:val="1D06C2BD"/>
    <w:rsid w:val="1D23F26E"/>
    <w:rsid w:val="1D6F2460"/>
    <w:rsid w:val="1D731572"/>
    <w:rsid w:val="1D7D367B"/>
    <w:rsid w:val="1D885AAF"/>
    <w:rsid w:val="1D9581FF"/>
    <w:rsid w:val="1D9E3B79"/>
    <w:rsid w:val="1DA0CBCE"/>
    <w:rsid w:val="1DA5A29A"/>
    <w:rsid w:val="1DA9F42C"/>
    <w:rsid w:val="1DBFA3A6"/>
    <w:rsid w:val="1DC3FA13"/>
    <w:rsid w:val="1DC421C4"/>
    <w:rsid w:val="1DCDCF07"/>
    <w:rsid w:val="1DF3EA84"/>
    <w:rsid w:val="1DFB6022"/>
    <w:rsid w:val="1E1A5EFB"/>
    <w:rsid w:val="1E203BA2"/>
    <w:rsid w:val="1E233CC5"/>
    <w:rsid w:val="1E249EF8"/>
    <w:rsid w:val="1E348EDA"/>
    <w:rsid w:val="1E353BFE"/>
    <w:rsid w:val="1E3DCD0F"/>
    <w:rsid w:val="1E46A418"/>
    <w:rsid w:val="1E4E37A0"/>
    <w:rsid w:val="1E4ED051"/>
    <w:rsid w:val="1E50E35A"/>
    <w:rsid w:val="1E6D74F4"/>
    <w:rsid w:val="1E6DC62F"/>
    <w:rsid w:val="1E6F9381"/>
    <w:rsid w:val="1E705F97"/>
    <w:rsid w:val="1E78F354"/>
    <w:rsid w:val="1E909A81"/>
    <w:rsid w:val="1E934C6F"/>
    <w:rsid w:val="1E971E2A"/>
    <w:rsid w:val="1EB5822F"/>
    <w:rsid w:val="1EB8C0FC"/>
    <w:rsid w:val="1EBDD865"/>
    <w:rsid w:val="1EC56506"/>
    <w:rsid w:val="1ED9B7E2"/>
    <w:rsid w:val="1EF9BEEE"/>
    <w:rsid w:val="1F066717"/>
    <w:rsid w:val="1F165B91"/>
    <w:rsid w:val="1F16A152"/>
    <w:rsid w:val="1F217C08"/>
    <w:rsid w:val="1F247D3F"/>
    <w:rsid w:val="1F282E83"/>
    <w:rsid w:val="1F2A4862"/>
    <w:rsid w:val="1F39B451"/>
    <w:rsid w:val="1F4172FB"/>
    <w:rsid w:val="1F46C538"/>
    <w:rsid w:val="1F528694"/>
    <w:rsid w:val="1F745F74"/>
    <w:rsid w:val="1F7E1C48"/>
    <w:rsid w:val="1F7FBE9A"/>
    <w:rsid w:val="1F86A0D8"/>
    <w:rsid w:val="1FDCB091"/>
    <w:rsid w:val="1FE1B585"/>
    <w:rsid w:val="1FFD6CB4"/>
    <w:rsid w:val="20048113"/>
    <w:rsid w:val="201A1A3D"/>
    <w:rsid w:val="201B0C43"/>
    <w:rsid w:val="20225CE8"/>
    <w:rsid w:val="2030136E"/>
    <w:rsid w:val="20371990"/>
    <w:rsid w:val="2038E79E"/>
    <w:rsid w:val="2047D286"/>
    <w:rsid w:val="20588AF5"/>
    <w:rsid w:val="206273CE"/>
    <w:rsid w:val="206A59A1"/>
    <w:rsid w:val="207A6287"/>
    <w:rsid w:val="208BB91E"/>
    <w:rsid w:val="208CC1FF"/>
    <w:rsid w:val="209B45AF"/>
    <w:rsid w:val="20BCEBFC"/>
    <w:rsid w:val="20BD1D03"/>
    <w:rsid w:val="2109E2BA"/>
    <w:rsid w:val="210F11C4"/>
    <w:rsid w:val="2112CE07"/>
    <w:rsid w:val="2113F96F"/>
    <w:rsid w:val="21339378"/>
    <w:rsid w:val="21620128"/>
    <w:rsid w:val="217471FE"/>
    <w:rsid w:val="21A60936"/>
    <w:rsid w:val="21AED65D"/>
    <w:rsid w:val="21BFECC1"/>
    <w:rsid w:val="21D7C66A"/>
    <w:rsid w:val="21E132C5"/>
    <w:rsid w:val="21E3672E"/>
    <w:rsid w:val="21E77BD5"/>
    <w:rsid w:val="21F3969B"/>
    <w:rsid w:val="220BE9AA"/>
    <w:rsid w:val="221158A4"/>
    <w:rsid w:val="221862FC"/>
    <w:rsid w:val="221AEE68"/>
    <w:rsid w:val="221BC3F5"/>
    <w:rsid w:val="221F7D60"/>
    <w:rsid w:val="22232411"/>
    <w:rsid w:val="22289260"/>
    <w:rsid w:val="222F4788"/>
    <w:rsid w:val="2230B8B7"/>
    <w:rsid w:val="2234988B"/>
    <w:rsid w:val="2238138C"/>
    <w:rsid w:val="223A65D9"/>
    <w:rsid w:val="2240D9DE"/>
    <w:rsid w:val="22444EF5"/>
    <w:rsid w:val="224540BE"/>
    <w:rsid w:val="22470707"/>
    <w:rsid w:val="2250A3CD"/>
    <w:rsid w:val="226974A8"/>
    <w:rsid w:val="226AB450"/>
    <w:rsid w:val="22851A6D"/>
    <w:rsid w:val="2293C5CE"/>
    <w:rsid w:val="229411BD"/>
    <w:rsid w:val="229D332D"/>
    <w:rsid w:val="22A5B1B0"/>
    <w:rsid w:val="22A6A322"/>
    <w:rsid w:val="22B24E68"/>
    <w:rsid w:val="22B62A67"/>
    <w:rsid w:val="22C3354F"/>
    <w:rsid w:val="22DA78B4"/>
    <w:rsid w:val="22F5574E"/>
    <w:rsid w:val="22F939A0"/>
    <w:rsid w:val="230193D5"/>
    <w:rsid w:val="23051B97"/>
    <w:rsid w:val="2313B457"/>
    <w:rsid w:val="2320EFF4"/>
    <w:rsid w:val="2326A175"/>
    <w:rsid w:val="23284507"/>
    <w:rsid w:val="233749C1"/>
    <w:rsid w:val="23397AF2"/>
    <w:rsid w:val="233E1864"/>
    <w:rsid w:val="23508A07"/>
    <w:rsid w:val="235371E5"/>
    <w:rsid w:val="23548565"/>
    <w:rsid w:val="23640BE2"/>
    <w:rsid w:val="236BF92A"/>
    <w:rsid w:val="237247A1"/>
    <w:rsid w:val="23746024"/>
    <w:rsid w:val="237D80DD"/>
    <w:rsid w:val="23895C4B"/>
    <w:rsid w:val="23A0F569"/>
    <w:rsid w:val="23A1CA22"/>
    <w:rsid w:val="23A2F651"/>
    <w:rsid w:val="23AD2905"/>
    <w:rsid w:val="23B79A52"/>
    <w:rsid w:val="23C462C1"/>
    <w:rsid w:val="23C9D817"/>
    <w:rsid w:val="23CB64EB"/>
    <w:rsid w:val="23D3E3ED"/>
    <w:rsid w:val="23DC3BBD"/>
    <w:rsid w:val="23E4A0DC"/>
    <w:rsid w:val="23E96AED"/>
    <w:rsid w:val="23E97BA2"/>
    <w:rsid w:val="240A98E3"/>
    <w:rsid w:val="240C1950"/>
    <w:rsid w:val="240E3398"/>
    <w:rsid w:val="240F0F0D"/>
    <w:rsid w:val="241C1639"/>
    <w:rsid w:val="241F5B65"/>
    <w:rsid w:val="2434F52F"/>
    <w:rsid w:val="243B0FC0"/>
    <w:rsid w:val="243DB465"/>
    <w:rsid w:val="24512B26"/>
    <w:rsid w:val="2453A1E7"/>
    <w:rsid w:val="245DBBCD"/>
    <w:rsid w:val="248435BE"/>
    <w:rsid w:val="2491B464"/>
    <w:rsid w:val="2492352D"/>
    <w:rsid w:val="2496B809"/>
    <w:rsid w:val="24993BDB"/>
    <w:rsid w:val="24A64F7F"/>
    <w:rsid w:val="24CBA840"/>
    <w:rsid w:val="24CD5336"/>
    <w:rsid w:val="24D66F3F"/>
    <w:rsid w:val="24DA7D4E"/>
    <w:rsid w:val="24F00643"/>
    <w:rsid w:val="250AF691"/>
    <w:rsid w:val="250B71C3"/>
    <w:rsid w:val="25186081"/>
    <w:rsid w:val="252BBA11"/>
    <w:rsid w:val="253AED3B"/>
    <w:rsid w:val="253C14D4"/>
    <w:rsid w:val="25468E81"/>
    <w:rsid w:val="2551D79C"/>
    <w:rsid w:val="2557EC88"/>
    <w:rsid w:val="256A0951"/>
    <w:rsid w:val="256AAB6F"/>
    <w:rsid w:val="256F3852"/>
    <w:rsid w:val="25890D57"/>
    <w:rsid w:val="258BFD72"/>
    <w:rsid w:val="2594F3C7"/>
    <w:rsid w:val="25A16F05"/>
    <w:rsid w:val="25AFEC33"/>
    <w:rsid w:val="25B4D6D8"/>
    <w:rsid w:val="25B873F0"/>
    <w:rsid w:val="25BC3297"/>
    <w:rsid w:val="25BEA924"/>
    <w:rsid w:val="25E3646C"/>
    <w:rsid w:val="25EB5590"/>
    <w:rsid w:val="2606A759"/>
    <w:rsid w:val="260730E0"/>
    <w:rsid w:val="26097622"/>
    <w:rsid w:val="2610BDD7"/>
    <w:rsid w:val="26123C33"/>
    <w:rsid w:val="261F1408"/>
    <w:rsid w:val="261FF2D8"/>
    <w:rsid w:val="2622BE6B"/>
    <w:rsid w:val="26254686"/>
    <w:rsid w:val="2628DBA1"/>
    <w:rsid w:val="263A9C30"/>
    <w:rsid w:val="263C1697"/>
    <w:rsid w:val="2640B581"/>
    <w:rsid w:val="2644144D"/>
    <w:rsid w:val="2646269B"/>
    <w:rsid w:val="264ABA50"/>
    <w:rsid w:val="2656196D"/>
    <w:rsid w:val="26758BF5"/>
    <w:rsid w:val="2676C809"/>
    <w:rsid w:val="267D6448"/>
    <w:rsid w:val="269C9E67"/>
    <w:rsid w:val="26A751D8"/>
    <w:rsid w:val="26AEABA6"/>
    <w:rsid w:val="26E4C9C7"/>
    <w:rsid w:val="26F0FA6B"/>
    <w:rsid w:val="2705F7ED"/>
    <w:rsid w:val="270EA0BD"/>
    <w:rsid w:val="271532FA"/>
    <w:rsid w:val="272B7EDE"/>
    <w:rsid w:val="27448579"/>
    <w:rsid w:val="274E8464"/>
    <w:rsid w:val="27547266"/>
    <w:rsid w:val="2754A8F8"/>
    <w:rsid w:val="275DC0B8"/>
    <w:rsid w:val="276A0FE6"/>
    <w:rsid w:val="2777B355"/>
    <w:rsid w:val="2789C632"/>
    <w:rsid w:val="2791B6E9"/>
    <w:rsid w:val="279B9804"/>
    <w:rsid w:val="27A4544F"/>
    <w:rsid w:val="27CB4574"/>
    <w:rsid w:val="27DC4B87"/>
    <w:rsid w:val="27DD890F"/>
    <w:rsid w:val="27EE0109"/>
    <w:rsid w:val="27EF3028"/>
    <w:rsid w:val="280CAD1E"/>
    <w:rsid w:val="281816C8"/>
    <w:rsid w:val="2821FCF6"/>
    <w:rsid w:val="28232B9C"/>
    <w:rsid w:val="2825B00F"/>
    <w:rsid w:val="2826E308"/>
    <w:rsid w:val="282D053E"/>
    <w:rsid w:val="283F6A4D"/>
    <w:rsid w:val="28443DED"/>
    <w:rsid w:val="2845D31A"/>
    <w:rsid w:val="284635A5"/>
    <w:rsid w:val="284898DE"/>
    <w:rsid w:val="28671839"/>
    <w:rsid w:val="2870FA86"/>
    <w:rsid w:val="287D1513"/>
    <w:rsid w:val="287D318F"/>
    <w:rsid w:val="2883CBEE"/>
    <w:rsid w:val="28848BCA"/>
    <w:rsid w:val="289D8152"/>
    <w:rsid w:val="28A2740E"/>
    <w:rsid w:val="28A980BE"/>
    <w:rsid w:val="28AAD523"/>
    <w:rsid w:val="28ABCE0E"/>
    <w:rsid w:val="28ACE489"/>
    <w:rsid w:val="28B73784"/>
    <w:rsid w:val="28C16D73"/>
    <w:rsid w:val="28C39E34"/>
    <w:rsid w:val="28C3EC9C"/>
    <w:rsid w:val="28C67331"/>
    <w:rsid w:val="28CE7AC3"/>
    <w:rsid w:val="28D7855C"/>
    <w:rsid w:val="28E00920"/>
    <w:rsid w:val="28EFAD41"/>
    <w:rsid w:val="28F07959"/>
    <w:rsid w:val="2905E047"/>
    <w:rsid w:val="2935CC40"/>
    <w:rsid w:val="2959CD7D"/>
    <w:rsid w:val="296A1B81"/>
    <w:rsid w:val="2971CC6A"/>
    <w:rsid w:val="2976CE1A"/>
    <w:rsid w:val="297FB6AB"/>
    <w:rsid w:val="29837100"/>
    <w:rsid w:val="2983B06B"/>
    <w:rsid w:val="299192BD"/>
    <w:rsid w:val="29960362"/>
    <w:rsid w:val="29BB9EB5"/>
    <w:rsid w:val="29CDE1BB"/>
    <w:rsid w:val="29D0143C"/>
    <w:rsid w:val="29D8A0AF"/>
    <w:rsid w:val="29EA2145"/>
    <w:rsid w:val="2A099354"/>
    <w:rsid w:val="2A34DF19"/>
    <w:rsid w:val="2A362354"/>
    <w:rsid w:val="2A39B558"/>
    <w:rsid w:val="2A498F49"/>
    <w:rsid w:val="2A50E46F"/>
    <w:rsid w:val="2A5C0447"/>
    <w:rsid w:val="2A606FF1"/>
    <w:rsid w:val="2A6C1D11"/>
    <w:rsid w:val="2A6F0A8B"/>
    <w:rsid w:val="2A762EF5"/>
    <w:rsid w:val="2A78FFB4"/>
    <w:rsid w:val="2A7D4D84"/>
    <w:rsid w:val="2A89213E"/>
    <w:rsid w:val="2A89F528"/>
    <w:rsid w:val="2A9166CC"/>
    <w:rsid w:val="2A93599B"/>
    <w:rsid w:val="2A9BB07C"/>
    <w:rsid w:val="2ACCD182"/>
    <w:rsid w:val="2ACE05BC"/>
    <w:rsid w:val="2ACFB86B"/>
    <w:rsid w:val="2AD38CD7"/>
    <w:rsid w:val="2AE4FFFF"/>
    <w:rsid w:val="2AEFAE13"/>
    <w:rsid w:val="2AEFFF27"/>
    <w:rsid w:val="2AF74476"/>
    <w:rsid w:val="2B0176B1"/>
    <w:rsid w:val="2B0DD741"/>
    <w:rsid w:val="2B152A3A"/>
    <w:rsid w:val="2B189868"/>
    <w:rsid w:val="2B1B870C"/>
    <w:rsid w:val="2B3BF11A"/>
    <w:rsid w:val="2B3D56CF"/>
    <w:rsid w:val="2B6C54B9"/>
    <w:rsid w:val="2B703477"/>
    <w:rsid w:val="2BA2300B"/>
    <w:rsid w:val="2BA4FB5A"/>
    <w:rsid w:val="2BA78D6B"/>
    <w:rsid w:val="2BA7A41C"/>
    <w:rsid w:val="2BB5D005"/>
    <w:rsid w:val="2BDA9CB6"/>
    <w:rsid w:val="2BECB6A3"/>
    <w:rsid w:val="2BED01D6"/>
    <w:rsid w:val="2BF85B9B"/>
    <w:rsid w:val="2C10F584"/>
    <w:rsid w:val="2C1211DE"/>
    <w:rsid w:val="2C27E389"/>
    <w:rsid w:val="2C2CEDD1"/>
    <w:rsid w:val="2C2DFF14"/>
    <w:rsid w:val="2C40B3CB"/>
    <w:rsid w:val="2C446620"/>
    <w:rsid w:val="2C541EED"/>
    <w:rsid w:val="2CAEA9DD"/>
    <w:rsid w:val="2CB8BC8B"/>
    <w:rsid w:val="2CBD82E3"/>
    <w:rsid w:val="2CDF38E7"/>
    <w:rsid w:val="2CEDE2CE"/>
    <w:rsid w:val="2CFB6F16"/>
    <w:rsid w:val="2CFC1E27"/>
    <w:rsid w:val="2D0D1C1E"/>
    <w:rsid w:val="2D1B3E0D"/>
    <w:rsid w:val="2D1F4865"/>
    <w:rsid w:val="2D4630C5"/>
    <w:rsid w:val="2D4B5EC7"/>
    <w:rsid w:val="2D5D6EC7"/>
    <w:rsid w:val="2D8E5609"/>
    <w:rsid w:val="2D95F111"/>
    <w:rsid w:val="2D9FE628"/>
    <w:rsid w:val="2DA1D9D1"/>
    <w:rsid w:val="2DA1EB83"/>
    <w:rsid w:val="2DA64672"/>
    <w:rsid w:val="2DADCFB7"/>
    <w:rsid w:val="2DB0E883"/>
    <w:rsid w:val="2DC50341"/>
    <w:rsid w:val="2DCDCD77"/>
    <w:rsid w:val="2DD54CD0"/>
    <w:rsid w:val="2DD8C629"/>
    <w:rsid w:val="2DD9516A"/>
    <w:rsid w:val="2DDFD625"/>
    <w:rsid w:val="2DE931B3"/>
    <w:rsid w:val="2DEE9771"/>
    <w:rsid w:val="2DFCDB8C"/>
    <w:rsid w:val="2E152C2B"/>
    <w:rsid w:val="2E2471F2"/>
    <w:rsid w:val="2E31DBD8"/>
    <w:rsid w:val="2E4CF9ED"/>
    <w:rsid w:val="2E675C68"/>
    <w:rsid w:val="2E872FFC"/>
    <w:rsid w:val="2E94495A"/>
    <w:rsid w:val="2E9DA5DE"/>
    <w:rsid w:val="2EA8C1D9"/>
    <w:rsid w:val="2EAF9F6B"/>
    <w:rsid w:val="2ED1741F"/>
    <w:rsid w:val="2ED28987"/>
    <w:rsid w:val="2ED87CDB"/>
    <w:rsid w:val="2ED8F976"/>
    <w:rsid w:val="2EE2D433"/>
    <w:rsid w:val="2EEE46E1"/>
    <w:rsid w:val="2EFF7174"/>
    <w:rsid w:val="2F023A7F"/>
    <w:rsid w:val="2F085C85"/>
    <w:rsid w:val="2F30AEF7"/>
    <w:rsid w:val="2F36FA3C"/>
    <w:rsid w:val="2F40C3A3"/>
    <w:rsid w:val="2F49A018"/>
    <w:rsid w:val="2F6CE270"/>
    <w:rsid w:val="2F7223B2"/>
    <w:rsid w:val="2F767872"/>
    <w:rsid w:val="2F85F555"/>
    <w:rsid w:val="2F8D3CD0"/>
    <w:rsid w:val="2F8F7130"/>
    <w:rsid w:val="2F92F20E"/>
    <w:rsid w:val="2FCA7642"/>
    <w:rsid w:val="2FD2A805"/>
    <w:rsid w:val="2FD2EFC6"/>
    <w:rsid w:val="2FE38910"/>
    <w:rsid w:val="2FE75D6C"/>
    <w:rsid w:val="2FE7E607"/>
    <w:rsid w:val="300238CC"/>
    <w:rsid w:val="300C8B3F"/>
    <w:rsid w:val="300CBE11"/>
    <w:rsid w:val="301014F3"/>
    <w:rsid w:val="301C2699"/>
    <w:rsid w:val="301E13BB"/>
    <w:rsid w:val="302471EA"/>
    <w:rsid w:val="30503C79"/>
    <w:rsid w:val="30506A70"/>
    <w:rsid w:val="3059F3AF"/>
    <w:rsid w:val="3065E07D"/>
    <w:rsid w:val="306BB8B6"/>
    <w:rsid w:val="306EE882"/>
    <w:rsid w:val="30797508"/>
    <w:rsid w:val="30807945"/>
    <w:rsid w:val="308FDA79"/>
    <w:rsid w:val="309A9F2F"/>
    <w:rsid w:val="309C6730"/>
    <w:rsid w:val="30A1FF11"/>
    <w:rsid w:val="30AAF12C"/>
    <w:rsid w:val="30B266F5"/>
    <w:rsid w:val="30BBDE81"/>
    <w:rsid w:val="30C79D50"/>
    <w:rsid w:val="30D910D4"/>
    <w:rsid w:val="30D98C45"/>
    <w:rsid w:val="30E5DDFF"/>
    <w:rsid w:val="30F3A60F"/>
    <w:rsid w:val="30F531B1"/>
    <w:rsid w:val="30F63A3F"/>
    <w:rsid w:val="30F763AF"/>
    <w:rsid w:val="30FA6058"/>
    <w:rsid w:val="3104DC68"/>
    <w:rsid w:val="31076B19"/>
    <w:rsid w:val="3110F4DC"/>
    <w:rsid w:val="3112421D"/>
    <w:rsid w:val="3118494B"/>
    <w:rsid w:val="31269BED"/>
    <w:rsid w:val="312D5494"/>
    <w:rsid w:val="313031F0"/>
    <w:rsid w:val="3136BD8A"/>
    <w:rsid w:val="3149BACF"/>
    <w:rsid w:val="315C771E"/>
    <w:rsid w:val="3164CDBD"/>
    <w:rsid w:val="316C797E"/>
    <w:rsid w:val="316F47F1"/>
    <w:rsid w:val="317CB384"/>
    <w:rsid w:val="31803DD1"/>
    <w:rsid w:val="31955797"/>
    <w:rsid w:val="319F4370"/>
    <w:rsid w:val="31C153F1"/>
    <w:rsid w:val="31C2FDDC"/>
    <w:rsid w:val="31CD8A4C"/>
    <w:rsid w:val="31DB963D"/>
    <w:rsid w:val="31DFB454"/>
    <w:rsid w:val="31E2EA26"/>
    <w:rsid w:val="31E30972"/>
    <w:rsid w:val="31ED7192"/>
    <w:rsid w:val="31F46DF9"/>
    <w:rsid w:val="31F9B236"/>
    <w:rsid w:val="31FCC434"/>
    <w:rsid w:val="31FFCC2C"/>
    <w:rsid w:val="320B9A36"/>
    <w:rsid w:val="322ED40F"/>
    <w:rsid w:val="3239DB41"/>
    <w:rsid w:val="3257E2A4"/>
    <w:rsid w:val="32593263"/>
    <w:rsid w:val="325B3BCA"/>
    <w:rsid w:val="3272C129"/>
    <w:rsid w:val="32792D70"/>
    <w:rsid w:val="3292A6DD"/>
    <w:rsid w:val="329AA218"/>
    <w:rsid w:val="329B2638"/>
    <w:rsid w:val="32ACC53D"/>
    <w:rsid w:val="32B96F4C"/>
    <w:rsid w:val="32BD68B5"/>
    <w:rsid w:val="32BF6333"/>
    <w:rsid w:val="32C643BB"/>
    <w:rsid w:val="32CB7FCD"/>
    <w:rsid w:val="32EE2156"/>
    <w:rsid w:val="32EFABBF"/>
    <w:rsid w:val="32F24561"/>
    <w:rsid w:val="32F55441"/>
    <w:rsid w:val="32F68499"/>
    <w:rsid w:val="33129B93"/>
    <w:rsid w:val="3324D525"/>
    <w:rsid w:val="3339D055"/>
    <w:rsid w:val="333B13D1"/>
    <w:rsid w:val="33419802"/>
    <w:rsid w:val="33454FD0"/>
    <w:rsid w:val="33465C1A"/>
    <w:rsid w:val="335BC778"/>
    <w:rsid w:val="33693BA0"/>
    <w:rsid w:val="3372F4DE"/>
    <w:rsid w:val="33759F0C"/>
    <w:rsid w:val="3383108E"/>
    <w:rsid w:val="3390F3A5"/>
    <w:rsid w:val="3395E7F7"/>
    <w:rsid w:val="33A3577B"/>
    <w:rsid w:val="33A462F6"/>
    <w:rsid w:val="33B81A07"/>
    <w:rsid w:val="33F1F53D"/>
    <w:rsid w:val="33F40D77"/>
    <w:rsid w:val="33FA515E"/>
    <w:rsid w:val="33FFA366"/>
    <w:rsid w:val="3402E8E5"/>
    <w:rsid w:val="340E24C2"/>
    <w:rsid w:val="34105505"/>
    <w:rsid w:val="341394E0"/>
    <w:rsid w:val="34177EE7"/>
    <w:rsid w:val="3420023D"/>
    <w:rsid w:val="342F90C0"/>
    <w:rsid w:val="3446F6AD"/>
    <w:rsid w:val="344BC054"/>
    <w:rsid w:val="345626A7"/>
    <w:rsid w:val="345A72B5"/>
    <w:rsid w:val="345C93A2"/>
    <w:rsid w:val="3462ED98"/>
    <w:rsid w:val="347FEE8B"/>
    <w:rsid w:val="3489ECBE"/>
    <w:rsid w:val="348CC8CC"/>
    <w:rsid w:val="34A55842"/>
    <w:rsid w:val="34AECF0B"/>
    <w:rsid w:val="34B0C2F2"/>
    <w:rsid w:val="34B23F73"/>
    <w:rsid w:val="34B495C2"/>
    <w:rsid w:val="34B9B4B5"/>
    <w:rsid w:val="34C280B1"/>
    <w:rsid w:val="34C2E10A"/>
    <w:rsid w:val="34CC8411"/>
    <w:rsid w:val="34D04FF0"/>
    <w:rsid w:val="34D5A0B6"/>
    <w:rsid w:val="34F65AEB"/>
    <w:rsid w:val="34F7FADD"/>
    <w:rsid w:val="34FE075D"/>
    <w:rsid w:val="34FF05A6"/>
    <w:rsid w:val="350D412C"/>
    <w:rsid w:val="350F2BC6"/>
    <w:rsid w:val="35159ED3"/>
    <w:rsid w:val="351EE0EF"/>
    <w:rsid w:val="3523F9F7"/>
    <w:rsid w:val="35268A4C"/>
    <w:rsid w:val="352F0EDA"/>
    <w:rsid w:val="35318CD5"/>
    <w:rsid w:val="35380A83"/>
    <w:rsid w:val="353AB9DC"/>
    <w:rsid w:val="35471914"/>
    <w:rsid w:val="35534058"/>
    <w:rsid w:val="3553EA68"/>
    <w:rsid w:val="355B024C"/>
    <w:rsid w:val="355D402B"/>
    <w:rsid w:val="3561BAFC"/>
    <w:rsid w:val="35681888"/>
    <w:rsid w:val="356C2E3F"/>
    <w:rsid w:val="35717C03"/>
    <w:rsid w:val="35751AF7"/>
    <w:rsid w:val="358474D2"/>
    <w:rsid w:val="358FF5A2"/>
    <w:rsid w:val="3593DB62"/>
    <w:rsid w:val="359712EF"/>
    <w:rsid w:val="359F3121"/>
    <w:rsid w:val="35B82733"/>
    <w:rsid w:val="35B94F22"/>
    <w:rsid w:val="35C66CE7"/>
    <w:rsid w:val="35CD59BE"/>
    <w:rsid w:val="35D3D4B8"/>
    <w:rsid w:val="35DA3E43"/>
    <w:rsid w:val="35DF282B"/>
    <w:rsid w:val="35E3773C"/>
    <w:rsid w:val="35EE036B"/>
    <w:rsid w:val="35F7B910"/>
    <w:rsid w:val="3604BED9"/>
    <w:rsid w:val="360CE0F9"/>
    <w:rsid w:val="360D63DE"/>
    <w:rsid w:val="3621EAAF"/>
    <w:rsid w:val="362306DB"/>
    <w:rsid w:val="362A59D3"/>
    <w:rsid w:val="363FEAA1"/>
    <w:rsid w:val="36434D8A"/>
    <w:rsid w:val="364A6493"/>
    <w:rsid w:val="36506623"/>
    <w:rsid w:val="36569EF0"/>
    <w:rsid w:val="36717117"/>
    <w:rsid w:val="3684D0DB"/>
    <w:rsid w:val="36AD024E"/>
    <w:rsid w:val="36B0B17D"/>
    <w:rsid w:val="36BA0CFC"/>
    <w:rsid w:val="36CB5F01"/>
    <w:rsid w:val="36D76583"/>
    <w:rsid w:val="370726A5"/>
    <w:rsid w:val="370D4C64"/>
    <w:rsid w:val="37122E67"/>
    <w:rsid w:val="3712AF31"/>
    <w:rsid w:val="3715C99A"/>
    <w:rsid w:val="371909EF"/>
    <w:rsid w:val="37294BD9"/>
    <w:rsid w:val="372CCF28"/>
    <w:rsid w:val="3732AD2B"/>
    <w:rsid w:val="3732E350"/>
    <w:rsid w:val="373AD0D6"/>
    <w:rsid w:val="3748CDC9"/>
    <w:rsid w:val="374E06DE"/>
    <w:rsid w:val="375514F5"/>
    <w:rsid w:val="375AFD6D"/>
    <w:rsid w:val="37631B57"/>
    <w:rsid w:val="37716094"/>
    <w:rsid w:val="3781B470"/>
    <w:rsid w:val="3781DE4B"/>
    <w:rsid w:val="37825CCC"/>
    <w:rsid w:val="37896FF1"/>
    <w:rsid w:val="37B45D14"/>
    <w:rsid w:val="37C1029A"/>
    <w:rsid w:val="37C3695E"/>
    <w:rsid w:val="37C5B684"/>
    <w:rsid w:val="37C74A1B"/>
    <w:rsid w:val="37CAC016"/>
    <w:rsid w:val="37D66D70"/>
    <w:rsid w:val="37E945AF"/>
    <w:rsid w:val="37EF5F53"/>
    <w:rsid w:val="37F45CEB"/>
    <w:rsid w:val="37FC4E30"/>
    <w:rsid w:val="380B97AE"/>
    <w:rsid w:val="38125EBD"/>
    <w:rsid w:val="382FCB44"/>
    <w:rsid w:val="3834CEC0"/>
    <w:rsid w:val="3839792F"/>
    <w:rsid w:val="38433E28"/>
    <w:rsid w:val="384705A7"/>
    <w:rsid w:val="3849BDD2"/>
    <w:rsid w:val="3851A324"/>
    <w:rsid w:val="3864E85F"/>
    <w:rsid w:val="3872C659"/>
    <w:rsid w:val="38A144C7"/>
    <w:rsid w:val="38ACD034"/>
    <w:rsid w:val="38BC9BAA"/>
    <w:rsid w:val="38BEB284"/>
    <w:rsid w:val="38C4AEBC"/>
    <w:rsid w:val="38C853C6"/>
    <w:rsid w:val="38C956DC"/>
    <w:rsid w:val="38CB7A46"/>
    <w:rsid w:val="38CB89AF"/>
    <w:rsid w:val="38CEB3B1"/>
    <w:rsid w:val="38D14677"/>
    <w:rsid w:val="38DE613D"/>
    <w:rsid w:val="38ED3E34"/>
    <w:rsid w:val="38EF75E9"/>
    <w:rsid w:val="39142AC3"/>
    <w:rsid w:val="3944CA4E"/>
    <w:rsid w:val="39485715"/>
    <w:rsid w:val="39489686"/>
    <w:rsid w:val="394C90BC"/>
    <w:rsid w:val="3956E2E2"/>
    <w:rsid w:val="3979A298"/>
    <w:rsid w:val="39981370"/>
    <w:rsid w:val="39997407"/>
    <w:rsid w:val="399DC056"/>
    <w:rsid w:val="39A188FA"/>
    <w:rsid w:val="39A82642"/>
    <w:rsid w:val="39ABCF07"/>
    <w:rsid w:val="39B0A3B1"/>
    <w:rsid w:val="39B32E4E"/>
    <w:rsid w:val="39CD7FC5"/>
    <w:rsid w:val="39D76F39"/>
    <w:rsid w:val="39E61AE0"/>
    <w:rsid w:val="39F25212"/>
    <w:rsid w:val="3A045749"/>
    <w:rsid w:val="3A0D51C2"/>
    <w:rsid w:val="3A162222"/>
    <w:rsid w:val="3A3CF48E"/>
    <w:rsid w:val="3A42F3E8"/>
    <w:rsid w:val="3A513CE6"/>
    <w:rsid w:val="3A555739"/>
    <w:rsid w:val="3A73F7C6"/>
    <w:rsid w:val="3A79562B"/>
    <w:rsid w:val="3A93E8FE"/>
    <w:rsid w:val="3A942790"/>
    <w:rsid w:val="3A990E19"/>
    <w:rsid w:val="3AAA9288"/>
    <w:rsid w:val="3AB1E4C8"/>
    <w:rsid w:val="3ACC44FA"/>
    <w:rsid w:val="3AD6B2DD"/>
    <w:rsid w:val="3ADB160A"/>
    <w:rsid w:val="3ADDB7FB"/>
    <w:rsid w:val="3AF63C87"/>
    <w:rsid w:val="3AF6751D"/>
    <w:rsid w:val="3AFA4B83"/>
    <w:rsid w:val="3AFB1AB8"/>
    <w:rsid w:val="3B0829A6"/>
    <w:rsid w:val="3B266917"/>
    <w:rsid w:val="3B26CE1A"/>
    <w:rsid w:val="3B2B243B"/>
    <w:rsid w:val="3B545BFA"/>
    <w:rsid w:val="3B5D087C"/>
    <w:rsid w:val="3B6E9FD1"/>
    <w:rsid w:val="3B7C82B0"/>
    <w:rsid w:val="3B81A92D"/>
    <w:rsid w:val="3B88069E"/>
    <w:rsid w:val="3B931ED5"/>
    <w:rsid w:val="3B9374C7"/>
    <w:rsid w:val="3BA027AA"/>
    <w:rsid w:val="3BA7D07B"/>
    <w:rsid w:val="3BBCEF08"/>
    <w:rsid w:val="3BC6B9A1"/>
    <w:rsid w:val="3BCF473D"/>
    <w:rsid w:val="3BE96BD3"/>
    <w:rsid w:val="3BE974A4"/>
    <w:rsid w:val="3BEA648B"/>
    <w:rsid w:val="3BFD0722"/>
    <w:rsid w:val="3C0F61BF"/>
    <w:rsid w:val="3C1261F2"/>
    <w:rsid w:val="3C20F2E8"/>
    <w:rsid w:val="3C2FD835"/>
    <w:rsid w:val="3C3DCC40"/>
    <w:rsid w:val="3C4872A8"/>
    <w:rsid w:val="3C53A4D3"/>
    <w:rsid w:val="3C53CB8A"/>
    <w:rsid w:val="3CA1C190"/>
    <w:rsid w:val="3CA3218C"/>
    <w:rsid w:val="3CA576B5"/>
    <w:rsid w:val="3CCEBE03"/>
    <w:rsid w:val="3D080520"/>
    <w:rsid w:val="3D0F5033"/>
    <w:rsid w:val="3D1B6FBD"/>
    <w:rsid w:val="3D24CCAD"/>
    <w:rsid w:val="3D2EA7B0"/>
    <w:rsid w:val="3D4C0FAC"/>
    <w:rsid w:val="3D5D58BE"/>
    <w:rsid w:val="3D62F743"/>
    <w:rsid w:val="3D85A373"/>
    <w:rsid w:val="3D85C836"/>
    <w:rsid w:val="3D91C77D"/>
    <w:rsid w:val="3D9FA1DF"/>
    <w:rsid w:val="3DAD4347"/>
    <w:rsid w:val="3DBC5B8D"/>
    <w:rsid w:val="3DBF452F"/>
    <w:rsid w:val="3DCAE3F6"/>
    <w:rsid w:val="3DCF7B9A"/>
    <w:rsid w:val="3DD3459C"/>
    <w:rsid w:val="3DD56A74"/>
    <w:rsid w:val="3DF2F0E4"/>
    <w:rsid w:val="3DF540FD"/>
    <w:rsid w:val="3DF63A02"/>
    <w:rsid w:val="3DF8DBD5"/>
    <w:rsid w:val="3DF95F96"/>
    <w:rsid w:val="3E4C9BBE"/>
    <w:rsid w:val="3E552A9B"/>
    <w:rsid w:val="3E582D24"/>
    <w:rsid w:val="3E6395EC"/>
    <w:rsid w:val="3E678ED0"/>
    <w:rsid w:val="3E6A654D"/>
    <w:rsid w:val="3E731336"/>
    <w:rsid w:val="3E7486FF"/>
    <w:rsid w:val="3E77CE4D"/>
    <w:rsid w:val="3E7A872B"/>
    <w:rsid w:val="3E846369"/>
    <w:rsid w:val="3E848B33"/>
    <w:rsid w:val="3E9811F4"/>
    <w:rsid w:val="3E986C1A"/>
    <w:rsid w:val="3EA358BC"/>
    <w:rsid w:val="3EA66BAD"/>
    <w:rsid w:val="3EB4724A"/>
    <w:rsid w:val="3EBB1EBB"/>
    <w:rsid w:val="3EC09D0E"/>
    <w:rsid w:val="3EC4C089"/>
    <w:rsid w:val="3ECD9FCE"/>
    <w:rsid w:val="3ED08CC0"/>
    <w:rsid w:val="3ED9E1F3"/>
    <w:rsid w:val="3EE3F391"/>
    <w:rsid w:val="3EED1AF5"/>
    <w:rsid w:val="3EF9E828"/>
    <w:rsid w:val="3EFB2985"/>
    <w:rsid w:val="3EFFACF2"/>
    <w:rsid w:val="3F1BD5F7"/>
    <w:rsid w:val="3F3BDDB3"/>
    <w:rsid w:val="3F461367"/>
    <w:rsid w:val="3F4EA06F"/>
    <w:rsid w:val="3F59364D"/>
    <w:rsid w:val="3F626758"/>
    <w:rsid w:val="3F664E63"/>
    <w:rsid w:val="3F69F22F"/>
    <w:rsid w:val="3F6B02FD"/>
    <w:rsid w:val="3F89BADD"/>
    <w:rsid w:val="3FA43DD1"/>
    <w:rsid w:val="3FBAF5AE"/>
    <w:rsid w:val="3FC6E18C"/>
    <w:rsid w:val="3FC7B54B"/>
    <w:rsid w:val="3FD25AFD"/>
    <w:rsid w:val="3FD5BBEA"/>
    <w:rsid w:val="3FDA921F"/>
    <w:rsid w:val="3FEA0EED"/>
    <w:rsid w:val="3FEBF0E0"/>
    <w:rsid w:val="40071D1B"/>
    <w:rsid w:val="4008B58B"/>
    <w:rsid w:val="400F36B8"/>
    <w:rsid w:val="400F455E"/>
    <w:rsid w:val="40203EBE"/>
    <w:rsid w:val="40239E18"/>
    <w:rsid w:val="4040DCF1"/>
    <w:rsid w:val="404C4EF2"/>
    <w:rsid w:val="404E6B30"/>
    <w:rsid w:val="405DB8A6"/>
    <w:rsid w:val="408B2F0B"/>
    <w:rsid w:val="40A7F123"/>
    <w:rsid w:val="40C6300D"/>
    <w:rsid w:val="40D36BFE"/>
    <w:rsid w:val="40D79197"/>
    <w:rsid w:val="40D9C596"/>
    <w:rsid w:val="40DA896D"/>
    <w:rsid w:val="40DD8EA5"/>
    <w:rsid w:val="40E78C17"/>
    <w:rsid w:val="40EEE809"/>
    <w:rsid w:val="40F0916A"/>
    <w:rsid w:val="40FCD307"/>
    <w:rsid w:val="40FDA256"/>
    <w:rsid w:val="41044EDE"/>
    <w:rsid w:val="412E1487"/>
    <w:rsid w:val="4134B783"/>
    <w:rsid w:val="4135BE4A"/>
    <w:rsid w:val="4135D9F9"/>
    <w:rsid w:val="41372FF7"/>
    <w:rsid w:val="413AB9EC"/>
    <w:rsid w:val="41493D56"/>
    <w:rsid w:val="4154876F"/>
    <w:rsid w:val="418EC985"/>
    <w:rsid w:val="41908047"/>
    <w:rsid w:val="4194DEFD"/>
    <w:rsid w:val="419C436F"/>
    <w:rsid w:val="41A00417"/>
    <w:rsid w:val="41C39EE0"/>
    <w:rsid w:val="41D5A6BB"/>
    <w:rsid w:val="41D901D4"/>
    <w:rsid w:val="41E640AC"/>
    <w:rsid w:val="42001487"/>
    <w:rsid w:val="422D35BB"/>
    <w:rsid w:val="423722F6"/>
    <w:rsid w:val="42381CF9"/>
    <w:rsid w:val="423A75A2"/>
    <w:rsid w:val="424EFB9E"/>
    <w:rsid w:val="4258AC11"/>
    <w:rsid w:val="4261EF54"/>
    <w:rsid w:val="4263DD38"/>
    <w:rsid w:val="4268815D"/>
    <w:rsid w:val="427C8781"/>
    <w:rsid w:val="42941D8D"/>
    <w:rsid w:val="429DC1FE"/>
    <w:rsid w:val="42A0B327"/>
    <w:rsid w:val="42A2B9B0"/>
    <w:rsid w:val="42A495A5"/>
    <w:rsid w:val="42A62D37"/>
    <w:rsid w:val="42A77213"/>
    <w:rsid w:val="42AF3098"/>
    <w:rsid w:val="42B1A5B3"/>
    <w:rsid w:val="42B7F202"/>
    <w:rsid w:val="42BF5AD7"/>
    <w:rsid w:val="42C2E657"/>
    <w:rsid w:val="42C30004"/>
    <w:rsid w:val="42CC549D"/>
    <w:rsid w:val="42DB1D4D"/>
    <w:rsid w:val="42EAD96B"/>
    <w:rsid w:val="42ED769B"/>
    <w:rsid w:val="42FC3A62"/>
    <w:rsid w:val="4300C2CB"/>
    <w:rsid w:val="430BDF1E"/>
    <w:rsid w:val="431B6C94"/>
    <w:rsid w:val="432B81E4"/>
    <w:rsid w:val="432DD470"/>
    <w:rsid w:val="4348AD65"/>
    <w:rsid w:val="434E4309"/>
    <w:rsid w:val="43621CD1"/>
    <w:rsid w:val="4365FF0D"/>
    <w:rsid w:val="43661B06"/>
    <w:rsid w:val="43760E7E"/>
    <w:rsid w:val="438F8AAC"/>
    <w:rsid w:val="4392A84E"/>
    <w:rsid w:val="43953E14"/>
    <w:rsid w:val="439FA543"/>
    <w:rsid w:val="43BBB8D7"/>
    <w:rsid w:val="43C3B5D9"/>
    <w:rsid w:val="43C69E3B"/>
    <w:rsid w:val="43D1491E"/>
    <w:rsid w:val="43D1AE99"/>
    <w:rsid w:val="43D40727"/>
    <w:rsid w:val="43D9A9A5"/>
    <w:rsid w:val="43E2FC4E"/>
    <w:rsid w:val="44021DFF"/>
    <w:rsid w:val="44064338"/>
    <w:rsid w:val="4409090D"/>
    <w:rsid w:val="441953DE"/>
    <w:rsid w:val="443BEFA0"/>
    <w:rsid w:val="445D779A"/>
    <w:rsid w:val="4472DB54"/>
    <w:rsid w:val="447D32F2"/>
    <w:rsid w:val="44812C96"/>
    <w:rsid w:val="4481C1EB"/>
    <w:rsid w:val="448640F7"/>
    <w:rsid w:val="448CF74B"/>
    <w:rsid w:val="44951F2F"/>
    <w:rsid w:val="449828F7"/>
    <w:rsid w:val="44B344C2"/>
    <w:rsid w:val="44B40B2F"/>
    <w:rsid w:val="44B8D1B6"/>
    <w:rsid w:val="44CBA7F5"/>
    <w:rsid w:val="44DED2F3"/>
    <w:rsid w:val="44E02D6F"/>
    <w:rsid w:val="44E5A352"/>
    <w:rsid w:val="44EE55ED"/>
    <w:rsid w:val="44F35658"/>
    <w:rsid w:val="44F3BB36"/>
    <w:rsid w:val="44F4F582"/>
    <w:rsid w:val="44F59DBF"/>
    <w:rsid w:val="450DCF9B"/>
    <w:rsid w:val="451A381A"/>
    <w:rsid w:val="453310AF"/>
    <w:rsid w:val="45365281"/>
    <w:rsid w:val="45483695"/>
    <w:rsid w:val="455425DE"/>
    <w:rsid w:val="4557759D"/>
    <w:rsid w:val="4563B900"/>
    <w:rsid w:val="4568FC9D"/>
    <w:rsid w:val="45A725B4"/>
    <w:rsid w:val="45B554EB"/>
    <w:rsid w:val="45BA21E1"/>
    <w:rsid w:val="45CB4BD7"/>
    <w:rsid w:val="45E15EBC"/>
    <w:rsid w:val="45E9DFA9"/>
    <w:rsid w:val="45F05B7E"/>
    <w:rsid w:val="46017C50"/>
    <w:rsid w:val="4604DAC7"/>
    <w:rsid w:val="46186172"/>
    <w:rsid w:val="4619C343"/>
    <w:rsid w:val="4625FEC1"/>
    <w:rsid w:val="462DBFEE"/>
    <w:rsid w:val="462E1A00"/>
    <w:rsid w:val="46383EE2"/>
    <w:rsid w:val="46389646"/>
    <w:rsid w:val="463F529E"/>
    <w:rsid w:val="4647F773"/>
    <w:rsid w:val="464D9527"/>
    <w:rsid w:val="464F816A"/>
    <w:rsid w:val="464FDB90"/>
    <w:rsid w:val="465677B1"/>
    <w:rsid w:val="465ECEB2"/>
    <w:rsid w:val="46769678"/>
    <w:rsid w:val="4677F70F"/>
    <w:rsid w:val="46800CD1"/>
    <w:rsid w:val="46848B41"/>
    <w:rsid w:val="4689CD37"/>
    <w:rsid w:val="468A890A"/>
    <w:rsid w:val="46907187"/>
    <w:rsid w:val="46A13952"/>
    <w:rsid w:val="46A71FCA"/>
    <w:rsid w:val="46B0C09B"/>
    <w:rsid w:val="46B44D0B"/>
    <w:rsid w:val="46BDACB4"/>
    <w:rsid w:val="46C032DD"/>
    <w:rsid w:val="46C1E911"/>
    <w:rsid w:val="46D07D69"/>
    <w:rsid w:val="46E5548D"/>
    <w:rsid w:val="46F07088"/>
    <w:rsid w:val="46F1963F"/>
    <w:rsid w:val="46FE5F93"/>
    <w:rsid w:val="470F191D"/>
    <w:rsid w:val="470FE824"/>
    <w:rsid w:val="47130A3E"/>
    <w:rsid w:val="471B1833"/>
    <w:rsid w:val="473BEE66"/>
    <w:rsid w:val="47503647"/>
    <w:rsid w:val="47627CD6"/>
    <w:rsid w:val="476E25E4"/>
    <w:rsid w:val="47829424"/>
    <w:rsid w:val="47916951"/>
    <w:rsid w:val="47B2C466"/>
    <w:rsid w:val="47B51198"/>
    <w:rsid w:val="47C5B98A"/>
    <w:rsid w:val="47E55B6B"/>
    <w:rsid w:val="47FA5E76"/>
    <w:rsid w:val="47FA9F13"/>
    <w:rsid w:val="480760F8"/>
    <w:rsid w:val="48081C2E"/>
    <w:rsid w:val="481D4414"/>
    <w:rsid w:val="4842F02B"/>
    <w:rsid w:val="484D1E17"/>
    <w:rsid w:val="4862CA02"/>
    <w:rsid w:val="487457E2"/>
    <w:rsid w:val="4899283D"/>
    <w:rsid w:val="48B5EBFA"/>
    <w:rsid w:val="48BB5C48"/>
    <w:rsid w:val="48C84BAD"/>
    <w:rsid w:val="48C9991A"/>
    <w:rsid w:val="48DCB509"/>
    <w:rsid w:val="48E548C6"/>
    <w:rsid w:val="48ECC501"/>
    <w:rsid w:val="48F5D49F"/>
    <w:rsid w:val="48F5D8D7"/>
    <w:rsid w:val="49032432"/>
    <w:rsid w:val="4913D7F5"/>
    <w:rsid w:val="492595AC"/>
    <w:rsid w:val="49374704"/>
    <w:rsid w:val="49464C77"/>
    <w:rsid w:val="49606648"/>
    <w:rsid w:val="496F1E65"/>
    <w:rsid w:val="4974872C"/>
    <w:rsid w:val="497F69C3"/>
    <w:rsid w:val="4985C9ED"/>
    <w:rsid w:val="498F296B"/>
    <w:rsid w:val="49B30382"/>
    <w:rsid w:val="49BC342D"/>
    <w:rsid w:val="49BF5BB7"/>
    <w:rsid w:val="49C866A5"/>
    <w:rsid w:val="49D18CD7"/>
    <w:rsid w:val="49DEC08C"/>
    <w:rsid w:val="49F391E0"/>
    <w:rsid w:val="49F54D76"/>
    <w:rsid w:val="49FD12C3"/>
    <w:rsid w:val="4A12964C"/>
    <w:rsid w:val="4A2DEC05"/>
    <w:rsid w:val="4A3A02A5"/>
    <w:rsid w:val="4A5962F5"/>
    <w:rsid w:val="4A5F92C5"/>
    <w:rsid w:val="4A6EC680"/>
    <w:rsid w:val="4A7249D8"/>
    <w:rsid w:val="4A778B37"/>
    <w:rsid w:val="4A7EE2BC"/>
    <w:rsid w:val="4A914096"/>
    <w:rsid w:val="4A971E29"/>
    <w:rsid w:val="4A97BA2B"/>
    <w:rsid w:val="4A99E022"/>
    <w:rsid w:val="4AA23C70"/>
    <w:rsid w:val="4AA2D437"/>
    <w:rsid w:val="4AA4FD00"/>
    <w:rsid w:val="4AC1654B"/>
    <w:rsid w:val="4AE21CD8"/>
    <w:rsid w:val="4AE3DEEF"/>
    <w:rsid w:val="4AFBF96F"/>
    <w:rsid w:val="4B135F1F"/>
    <w:rsid w:val="4B17C7E8"/>
    <w:rsid w:val="4B268D1B"/>
    <w:rsid w:val="4B3C3B92"/>
    <w:rsid w:val="4B3F1486"/>
    <w:rsid w:val="4B3F499A"/>
    <w:rsid w:val="4B3F4A5A"/>
    <w:rsid w:val="4B4900AC"/>
    <w:rsid w:val="4B5F70E0"/>
    <w:rsid w:val="4B634DDD"/>
    <w:rsid w:val="4B7933E4"/>
    <w:rsid w:val="4B7A782B"/>
    <w:rsid w:val="4B94F337"/>
    <w:rsid w:val="4B956E39"/>
    <w:rsid w:val="4BB3FB86"/>
    <w:rsid w:val="4BB7D494"/>
    <w:rsid w:val="4BCA0F86"/>
    <w:rsid w:val="4BCA9157"/>
    <w:rsid w:val="4BD08DCC"/>
    <w:rsid w:val="4BD4975A"/>
    <w:rsid w:val="4BD91CDA"/>
    <w:rsid w:val="4BFFBFC4"/>
    <w:rsid w:val="4C2DBDCA"/>
    <w:rsid w:val="4C3169E2"/>
    <w:rsid w:val="4C52D2E1"/>
    <w:rsid w:val="4C69DCD5"/>
    <w:rsid w:val="4C6E7B75"/>
    <w:rsid w:val="4C704BF4"/>
    <w:rsid w:val="4C77528B"/>
    <w:rsid w:val="4C7B563F"/>
    <w:rsid w:val="4C80E13E"/>
    <w:rsid w:val="4C8C0E9F"/>
    <w:rsid w:val="4C9F56AE"/>
    <w:rsid w:val="4CA44D53"/>
    <w:rsid w:val="4CA6547C"/>
    <w:rsid w:val="4CAE1B96"/>
    <w:rsid w:val="4CB42B51"/>
    <w:rsid w:val="4CB8C23D"/>
    <w:rsid w:val="4CC71B96"/>
    <w:rsid w:val="4CCA8DD9"/>
    <w:rsid w:val="4CDE4456"/>
    <w:rsid w:val="4D000767"/>
    <w:rsid w:val="4D072DD1"/>
    <w:rsid w:val="4D0C81DB"/>
    <w:rsid w:val="4D0CAA55"/>
    <w:rsid w:val="4D0CFD4C"/>
    <w:rsid w:val="4D0DAED1"/>
    <w:rsid w:val="4D1805CE"/>
    <w:rsid w:val="4D519017"/>
    <w:rsid w:val="4D57D4FF"/>
    <w:rsid w:val="4D6DB769"/>
    <w:rsid w:val="4D7830FB"/>
    <w:rsid w:val="4D99B7AA"/>
    <w:rsid w:val="4DA10C13"/>
    <w:rsid w:val="4DACCC4E"/>
    <w:rsid w:val="4DB3A6AE"/>
    <w:rsid w:val="4DB44CE6"/>
    <w:rsid w:val="4DDA43C8"/>
    <w:rsid w:val="4DFAC623"/>
    <w:rsid w:val="4DFADC0E"/>
    <w:rsid w:val="4E00FDF2"/>
    <w:rsid w:val="4E028F12"/>
    <w:rsid w:val="4E08C6DA"/>
    <w:rsid w:val="4E19DB91"/>
    <w:rsid w:val="4E1D94E6"/>
    <w:rsid w:val="4E2AF77B"/>
    <w:rsid w:val="4E404E27"/>
    <w:rsid w:val="4E451B61"/>
    <w:rsid w:val="4E4FC3C6"/>
    <w:rsid w:val="4E552891"/>
    <w:rsid w:val="4E6730BD"/>
    <w:rsid w:val="4E7B96E4"/>
    <w:rsid w:val="4E98E15A"/>
    <w:rsid w:val="4EA2A68F"/>
    <w:rsid w:val="4EA90101"/>
    <w:rsid w:val="4EB429C3"/>
    <w:rsid w:val="4EE1231A"/>
    <w:rsid w:val="4EFA8E3E"/>
    <w:rsid w:val="4EFD828D"/>
    <w:rsid w:val="4EFFB5A1"/>
    <w:rsid w:val="4F11103B"/>
    <w:rsid w:val="4F2532CF"/>
    <w:rsid w:val="4F2B460A"/>
    <w:rsid w:val="4F352B8F"/>
    <w:rsid w:val="4F35B02D"/>
    <w:rsid w:val="4F41781B"/>
    <w:rsid w:val="4F4BB8E6"/>
    <w:rsid w:val="4F4FA8FD"/>
    <w:rsid w:val="4F553AA5"/>
    <w:rsid w:val="4F5B817C"/>
    <w:rsid w:val="4F67C638"/>
    <w:rsid w:val="4F695E15"/>
    <w:rsid w:val="4F6A840F"/>
    <w:rsid w:val="4F6C0C81"/>
    <w:rsid w:val="4F6DA4D9"/>
    <w:rsid w:val="4F6E8E35"/>
    <w:rsid w:val="4F738705"/>
    <w:rsid w:val="4F868FCD"/>
    <w:rsid w:val="4FA1609D"/>
    <w:rsid w:val="4FAE7E93"/>
    <w:rsid w:val="4FBF1C60"/>
    <w:rsid w:val="4FC60BA5"/>
    <w:rsid w:val="4FDEB512"/>
    <w:rsid w:val="4FF2A1A3"/>
    <w:rsid w:val="4FFF3741"/>
    <w:rsid w:val="4FFF6214"/>
    <w:rsid w:val="5002CC8B"/>
    <w:rsid w:val="5005DA5C"/>
    <w:rsid w:val="500659EF"/>
    <w:rsid w:val="501D78BE"/>
    <w:rsid w:val="5028FA45"/>
    <w:rsid w:val="5033D94D"/>
    <w:rsid w:val="503DACFF"/>
    <w:rsid w:val="504734B6"/>
    <w:rsid w:val="505034D6"/>
    <w:rsid w:val="5054AE1A"/>
    <w:rsid w:val="506149E2"/>
    <w:rsid w:val="5062B8BE"/>
    <w:rsid w:val="507EF5D3"/>
    <w:rsid w:val="50978E5E"/>
    <w:rsid w:val="50A0A1F9"/>
    <w:rsid w:val="50E815E4"/>
    <w:rsid w:val="50EE3F96"/>
    <w:rsid w:val="50F54A17"/>
    <w:rsid w:val="50FCDEB8"/>
    <w:rsid w:val="51042D48"/>
    <w:rsid w:val="5109753A"/>
    <w:rsid w:val="5113B92A"/>
    <w:rsid w:val="5118E0A8"/>
    <w:rsid w:val="5122A1B4"/>
    <w:rsid w:val="512D7FA9"/>
    <w:rsid w:val="514D1D4E"/>
    <w:rsid w:val="51543938"/>
    <w:rsid w:val="515851ED"/>
    <w:rsid w:val="51664F84"/>
    <w:rsid w:val="51690D18"/>
    <w:rsid w:val="518265D8"/>
    <w:rsid w:val="51959EDC"/>
    <w:rsid w:val="5198BB3A"/>
    <w:rsid w:val="51DBE1EF"/>
    <w:rsid w:val="51DFC7BF"/>
    <w:rsid w:val="51EA777E"/>
    <w:rsid w:val="51EB6541"/>
    <w:rsid w:val="51F0B2E0"/>
    <w:rsid w:val="51F6A29E"/>
    <w:rsid w:val="51F6D9A6"/>
    <w:rsid w:val="520D10D0"/>
    <w:rsid w:val="5222DB23"/>
    <w:rsid w:val="5223F5F9"/>
    <w:rsid w:val="522F9284"/>
    <w:rsid w:val="5235234F"/>
    <w:rsid w:val="52434BFE"/>
    <w:rsid w:val="524721A0"/>
    <w:rsid w:val="52520952"/>
    <w:rsid w:val="525AEC34"/>
    <w:rsid w:val="525B5713"/>
    <w:rsid w:val="526A7DBD"/>
    <w:rsid w:val="5280F6CA"/>
    <w:rsid w:val="52843C59"/>
    <w:rsid w:val="528BADFF"/>
    <w:rsid w:val="529C13DE"/>
    <w:rsid w:val="529CD157"/>
    <w:rsid w:val="52A5459B"/>
    <w:rsid w:val="52AECD1C"/>
    <w:rsid w:val="52BD44B5"/>
    <w:rsid w:val="52E81478"/>
    <w:rsid w:val="52FB4C06"/>
    <w:rsid w:val="52FC81B9"/>
    <w:rsid w:val="5305C30E"/>
    <w:rsid w:val="531055B5"/>
    <w:rsid w:val="5310ECD5"/>
    <w:rsid w:val="5321B601"/>
    <w:rsid w:val="533417D8"/>
    <w:rsid w:val="5335D69C"/>
    <w:rsid w:val="53422536"/>
    <w:rsid w:val="5346AF02"/>
    <w:rsid w:val="53551980"/>
    <w:rsid w:val="5356A7D0"/>
    <w:rsid w:val="535D0706"/>
    <w:rsid w:val="5360FDF8"/>
    <w:rsid w:val="53631673"/>
    <w:rsid w:val="536C4550"/>
    <w:rsid w:val="536E41DD"/>
    <w:rsid w:val="537601E3"/>
    <w:rsid w:val="538488BF"/>
    <w:rsid w:val="5395807C"/>
    <w:rsid w:val="539812D3"/>
    <w:rsid w:val="5398EAA4"/>
    <w:rsid w:val="539B3DAC"/>
    <w:rsid w:val="53AB3217"/>
    <w:rsid w:val="53B5CDD3"/>
    <w:rsid w:val="53B8B948"/>
    <w:rsid w:val="53BA59BA"/>
    <w:rsid w:val="53C3BA3E"/>
    <w:rsid w:val="53CCE4B2"/>
    <w:rsid w:val="53D782F0"/>
    <w:rsid w:val="53E828C9"/>
    <w:rsid w:val="53E939C1"/>
    <w:rsid w:val="53EE12B0"/>
    <w:rsid w:val="53EF1316"/>
    <w:rsid w:val="53F2C60A"/>
    <w:rsid w:val="53FA4413"/>
    <w:rsid w:val="5403B1B5"/>
    <w:rsid w:val="5408BAE1"/>
    <w:rsid w:val="5414F1DF"/>
    <w:rsid w:val="5425E058"/>
    <w:rsid w:val="54335907"/>
    <w:rsid w:val="5436381B"/>
    <w:rsid w:val="543F6D9C"/>
    <w:rsid w:val="54489DE0"/>
    <w:rsid w:val="544E90BF"/>
    <w:rsid w:val="5455C015"/>
    <w:rsid w:val="54581802"/>
    <w:rsid w:val="545E7822"/>
    <w:rsid w:val="54657830"/>
    <w:rsid w:val="5488662E"/>
    <w:rsid w:val="54BA3B58"/>
    <w:rsid w:val="54C2E19A"/>
    <w:rsid w:val="54CC4336"/>
    <w:rsid w:val="54D3947E"/>
    <w:rsid w:val="54D58393"/>
    <w:rsid w:val="54D9758B"/>
    <w:rsid w:val="54DBB243"/>
    <w:rsid w:val="54DCA8B3"/>
    <w:rsid w:val="54DE1C04"/>
    <w:rsid w:val="54F0E9E1"/>
    <w:rsid w:val="54FD1E37"/>
    <w:rsid w:val="5502E6EF"/>
    <w:rsid w:val="5510239C"/>
    <w:rsid w:val="551211F0"/>
    <w:rsid w:val="55123070"/>
    <w:rsid w:val="551CE185"/>
    <w:rsid w:val="552C4E71"/>
    <w:rsid w:val="5530931C"/>
    <w:rsid w:val="55350F32"/>
    <w:rsid w:val="55377A25"/>
    <w:rsid w:val="5551D8D5"/>
    <w:rsid w:val="55524B7B"/>
    <w:rsid w:val="55588C7A"/>
    <w:rsid w:val="555AFA70"/>
    <w:rsid w:val="556697B1"/>
    <w:rsid w:val="556B8FC8"/>
    <w:rsid w:val="55734EA3"/>
    <w:rsid w:val="557713D2"/>
    <w:rsid w:val="5582286F"/>
    <w:rsid w:val="55AB480C"/>
    <w:rsid w:val="55AEC56C"/>
    <w:rsid w:val="55B728A7"/>
    <w:rsid w:val="55BAA453"/>
    <w:rsid w:val="55C22518"/>
    <w:rsid w:val="55E45ABF"/>
    <w:rsid w:val="55EBB4B5"/>
    <w:rsid w:val="55EDEF5E"/>
    <w:rsid w:val="5606A7E6"/>
    <w:rsid w:val="560790A0"/>
    <w:rsid w:val="560BE586"/>
    <w:rsid w:val="56112F75"/>
    <w:rsid w:val="5617666E"/>
    <w:rsid w:val="56396719"/>
    <w:rsid w:val="563B0E2C"/>
    <w:rsid w:val="563C84D9"/>
    <w:rsid w:val="564B4F7F"/>
    <w:rsid w:val="566C8DBE"/>
    <w:rsid w:val="56756E9B"/>
    <w:rsid w:val="56785E2D"/>
    <w:rsid w:val="567B7F6B"/>
    <w:rsid w:val="56928573"/>
    <w:rsid w:val="56AA0298"/>
    <w:rsid w:val="56B1F248"/>
    <w:rsid w:val="56D665B8"/>
    <w:rsid w:val="56DF9A62"/>
    <w:rsid w:val="56E1F047"/>
    <w:rsid w:val="56F7DAE5"/>
    <w:rsid w:val="56FF6A15"/>
    <w:rsid w:val="571716B3"/>
    <w:rsid w:val="572D78D2"/>
    <w:rsid w:val="5744A1BC"/>
    <w:rsid w:val="575D9920"/>
    <w:rsid w:val="5771AEFB"/>
    <w:rsid w:val="5782E839"/>
    <w:rsid w:val="578AF52A"/>
    <w:rsid w:val="579618E4"/>
    <w:rsid w:val="579AC59B"/>
    <w:rsid w:val="57A6C6DB"/>
    <w:rsid w:val="57B8A2FA"/>
    <w:rsid w:val="57ECD63E"/>
    <w:rsid w:val="57FD692E"/>
    <w:rsid w:val="58135305"/>
    <w:rsid w:val="5824FEF0"/>
    <w:rsid w:val="58288AA3"/>
    <w:rsid w:val="5829276E"/>
    <w:rsid w:val="582AAD14"/>
    <w:rsid w:val="583B2A08"/>
    <w:rsid w:val="584A908C"/>
    <w:rsid w:val="584B7FD8"/>
    <w:rsid w:val="58547115"/>
    <w:rsid w:val="586056E7"/>
    <w:rsid w:val="58624346"/>
    <w:rsid w:val="58637F72"/>
    <w:rsid w:val="587A62F7"/>
    <w:rsid w:val="588DDAA8"/>
    <w:rsid w:val="589817A0"/>
    <w:rsid w:val="58B28D82"/>
    <w:rsid w:val="58BA0706"/>
    <w:rsid w:val="58BA4674"/>
    <w:rsid w:val="58C974CF"/>
    <w:rsid w:val="58D69397"/>
    <w:rsid w:val="58DB4830"/>
    <w:rsid w:val="58E1B9FB"/>
    <w:rsid w:val="58EFB167"/>
    <w:rsid w:val="591C040F"/>
    <w:rsid w:val="592115D7"/>
    <w:rsid w:val="5928CFB0"/>
    <w:rsid w:val="5938918E"/>
    <w:rsid w:val="593F6525"/>
    <w:rsid w:val="5945FDAF"/>
    <w:rsid w:val="59460D90"/>
    <w:rsid w:val="59546046"/>
    <w:rsid w:val="595A52ED"/>
    <w:rsid w:val="595E73CF"/>
    <w:rsid w:val="597416AE"/>
    <w:rsid w:val="597F80B3"/>
    <w:rsid w:val="59AA2312"/>
    <w:rsid w:val="59AF2366"/>
    <w:rsid w:val="59B5727A"/>
    <w:rsid w:val="59CC488A"/>
    <w:rsid w:val="59DBA337"/>
    <w:rsid w:val="59DDCA38"/>
    <w:rsid w:val="59E660ED"/>
    <w:rsid w:val="59E6C4F0"/>
    <w:rsid w:val="59F257B5"/>
    <w:rsid w:val="5A0D9E87"/>
    <w:rsid w:val="5A13FDB1"/>
    <w:rsid w:val="5A274DC7"/>
    <w:rsid w:val="5A4AEEEF"/>
    <w:rsid w:val="5A5695B1"/>
    <w:rsid w:val="5A59D42F"/>
    <w:rsid w:val="5A8E1391"/>
    <w:rsid w:val="5A93B218"/>
    <w:rsid w:val="5AA05FA0"/>
    <w:rsid w:val="5AA3BDEB"/>
    <w:rsid w:val="5AA4AA25"/>
    <w:rsid w:val="5AA4AD37"/>
    <w:rsid w:val="5AA71590"/>
    <w:rsid w:val="5AADC865"/>
    <w:rsid w:val="5ABA3651"/>
    <w:rsid w:val="5AC25938"/>
    <w:rsid w:val="5ACB5B79"/>
    <w:rsid w:val="5AD8A0D5"/>
    <w:rsid w:val="5AE0E2B1"/>
    <w:rsid w:val="5AE3C5D9"/>
    <w:rsid w:val="5AE560AC"/>
    <w:rsid w:val="5AE62665"/>
    <w:rsid w:val="5AE87224"/>
    <w:rsid w:val="5AEE59A5"/>
    <w:rsid w:val="5AF74032"/>
    <w:rsid w:val="5AFA7FE9"/>
    <w:rsid w:val="5B0121C2"/>
    <w:rsid w:val="5B168AF9"/>
    <w:rsid w:val="5B19DE67"/>
    <w:rsid w:val="5B1B5114"/>
    <w:rsid w:val="5B1B61AF"/>
    <w:rsid w:val="5B1C066E"/>
    <w:rsid w:val="5B20DBC0"/>
    <w:rsid w:val="5B248CCF"/>
    <w:rsid w:val="5B46BAD8"/>
    <w:rsid w:val="5B4A9A92"/>
    <w:rsid w:val="5B5FF94B"/>
    <w:rsid w:val="5B6514D3"/>
    <w:rsid w:val="5B799EAE"/>
    <w:rsid w:val="5B7C478B"/>
    <w:rsid w:val="5B82314E"/>
    <w:rsid w:val="5B86DBC9"/>
    <w:rsid w:val="5B9D5D5E"/>
    <w:rsid w:val="5BA1337B"/>
    <w:rsid w:val="5BA3B8A8"/>
    <w:rsid w:val="5BB5F57E"/>
    <w:rsid w:val="5BBBA139"/>
    <w:rsid w:val="5BBF3BB2"/>
    <w:rsid w:val="5BC09B7E"/>
    <w:rsid w:val="5BCA9AD6"/>
    <w:rsid w:val="5BDAD14C"/>
    <w:rsid w:val="5BE21D8E"/>
    <w:rsid w:val="5C0D41CE"/>
    <w:rsid w:val="5C0E2BF8"/>
    <w:rsid w:val="5C0E64E1"/>
    <w:rsid w:val="5C1A7946"/>
    <w:rsid w:val="5C210012"/>
    <w:rsid w:val="5C2CDA41"/>
    <w:rsid w:val="5C2E6AA7"/>
    <w:rsid w:val="5C407A86"/>
    <w:rsid w:val="5C4B04AE"/>
    <w:rsid w:val="5C4E5FB6"/>
    <w:rsid w:val="5C570F1F"/>
    <w:rsid w:val="5C57FB1E"/>
    <w:rsid w:val="5C593706"/>
    <w:rsid w:val="5C6079F7"/>
    <w:rsid w:val="5C678447"/>
    <w:rsid w:val="5C6D3A59"/>
    <w:rsid w:val="5C7BE2FD"/>
    <w:rsid w:val="5C813B62"/>
    <w:rsid w:val="5C8DE177"/>
    <w:rsid w:val="5C959FE3"/>
    <w:rsid w:val="5C9A2938"/>
    <w:rsid w:val="5CA0EB91"/>
    <w:rsid w:val="5CA7D837"/>
    <w:rsid w:val="5CB8C9FA"/>
    <w:rsid w:val="5CBE9B80"/>
    <w:rsid w:val="5CC547F7"/>
    <w:rsid w:val="5CE5CF43"/>
    <w:rsid w:val="5CE711BE"/>
    <w:rsid w:val="5CEA44F3"/>
    <w:rsid w:val="5CF11987"/>
    <w:rsid w:val="5CFBFBC6"/>
    <w:rsid w:val="5CFCDDA2"/>
    <w:rsid w:val="5D0C2C4F"/>
    <w:rsid w:val="5D0FCF4E"/>
    <w:rsid w:val="5D1FFC7D"/>
    <w:rsid w:val="5D468E4C"/>
    <w:rsid w:val="5D559F83"/>
    <w:rsid w:val="5D60D87E"/>
    <w:rsid w:val="5D63AF43"/>
    <w:rsid w:val="5D69599A"/>
    <w:rsid w:val="5D7059B3"/>
    <w:rsid w:val="5D76A1AD"/>
    <w:rsid w:val="5D78B95F"/>
    <w:rsid w:val="5D78CE83"/>
    <w:rsid w:val="5D858B13"/>
    <w:rsid w:val="5D875524"/>
    <w:rsid w:val="5D95F791"/>
    <w:rsid w:val="5D9B3009"/>
    <w:rsid w:val="5DA0C470"/>
    <w:rsid w:val="5DA744E6"/>
    <w:rsid w:val="5DC615D1"/>
    <w:rsid w:val="5DCD3D49"/>
    <w:rsid w:val="5DDF28D6"/>
    <w:rsid w:val="5DEAC774"/>
    <w:rsid w:val="5DEAEF16"/>
    <w:rsid w:val="5DF1E93D"/>
    <w:rsid w:val="5DF3A373"/>
    <w:rsid w:val="5DF94CA6"/>
    <w:rsid w:val="5DFD9FB3"/>
    <w:rsid w:val="5E04446A"/>
    <w:rsid w:val="5E114D9A"/>
    <w:rsid w:val="5E1312E8"/>
    <w:rsid w:val="5E1A9778"/>
    <w:rsid w:val="5E1B5AD1"/>
    <w:rsid w:val="5E2A1290"/>
    <w:rsid w:val="5E2E1E65"/>
    <w:rsid w:val="5E3C2DEE"/>
    <w:rsid w:val="5E3D3907"/>
    <w:rsid w:val="5E4D2F46"/>
    <w:rsid w:val="5E50F443"/>
    <w:rsid w:val="5E65C7BE"/>
    <w:rsid w:val="5E8E8234"/>
    <w:rsid w:val="5E974E3F"/>
    <w:rsid w:val="5E9833B5"/>
    <w:rsid w:val="5E9D5C59"/>
    <w:rsid w:val="5EBB56B7"/>
    <w:rsid w:val="5EC21035"/>
    <w:rsid w:val="5ECB24E7"/>
    <w:rsid w:val="5EE1CFA7"/>
    <w:rsid w:val="5EE3757D"/>
    <w:rsid w:val="5EECC672"/>
    <w:rsid w:val="5EF42AD1"/>
    <w:rsid w:val="5EFEF90B"/>
    <w:rsid w:val="5F0CCC7F"/>
    <w:rsid w:val="5F196291"/>
    <w:rsid w:val="5F34B0B8"/>
    <w:rsid w:val="5F389FDC"/>
    <w:rsid w:val="5F3A1745"/>
    <w:rsid w:val="5F3DB5E3"/>
    <w:rsid w:val="5F45DAFD"/>
    <w:rsid w:val="5F4E975A"/>
    <w:rsid w:val="5F4FDBE4"/>
    <w:rsid w:val="5F55E586"/>
    <w:rsid w:val="5F575828"/>
    <w:rsid w:val="5F6A3CC9"/>
    <w:rsid w:val="5F6AC57E"/>
    <w:rsid w:val="5F6FAA94"/>
    <w:rsid w:val="5F70B5A3"/>
    <w:rsid w:val="5F730119"/>
    <w:rsid w:val="5F74A6A6"/>
    <w:rsid w:val="5F74E436"/>
    <w:rsid w:val="5F79F4ED"/>
    <w:rsid w:val="5F7A295F"/>
    <w:rsid w:val="5F7B1495"/>
    <w:rsid w:val="5F7C1508"/>
    <w:rsid w:val="5F8B4593"/>
    <w:rsid w:val="5FA5A9B6"/>
    <w:rsid w:val="5FAD1DFB"/>
    <w:rsid w:val="5FAFC876"/>
    <w:rsid w:val="5FB1807A"/>
    <w:rsid w:val="5FB438C9"/>
    <w:rsid w:val="5FB532A3"/>
    <w:rsid w:val="5FD1D70B"/>
    <w:rsid w:val="5FD492E5"/>
    <w:rsid w:val="5FD88FB4"/>
    <w:rsid w:val="5FDCCABC"/>
    <w:rsid w:val="5FEBB012"/>
    <w:rsid w:val="5FF93BE4"/>
    <w:rsid w:val="6003DAA8"/>
    <w:rsid w:val="600C67D8"/>
    <w:rsid w:val="60115A77"/>
    <w:rsid w:val="6015EB3E"/>
    <w:rsid w:val="602FE7E1"/>
    <w:rsid w:val="6042214A"/>
    <w:rsid w:val="6075DA94"/>
    <w:rsid w:val="60794F79"/>
    <w:rsid w:val="609751C9"/>
    <w:rsid w:val="60A0C07E"/>
    <w:rsid w:val="60A4DB2D"/>
    <w:rsid w:val="60AB2C3B"/>
    <w:rsid w:val="60B3FAC2"/>
    <w:rsid w:val="60CF999A"/>
    <w:rsid w:val="60E1B752"/>
    <w:rsid w:val="60EFE323"/>
    <w:rsid w:val="60F35336"/>
    <w:rsid w:val="60FBCD7B"/>
    <w:rsid w:val="610175FA"/>
    <w:rsid w:val="611D54FE"/>
    <w:rsid w:val="612D553F"/>
    <w:rsid w:val="613D43FD"/>
    <w:rsid w:val="614B90F9"/>
    <w:rsid w:val="614CF3BC"/>
    <w:rsid w:val="6152D3F3"/>
    <w:rsid w:val="6157CF45"/>
    <w:rsid w:val="6159EF87"/>
    <w:rsid w:val="61627A8B"/>
    <w:rsid w:val="61678264"/>
    <w:rsid w:val="617125C7"/>
    <w:rsid w:val="61812476"/>
    <w:rsid w:val="61845346"/>
    <w:rsid w:val="61877224"/>
    <w:rsid w:val="618B2317"/>
    <w:rsid w:val="61950C45"/>
    <w:rsid w:val="619AC9B3"/>
    <w:rsid w:val="619CD3FF"/>
    <w:rsid w:val="61B2B8D9"/>
    <w:rsid w:val="61CEEF01"/>
    <w:rsid w:val="61CF6CE9"/>
    <w:rsid w:val="61DDA5C0"/>
    <w:rsid w:val="61DE0E0A"/>
    <w:rsid w:val="61F7BA0F"/>
    <w:rsid w:val="61FCFFA0"/>
    <w:rsid w:val="620214D6"/>
    <w:rsid w:val="6205707E"/>
    <w:rsid w:val="621A8ED6"/>
    <w:rsid w:val="621BB537"/>
    <w:rsid w:val="621C2217"/>
    <w:rsid w:val="6223CC7F"/>
    <w:rsid w:val="6225432D"/>
    <w:rsid w:val="62346F84"/>
    <w:rsid w:val="6238E6BA"/>
    <w:rsid w:val="6265E251"/>
    <w:rsid w:val="626CE3AF"/>
    <w:rsid w:val="62791B54"/>
    <w:rsid w:val="6281C519"/>
    <w:rsid w:val="62B5BE2F"/>
    <w:rsid w:val="62BA1DA7"/>
    <w:rsid w:val="62C03621"/>
    <w:rsid w:val="62CADCCD"/>
    <w:rsid w:val="62CC5998"/>
    <w:rsid w:val="62D6DEA8"/>
    <w:rsid w:val="62E83FB4"/>
    <w:rsid w:val="6305D0B3"/>
    <w:rsid w:val="630F49AA"/>
    <w:rsid w:val="63137706"/>
    <w:rsid w:val="631DC3C2"/>
    <w:rsid w:val="6331839A"/>
    <w:rsid w:val="63327632"/>
    <w:rsid w:val="6347FB5A"/>
    <w:rsid w:val="6352305C"/>
    <w:rsid w:val="63642332"/>
    <w:rsid w:val="63672FE7"/>
    <w:rsid w:val="638D797D"/>
    <w:rsid w:val="638E5905"/>
    <w:rsid w:val="63907550"/>
    <w:rsid w:val="639CBC16"/>
    <w:rsid w:val="63A71360"/>
    <w:rsid w:val="63D0D3F6"/>
    <w:rsid w:val="63D34BC8"/>
    <w:rsid w:val="63D4E36D"/>
    <w:rsid w:val="63E9478A"/>
    <w:rsid w:val="63F0E5EE"/>
    <w:rsid w:val="6416E401"/>
    <w:rsid w:val="641738DB"/>
    <w:rsid w:val="642772B3"/>
    <w:rsid w:val="642D5B75"/>
    <w:rsid w:val="64450934"/>
    <w:rsid w:val="6447EFF2"/>
    <w:rsid w:val="64481E1F"/>
    <w:rsid w:val="644DCF7B"/>
    <w:rsid w:val="645A2AB3"/>
    <w:rsid w:val="645F29D5"/>
    <w:rsid w:val="6460074B"/>
    <w:rsid w:val="64698D62"/>
    <w:rsid w:val="64710E82"/>
    <w:rsid w:val="64790649"/>
    <w:rsid w:val="648E393C"/>
    <w:rsid w:val="64966445"/>
    <w:rsid w:val="649D2A67"/>
    <w:rsid w:val="64A06835"/>
    <w:rsid w:val="64A4AC1E"/>
    <w:rsid w:val="64B9FB92"/>
    <w:rsid w:val="64C1B210"/>
    <w:rsid w:val="64C794AC"/>
    <w:rsid w:val="64C8E236"/>
    <w:rsid w:val="64CD35F8"/>
    <w:rsid w:val="64D68186"/>
    <w:rsid w:val="64DAD086"/>
    <w:rsid w:val="64F1EA22"/>
    <w:rsid w:val="64F7D9DC"/>
    <w:rsid w:val="65070DAB"/>
    <w:rsid w:val="6516DC50"/>
    <w:rsid w:val="6521ED1B"/>
    <w:rsid w:val="652C05AC"/>
    <w:rsid w:val="65485F4F"/>
    <w:rsid w:val="65545E0B"/>
    <w:rsid w:val="6560B60C"/>
    <w:rsid w:val="6563942E"/>
    <w:rsid w:val="656C0BD6"/>
    <w:rsid w:val="65795915"/>
    <w:rsid w:val="6579C19C"/>
    <w:rsid w:val="657BBD38"/>
    <w:rsid w:val="657EA3CB"/>
    <w:rsid w:val="658387EE"/>
    <w:rsid w:val="6584A901"/>
    <w:rsid w:val="658CB64F"/>
    <w:rsid w:val="659A7049"/>
    <w:rsid w:val="65AB43CC"/>
    <w:rsid w:val="65AD4FF6"/>
    <w:rsid w:val="65AEF621"/>
    <w:rsid w:val="65BB36C9"/>
    <w:rsid w:val="65C34D6D"/>
    <w:rsid w:val="65C3AA31"/>
    <w:rsid w:val="65C67CDF"/>
    <w:rsid w:val="65C9C2BA"/>
    <w:rsid w:val="65CD4C2C"/>
    <w:rsid w:val="65F5F17F"/>
    <w:rsid w:val="6617D55F"/>
    <w:rsid w:val="661D3A8A"/>
    <w:rsid w:val="6621CB2A"/>
    <w:rsid w:val="6643945F"/>
    <w:rsid w:val="6643D469"/>
    <w:rsid w:val="6648ED71"/>
    <w:rsid w:val="6652C265"/>
    <w:rsid w:val="66591728"/>
    <w:rsid w:val="6660410D"/>
    <w:rsid w:val="6667AF48"/>
    <w:rsid w:val="667E47B8"/>
    <w:rsid w:val="667E4BC6"/>
    <w:rsid w:val="6681B558"/>
    <w:rsid w:val="6686FB05"/>
    <w:rsid w:val="6693446F"/>
    <w:rsid w:val="669A649E"/>
    <w:rsid w:val="66BA5C9F"/>
    <w:rsid w:val="66BBD044"/>
    <w:rsid w:val="66C47C6F"/>
    <w:rsid w:val="66C81612"/>
    <w:rsid w:val="66CFC44F"/>
    <w:rsid w:val="66D0D090"/>
    <w:rsid w:val="66E5D32F"/>
    <w:rsid w:val="66E9165F"/>
    <w:rsid w:val="66F0EFBE"/>
    <w:rsid w:val="671FBAB7"/>
    <w:rsid w:val="673DE504"/>
    <w:rsid w:val="673E1BC2"/>
    <w:rsid w:val="674EA545"/>
    <w:rsid w:val="675EAB40"/>
    <w:rsid w:val="67626A0D"/>
    <w:rsid w:val="67684104"/>
    <w:rsid w:val="676E2F61"/>
    <w:rsid w:val="6771FF69"/>
    <w:rsid w:val="67741F8F"/>
    <w:rsid w:val="6777EB6E"/>
    <w:rsid w:val="677B926A"/>
    <w:rsid w:val="6785877F"/>
    <w:rsid w:val="678DC249"/>
    <w:rsid w:val="67AD1913"/>
    <w:rsid w:val="67BFC981"/>
    <w:rsid w:val="67C48EDE"/>
    <w:rsid w:val="67C96499"/>
    <w:rsid w:val="67D1F5C8"/>
    <w:rsid w:val="67DA0511"/>
    <w:rsid w:val="67E3EB92"/>
    <w:rsid w:val="67EA85C9"/>
    <w:rsid w:val="67F34BD1"/>
    <w:rsid w:val="67F43EEF"/>
    <w:rsid w:val="68026CA6"/>
    <w:rsid w:val="68207083"/>
    <w:rsid w:val="682881C7"/>
    <w:rsid w:val="683B22BA"/>
    <w:rsid w:val="6840C170"/>
    <w:rsid w:val="6847C6D2"/>
    <w:rsid w:val="68541671"/>
    <w:rsid w:val="6863C0DB"/>
    <w:rsid w:val="68666D6B"/>
    <w:rsid w:val="687C7CD8"/>
    <w:rsid w:val="6884369A"/>
    <w:rsid w:val="68894DBF"/>
    <w:rsid w:val="6899CC9F"/>
    <w:rsid w:val="68A7FD8D"/>
    <w:rsid w:val="68B7A42E"/>
    <w:rsid w:val="68BC49C3"/>
    <w:rsid w:val="68BDE027"/>
    <w:rsid w:val="68C8A910"/>
    <w:rsid w:val="68C9CCC7"/>
    <w:rsid w:val="68CF3E34"/>
    <w:rsid w:val="68D0DD8D"/>
    <w:rsid w:val="68DDD83C"/>
    <w:rsid w:val="68E69721"/>
    <w:rsid w:val="68E84498"/>
    <w:rsid w:val="68EEC65C"/>
    <w:rsid w:val="68FED586"/>
    <w:rsid w:val="690B21FC"/>
    <w:rsid w:val="69173450"/>
    <w:rsid w:val="691CB3E7"/>
    <w:rsid w:val="69266042"/>
    <w:rsid w:val="692EDA59"/>
    <w:rsid w:val="69369383"/>
    <w:rsid w:val="69381070"/>
    <w:rsid w:val="69508342"/>
    <w:rsid w:val="6956A2DE"/>
    <w:rsid w:val="696CA355"/>
    <w:rsid w:val="6980963E"/>
    <w:rsid w:val="6981164C"/>
    <w:rsid w:val="6982140D"/>
    <w:rsid w:val="698A84F3"/>
    <w:rsid w:val="69940814"/>
    <w:rsid w:val="69A9C638"/>
    <w:rsid w:val="69BB793E"/>
    <w:rsid w:val="69DEFA85"/>
    <w:rsid w:val="69F3A72B"/>
    <w:rsid w:val="69F4EBEF"/>
    <w:rsid w:val="69F52AEA"/>
    <w:rsid w:val="69F67602"/>
    <w:rsid w:val="69F8B8D6"/>
    <w:rsid w:val="6A06E8DC"/>
    <w:rsid w:val="6A14E766"/>
    <w:rsid w:val="6A1A3D6B"/>
    <w:rsid w:val="6A24B9CB"/>
    <w:rsid w:val="6A27CF2E"/>
    <w:rsid w:val="6A27EB1C"/>
    <w:rsid w:val="6A316EC2"/>
    <w:rsid w:val="6A32864A"/>
    <w:rsid w:val="6A42F4C6"/>
    <w:rsid w:val="6A447EC1"/>
    <w:rsid w:val="6A502725"/>
    <w:rsid w:val="6A5F337E"/>
    <w:rsid w:val="6A69FB28"/>
    <w:rsid w:val="6A7D5404"/>
    <w:rsid w:val="6AA94F1E"/>
    <w:rsid w:val="6AABC6CC"/>
    <w:rsid w:val="6AAF8C30"/>
    <w:rsid w:val="6AB3332C"/>
    <w:rsid w:val="6AB64BD5"/>
    <w:rsid w:val="6ABE4094"/>
    <w:rsid w:val="6AC7F8EE"/>
    <w:rsid w:val="6AD62F47"/>
    <w:rsid w:val="6ADB40D2"/>
    <w:rsid w:val="6AF0ABAD"/>
    <w:rsid w:val="6B054D1E"/>
    <w:rsid w:val="6B0F81F1"/>
    <w:rsid w:val="6B1DE46E"/>
    <w:rsid w:val="6B2CCCF8"/>
    <w:rsid w:val="6B2F2F04"/>
    <w:rsid w:val="6B3BF36D"/>
    <w:rsid w:val="6B43B645"/>
    <w:rsid w:val="6B47922C"/>
    <w:rsid w:val="6B496752"/>
    <w:rsid w:val="6B4C7C8B"/>
    <w:rsid w:val="6B5A9E5A"/>
    <w:rsid w:val="6B6C85E2"/>
    <w:rsid w:val="6B728EEC"/>
    <w:rsid w:val="6B8C2C04"/>
    <w:rsid w:val="6B8F778C"/>
    <w:rsid w:val="6B9F7596"/>
    <w:rsid w:val="6BA0B263"/>
    <w:rsid w:val="6BADEA36"/>
    <w:rsid w:val="6BB6CCC8"/>
    <w:rsid w:val="6BE8E98F"/>
    <w:rsid w:val="6BEF44F0"/>
    <w:rsid w:val="6BF8E29C"/>
    <w:rsid w:val="6C19ECD6"/>
    <w:rsid w:val="6C1BACCE"/>
    <w:rsid w:val="6C3DC8B6"/>
    <w:rsid w:val="6C47972D"/>
    <w:rsid w:val="6C71678C"/>
    <w:rsid w:val="6C71C115"/>
    <w:rsid w:val="6C72EFAE"/>
    <w:rsid w:val="6C76B784"/>
    <w:rsid w:val="6C7F7A26"/>
    <w:rsid w:val="6C8BE0CF"/>
    <w:rsid w:val="6CA89F86"/>
    <w:rsid w:val="6CC89D59"/>
    <w:rsid w:val="6CCCC3F5"/>
    <w:rsid w:val="6CD2CF78"/>
    <w:rsid w:val="6CE05E66"/>
    <w:rsid w:val="6CF43C3F"/>
    <w:rsid w:val="6CF694B2"/>
    <w:rsid w:val="6CFD886E"/>
    <w:rsid w:val="6D1D2830"/>
    <w:rsid w:val="6D209329"/>
    <w:rsid w:val="6D2C2CB7"/>
    <w:rsid w:val="6D322D53"/>
    <w:rsid w:val="6D3E7CA1"/>
    <w:rsid w:val="6D426F7A"/>
    <w:rsid w:val="6D4F89F3"/>
    <w:rsid w:val="6D56360E"/>
    <w:rsid w:val="6D57EB99"/>
    <w:rsid w:val="6D6105B1"/>
    <w:rsid w:val="6D701618"/>
    <w:rsid w:val="6D76880A"/>
    <w:rsid w:val="6D94B2FD"/>
    <w:rsid w:val="6D9D6ABA"/>
    <w:rsid w:val="6DB007A4"/>
    <w:rsid w:val="6DC03A5A"/>
    <w:rsid w:val="6DD2D9FE"/>
    <w:rsid w:val="6DD382E5"/>
    <w:rsid w:val="6DDBFD05"/>
    <w:rsid w:val="6DF045A5"/>
    <w:rsid w:val="6DFFE8EF"/>
    <w:rsid w:val="6E02B3B0"/>
    <w:rsid w:val="6E130CA4"/>
    <w:rsid w:val="6E14238E"/>
    <w:rsid w:val="6E1FD934"/>
    <w:rsid w:val="6E38793B"/>
    <w:rsid w:val="6E430DA6"/>
    <w:rsid w:val="6E47C328"/>
    <w:rsid w:val="6E49C027"/>
    <w:rsid w:val="6E5A72A9"/>
    <w:rsid w:val="6E689F17"/>
    <w:rsid w:val="6E71B880"/>
    <w:rsid w:val="6E8D3B08"/>
    <w:rsid w:val="6E8D4B65"/>
    <w:rsid w:val="6E96823A"/>
    <w:rsid w:val="6E9D6460"/>
    <w:rsid w:val="6EB21AB1"/>
    <w:rsid w:val="6EB66F61"/>
    <w:rsid w:val="6EBBC829"/>
    <w:rsid w:val="6EBD6CC7"/>
    <w:rsid w:val="6EC216B2"/>
    <w:rsid w:val="6EC35EF9"/>
    <w:rsid w:val="6ECD03CF"/>
    <w:rsid w:val="6ECF3EB3"/>
    <w:rsid w:val="6ED88F64"/>
    <w:rsid w:val="6EE2D946"/>
    <w:rsid w:val="6EE76D80"/>
    <w:rsid w:val="6EF34372"/>
    <w:rsid w:val="6EFB4051"/>
    <w:rsid w:val="6F087820"/>
    <w:rsid w:val="6F1079E7"/>
    <w:rsid w:val="6F3E80B0"/>
    <w:rsid w:val="6F553515"/>
    <w:rsid w:val="6F5A0EBA"/>
    <w:rsid w:val="6F6EC1F0"/>
    <w:rsid w:val="6F7472F5"/>
    <w:rsid w:val="6F7794AD"/>
    <w:rsid w:val="6F7C41A3"/>
    <w:rsid w:val="6F861C2C"/>
    <w:rsid w:val="6F90780D"/>
    <w:rsid w:val="6F962B5A"/>
    <w:rsid w:val="6FAE7A0F"/>
    <w:rsid w:val="6FB14535"/>
    <w:rsid w:val="6FC38191"/>
    <w:rsid w:val="6FCCAE19"/>
    <w:rsid w:val="6FCD4810"/>
    <w:rsid w:val="6FD78E49"/>
    <w:rsid w:val="6FD965C4"/>
    <w:rsid w:val="6FE09B06"/>
    <w:rsid w:val="6FF6B5BA"/>
    <w:rsid w:val="6FFB8163"/>
    <w:rsid w:val="6FFE3857"/>
    <w:rsid w:val="7005EDBB"/>
    <w:rsid w:val="701623F8"/>
    <w:rsid w:val="702C5CD8"/>
    <w:rsid w:val="70345CAF"/>
    <w:rsid w:val="70412A22"/>
    <w:rsid w:val="704AFB7A"/>
    <w:rsid w:val="704E315A"/>
    <w:rsid w:val="704EC94D"/>
    <w:rsid w:val="7057E662"/>
    <w:rsid w:val="7058926B"/>
    <w:rsid w:val="7060CEED"/>
    <w:rsid w:val="70673B46"/>
    <w:rsid w:val="706D7F40"/>
    <w:rsid w:val="707D8724"/>
    <w:rsid w:val="7082F7A1"/>
    <w:rsid w:val="7089B431"/>
    <w:rsid w:val="7096630F"/>
    <w:rsid w:val="7099397E"/>
    <w:rsid w:val="70A755A4"/>
    <w:rsid w:val="70B076D0"/>
    <w:rsid w:val="70C8DEA2"/>
    <w:rsid w:val="70D3B8D8"/>
    <w:rsid w:val="70E6660C"/>
    <w:rsid w:val="70E7EAF7"/>
    <w:rsid w:val="70FAD5DB"/>
    <w:rsid w:val="70FBC8D6"/>
    <w:rsid w:val="71058D86"/>
    <w:rsid w:val="710C2176"/>
    <w:rsid w:val="711480A8"/>
    <w:rsid w:val="71292730"/>
    <w:rsid w:val="712C486E"/>
    <w:rsid w:val="71318102"/>
    <w:rsid w:val="713D8345"/>
    <w:rsid w:val="71509796"/>
    <w:rsid w:val="7158073A"/>
    <w:rsid w:val="715BBEF0"/>
    <w:rsid w:val="716C913E"/>
    <w:rsid w:val="716F63C5"/>
    <w:rsid w:val="7173A567"/>
    <w:rsid w:val="717D9075"/>
    <w:rsid w:val="71817D71"/>
    <w:rsid w:val="71A69499"/>
    <w:rsid w:val="71A9FD11"/>
    <w:rsid w:val="71AA28C5"/>
    <w:rsid w:val="71AA544B"/>
    <w:rsid w:val="71AD68C2"/>
    <w:rsid w:val="71AE38B7"/>
    <w:rsid w:val="71C2A53E"/>
    <w:rsid w:val="71DDA1A5"/>
    <w:rsid w:val="71F5A6C1"/>
    <w:rsid w:val="71FAF4C7"/>
    <w:rsid w:val="72002F28"/>
    <w:rsid w:val="720182DB"/>
    <w:rsid w:val="720D1842"/>
    <w:rsid w:val="72145D42"/>
    <w:rsid w:val="721AAD38"/>
    <w:rsid w:val="7232E113"/>
    <w:rsid w:val="7238F430"/>
    <w:rsid w:val="7256B262"/>
    <w:rsid w:val="725840C4"/>
    <w:rsid w:val="7258A238"/>
    <w:rsid w:val="72676525"/>
    <w:rsid w:val="726E8D69"/>
    <w:rsid w:val="72750D0D"/>
    <w:rsid w:val="7285FBE2"/>
    <w:rsid w:val="72A3D5E1"/>
    <w:rsid w:val="72B0EEBD"/>
    <w:rsid w:val="72B5D897"/>
    <w:rsid w:val="72B9254B"/>
    <w:rsid w:val="72BC9F96"/>
    <w:rsid w:val="72CCE165"/>
    <w:rsid w:val="72CDCC1C"/>
    <w:rsid w:val="72D3B3F9"/>
    <w:rsid w:val="72D75C34"/>
    <w:rsid w:val="72E03839"/>
    <w:rsid w:val="72E0F7A5"/>
    <w:rsid w:val="72E14D13"/>
    <w:rsid w:val="72E53790"/>
    <w:rsid w:val="72E5634F"/>
    <w:rsid w:val="72EF3E1F"/>
    <w:rsid w:val="72F78F51"/>
    <w:rsid w:val="72F851FD"/>
    <w:rsid w:val="7302AA37"/>
    <w:rsid w:val="73139047"/>
    <w:rsid w:val="731D4DD2"/>
    <w:rsid w:val="732196AB"/>
    <w:rsid w:val="7327A191"/>
    <w:rsid w:val="732ED1EF"/>
    <w:rsid w:val="732FCF30"/>
    <w:rsid w:val="735ECD30"/>
    <w:rsid w:val="7360273C"/>
    <w:rsid w:val="7364173B"/>
    <w:rsid w:val="73690BA4"/>
    <w:rsid w:val="736FE5BE"/>
    <w:rsid w:val="737DC710"/>
    <w:rsid w:val="737F117E"/>
    <w:rsid w:val="737FB74A"/>
    <w:rsid w:val="738D70BD"/>
    <w:rsid w:val="739BFF89"/>
    <w:rsid w:val="73A8188D"/>
    <w:rsid w:val="73A91DDC"/>
    <w:rsid w:val="73C07866"/>
    <w:rsid w:val="73C45176"/>
    <w:rsid w:val="73C6C4EF"/>
    <w:rsid w:val="73DB46E0"/>
    <w:rsid w:val="73E2D610"/>
    <w:rsid w:val="73F12548"/>
    <w:rsid w:val="73F66ECC"/>
    <w:rsid w:val="7406ACE2"/>
    <w:rsid w:val="74147694"/>
    <w:rsid w:val="7420EB4D"/>
    <w:rsid w:val="74295A03"/>
    <w:rsid w:val="74366503"/>
    <w:rsid w:val="743A746D"/>
    <w:rsid w:val="743CA340"/>
    <w:rsid w:val="743DC579"/>
    <w:rsid w:val="74479F95"/>
    <w:rsid w:val="745B0F72"/>
    <w:rsid w:val="746522DA"/>
    <w:rsid w:val="746D2BBA"/>
    <w:rsid w:val="74752407"/>
    <w:rsid w:val="74830751"/>
    <w:rsid w:val="7483F9AD"/>
    <w:rsid w:val="748BBF19"/>
    <w:rsid w:val="7491B77D"/>
    <w:rsid w:val="749ECE7F"/>
    <w:rsid w:val="74A40C19"/>
    <w:rsid w:val="74A70487"/>
    <w:rsid w:val="74B64848"/>
    <w:rsid w:val="74C41833"/>
    <w:rsid w:val="74C9597E"/>
    <w:rsid w:val="74CFB073"/>
    <w:rsid w:val="74D347F1"/>
    <w:rsid w:val="74DC134D"/>
    <w:rsid w:val="74E044AA"/>
    <w:rsid w:val="74F43D20"/>
    <w:rsid w:val="75107176"/>
    <w:rsid w:val="75136828"/>
    <w:rsid w:val="75199771"/>
    <w:rsid w:val="751B87AB"/>
    <w:rsid w:val="753954B5"/>
    <w:rsid w:val="753B510B"/>
    <w:rsid w:val="754A2616"/>
    <w:rsid w:val="7571C486"/>
    <w:rsid w:val="7579F311"/>
    <w:rsid w:val="7581E7BF"/>
    <w:rsid w:val="759E9A26"/>
    <w:rsid w:val="75B2F1BA"/>
    <w:rsid w:val="75BD1C71"/>
    <w:rsid w:val="75CBF576"/>
    <w:rsid w:val="75D9EF35"/>
    <w:rsid w:val="75F1D277"/>
    <w:rsid w:val="760894D8"/>
    <w:rsid w:val="760DEBE2"/>
    <w:rsid w:val="7619129A"/>
    <w:rsid w:val="7627615F"/>
    <w:rsid w:val="762BB9CA"/>
    <w:rsid w:val="76460786"/>
    <w:rsid w:val="7648A748"/>
    <w:rsid w:val="76517D1B"/>
    <w:rsid w:val="7654DC63"/>
    <w:rsid w:val="7654EE94"/>
    <w:rsid w:val="7656831D"/>
    <w:rsid w:val="76572BD8"/>
    <w:rsid w:val="7658A16A"/>
    <w:rsid w:val="765FF85D"/>
    <w:rsid w:val="7664222E"/>
    <w:rsid w:val="7673D144"/>
    <w:rsid w:val="767E05FD"/>
    <w:rsid w:val="7682CC5C"/>
    <w:rsid w:val="7688DF84"/>
    <w:rsid w:val="768B7E30"/>
    <w:rsid w:val="769A2E0D"/>
    <w:rsid w:val="76AC0701"/>
    <w:rsid w:val="76BEF2CF"/>
    <w:rsid w:val="76D9F4D1"/>
    <w:rsid w:val="76E2804C"/>
    <w:rsid w:val="76E38B1E"/>
    <w:rsid w:val="76E6A6EC"/>
    <w:rsid w:val="76E7ADF0"/>
    <w:rsid w:val="76EB6279"/>
    <w:rsid w:val="76EE045F"/>
    <w:rsid w:val="76EE078D"/>
    <w:rsid w:val="76F49C46"/>
    <w:rsid w:val="76FBACAD"/>
    <w:rsid w:val="7709BBBD"/>
    <w:rsid w:val="771581F8"/>
    <w:rsid w:val="7717AB8A"/>
    <w:rsid w:val="77197CDD"/>
    <w:rsid w:val="771B2D1A"/>
    <w:rsid w:val="772338C4"/>
    <w:rsid w:val="772E93A2"/>
    <w:rsid w:val="7730DE71"/>
    <w:rsid w:val="7731C9DE"/>
    <w:rsid w:val="773A7829"/>
    <w:rsid w:val="7746F42F"/>
    <w:rsid w:val="774D68EA"/>
    <w:rsid w:val="7755453C"/>
    <w:rsid w:val="7756890E"/>
    <w:rsid w:val="77895E5A"/>
    <w:rsid w:val="779BB006"/>
    <w:rsid w:val="779D8FF4"/>
    <w:rsid w:val="77C9B5D9"/>
    <w:rsid w:val="77CCB23E"/>
    <w:rsid w:val="77D2FAA1"/>
    <w:rsid w:val="77D91245"/>
    <w:rsid w:val="77E28594"/>
    <w:rsid w:val="77E77C25"/>
    <w:rsid w:val="77E8DA0C"/>
    <w:rsid w:val="77EA10C8"/>
    <w:rsid w:val="77EEA771"/>
    <w:rsid w:val="77F3B5A0"/>
    <w:rsid w:val="77F87924"/>
    <w:rsid w:val="77FF49B5"/>
    <w:rsid w:val="7802AE91"/>
    <w:rsid w:val="7805C3EE"/>
    <w:rsid w:val="78065F46"/>
    <w:rsid w:val="78122033"/>
    <w:rsid w:val="7827D1E3"/>
    <w:rsid w:val="782C3110"/>
    <w:rsid w:val="7831E08D"/>
    <w:rsid w:val="78379C89"/>
    <w:rsid w:val="78444E94"/>
    <w:rsid w:val="787A25E8"/>
    <w:rsid w:val="787AF3A6"/>
    <w:rsid w:val="787BF32C"/>
    <w:rsid w:val="787F5B7F"/>
    <w:rsid w:val="788468C5"/>
    <w:rsid w:val="788E0E1B"/>
    <w:rsid w:val="789B6109"/>
    <w:rsid w:val="78A93F68"/>
    <w:rsid w:val="78A9F4A6"/>
    <w:rsid w:val="78AE04E7"/>
    <w:rsid w:val="78B17D85"/>
    <w:rsid w:val="78B2623C"/>
    <w:rsid w:val="78B296E9"/>
    <w:rsid w:val="78B428FF"/>
    <w:rsid w:val="78B4579A"/>
    <w:rsid w:val="78CEBEE8"/>
    <w:rsid w:val="78DDE596"/>
    <w:rsid w:val="78DEE70D"/>
    <w:rsid w:val="78DFD23D"/>
    <w:rsid w:val="78E09743"/>
    <w:rsid w:val="78EEE1F8"/>
    <w:rsid w:val="78FAC7D3"/>
    <w:rsid w:val="78FE27AE"/>
    <w:rsid w:val="790ECB3E"/>
    <w:rsid w:val="7914D8E3"/>
    <w:rsid w:val="79181DB4"/>
    <w:rsid w:val="7918DCF7"/>
    <w:rsid w:val="791C4BBE"/>
    <w:rsid w:val="792EEEE5"/>
    <w:rsid w:val="79455746"/>
    <w:rsid w:val="794E586E"/>
    <w:rsid w:val="79548A27"/>
    <w:rsid w:val="7959603C"/>
    <w:rsid w:val="795DA3F9"/>
    <w:rsid w:val="7969A96E"/>
    <w:rsid w:val="79714E94"/>
    <w:rsid w:val="797B2972"/>
    <w:rsid w:val="79801AC6"/>
    <w:rsid w:val="7986093E"/>
    <w:rsid w:val="798635DC"/>
    <w:rsid w:val="798C4831"/>
    <w:rsid w:val="798F12F6"/>
    <w:rsid w:val="79956853"/>
    <w:rsid w:val="79A28053"/>
    <w:rsid w:val="79BF96CA"/>
    <w:rsid w:val="79C2904D"/>
    <w:rsid w:val="79CD44D9"/>
    <w:rsid w:val="79CDB0EE"/>
    <w:rsid w:val="79D81184"/>
    <w:rsid w:val="79D91B38"/>
    <w:rsid w:val="7A015DF5"/>
    <w:rsid w:val="7A0AE295"/>
    <w:rsid w:val="7A1C99BA"/>
    <w:rsid w:val="7A1EF568"/>
    <w:rsid w:val="7A203605"/>
    <w:rsid w:val="7A319255"/>
    <w:rsid w:val="7A3A08B4"/>
    <w:rsid w:val="7A42540E"/>
    <w:rsid w:val="7A467F95"/>
    <w:rsid w:val="7A4ECBD8"/>
    <w:rsid w:val="7A6C83A9"/>
    <w:rsid w:val="7A91E797"/>
    <w:rsid w:val="7A93476F"/>
    <w:rsid w:val="7A9B34F5"/>
    <w:rsid w:val="7AB16DCA"/>
    <w:rsid w:val="7ABB62EE"/>
    <w:rsid w:val="7AC1E97A"/>
    <w:rsid w:val="7AC7B17B"/>
    <w:rsid w:val="7ACEF42F"/>
    <w:rsid w:val="7AD0CBD5"/>
    <w:rsid w:val="7AD32AB4"/>
    <w:rsid w:val="7AD63005"/>
    <w:rsid w:val="7ADA6053"/>
    <w:rsid w:val="7AE127A7"/>
    <w:rsid w:val="7AE6C7AA"/>
    <w:rsid w:val="7AEA342A"/>
    <w:rsid w:val="7AEA35B8"/>
    <w:rsid w:val="7AEA4F40"/>
    <w:rsid w:val="7AF07534"/>
    <w:rsid w:val="7AF5309D"/>
    <w:rsid w:val="7B11BCB9"/>
    <w:rsid w:val="7B1F852D"/>
    <w:rsid w:val="7B22063D"/>
    <w:rsid w:val="7B28961E"/>
    <w:rsid w:val="7B290F30"/>
    <w:rsid w:val="7B2E8D09"/>
    <w:rsid w:val="7B3FAF18"/>
    <w:rsid w:val="7B401DEA"/>
    <w:rsid w:val="7B59B291"/>
    <w:rsid w:val="7B5FB92C"/>
    <w:rsid w:val="7B73E1E5"/>
    <w:rsid w:val="7B7738BF"/>
    <w:rsid w:val="7B7F1196"/>
    <w:rsid w:val="7B861961"/>
    <w:rsid w:val="7BA53CCD"/>
    <w:rsid w:val="7BA9CF87"/>
    <w:rsid w:val="7BB1A1D8"/>
    <w:rsid w:val="7BC500DB"/>
    <w:rsid w:val="7BC69470"/>
    <w:rsid w:val="7BD382F5"/>
    <w:rsid w:val="7BDA9245"/>
    <w:rsid w:val="7BE1060A"/>
    <w:rsid w:val="7BE5FAAD"/>
    <w:rsid w:val="7BEA7C84"/>
    <w:rsid w:val="7BF8771D"/>
    <w:rsid w:val="7BF9CBE4"/>
    <w:rsid w:val="7C1531B8"/>
    <w:rsid w:val="7C239F4E"/>
    <w:rsid w:val="7C2EF2C0"/>
    <w:rsid w:val="7C3474A5"/>
    <w:rsid w:val="7C42EB09"/>
    <w:rsid w:val="7C6EFB15"/>
    <w:rsid w:val="7C7034BF"/>
    <w:rsid w:val="7C7FFFC7"/>
    <w:rsid w:val="7C8475E5"/>
    <w:rsid w:val="7C861FA1"/>
    <w:rsid w:val="7CAE0714"/>
    <w:rsid w:val="7CB22AF8"/>
    <w:rsid w:val="7CBEFB28"/>
    <w:rsid w:val="7CC196F8"/>
    <w:rsid w:val="7CC4BC72"/>
    <w:rsid w:val="7CC59EE0"/>
    <w:rsid w:val="7CE4A8E5"/>
    <w:rsid w:val="7CE910B5"/>
    <w:rsid w:val="7D10A171"/>
    <w:rsid w:val="7D149CB7"/>
    <w:rsid w:val="7D25766F"/>
    <w:rsid w:val="7D31EEA8"/>
    <w:rsid w:val="7D432D4A"/>
    <w:rsid w:val="7D4925FA"/>
    <w:rsid w:val="7D49A68F"/>
    <w:rsid w:val="7D4BF82F"/>
    <w:rsid w:val="7D5120F3"/>
    <w:rsid w:val="7D54A64E"/>
    <w:rsid w:val="7D59535B"/>
    <w:rsid w:val="7D65DCDF"/>
    <w:rsid w:val="7D72D55E"/>
    <w:rsid w:val="7D7C5546"/>
    <w:rsid w:val="7D8277A6"/>
    <w:rsid w:val="7D83F904"/>
    <w:rsid w:val="7D87C9A1"/>
    <w:rsid w:val="7D8ED2FB"/>
    <w:rsid w:val="7D8F8930"/>
    <w:rsid w:val="7D92BAD6"/>
    <w:rsid w:val="7DB25830"/>
    <w:rsid w:val="7DB2D39A"/>
    <w:rsid w:val="7DB64656"/>
    <w:rsid w:val="7DCAC321"/>
    <w:rsid w:val="7DE136A9"/>
    <w:rsid w:val="7DF2DCC3"/>
    <w:rsid w:val="7DF303B0"/>
    <w:rsid w:val="7E0C8463"/>
    <w:rsid w:val="7E10B8B4"/>
    <w:rsid w:val="7E18CCE2"/>
    <w:rsid w:val="7E39CC25"/>
    <w:rsid w:val="7E42F97A"/>
    <w:rsid w:val="7E465DBF"/>
    <w:rsid w:val="7E4AEE5F"/>
    <w:rsid w:val="7E505F09"/>
    <w:rsid w:val="7E535BB6"/>
    <w:rsid w:val="7E59A6FF"/>
    <w:rsid w:val="7E6FE714"/>
    <w:rsid w:val="7E73E557"/>
    <w:rsid w:val="7E783FD9"/>
    <w:rsid w:val="7E942C2E"/>
    <w:rsid w:val="7E94C67E"/>
    <w:rsid w:val="7E94DB63"/>
    <w:rsid w:val="7EAF5AD0"/>
    <w:rsid w:val="7EB162FB"/>
    <w:rsid w:val="7EBE4EA8"/>
    <w:rsid w:val="7EC3096D"/>
    <w:rsid w:val="7EF3A728"/>
    <w:rsid w:val="7EF8908B"/>
    <w:rsid w:val="7F02E2FA"/>
    <w:rsid w:val="7F19525D"/>
    <w:rsid w:val="7F21F207"/>
    <w:rsid w:val="7F25D1DA"/>
    <w:rsid w:val="7F2788BF"/>
    <w:rsid w:val="7F29625C"/>
    <w:rsid w:val="7F30D390"/>
    <w:rsid w:val="7F4A339D"/>
    <w:rsid w:val="7F5141D6"/>
    <w:rsid w:val="7F53A6E4"/>
    <w:rsid w:val="7F6EA618"/>
    <w:rsid w:val="7F721634"/>
    <w:rsid w:val="7F81FA41"/>
    <w:rsid w:val="7F87B902"/>
    <w:rsid w:val="7F8B8D42"/>
    <w:rsid w:val="7FA69BD7"/>
    <w:rsid w:val="7FAABDFA"/>
    <w:rsid w:val="7FAD2355"/>
    <w:rsid w:val="7FB04569"/>
    <w:rsid w:val="7FBCFC66"/>
    <w:rsid w:val="7FCA4C6F"/>
    <w:rsid w:val="7FD1FCC1"/>
    <w:rsid w:val="7FD347B2"/>
    <w:rsid w:val="7FD3B8F2"/>
    <w:rsid w:val="7FDBB36E"/>
    <w:rsid w:val="7FDFEA79"/>
    <w:rsid w:val="7FEDCF9B"/>
    <w:rsid w:val="7FFD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7625E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7625E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uiPriority w:val="9"/>
    <w:qFormat/>
    <w:rsid w:val="007625E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rsid w:val="007625E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7625E0"/>
    <w:pPr>
      <w:numPr>
        <w:ilvl w:val="4"/>
        <w:numId w:val="29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625E0"/>
  </w:style>
  <w:style w:type="character" w:customStyle="1" w:styleId="WW8Num1z1">
    <w:name w:val="WW8Num1z1"/>
    <w:rsid w:val="007625E0"/>
  </w:style>
  <w:style w:type="character" w:customStyle="1" w:styleId="WW8Num1z2">
    <w:name w:val="WW8Num1z2"/>
    <w:rsid w:val="007625E0"/>
  </w:style>
  <w:style w:type="character" w:customStyle="1" w:styleId="WW8Num1z3">
    <w:name w:val="WW8Num1z3"/>
    <w:rsid w:val="007625E0"/>
  </w:style>
  <w:style w:type="character" w:customStyle="1" w:styleId="WW8Num1z4">
    <w:name w:val="WW8Num1z4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7625E0"/>
  </w:style>
  <w:style w:type="character" w:customStyle="1" w:styleId="WW8Num1z6">
    <w:name w:val="WW8Num1z6"/>
    <w:rsid w:val="007625E0"/>
  </w:style>
  <w:style w:type="character" w:customStyle="1" w:styleId="WW8Num1z7">
    <w:name w:val="WW8Num1z7"/>
    <w:rsid w:val="007625E0"/>
  </w:style>
  <w:style w:type="character" w:customStyle="1" w:styleId="WW8Num1z8">
    <w:name w:val="WW8Num1z8"/>
    <w:rsid w:val="007625E0"/>
  </w:style>
  <w:style w:type="character" w:customStyle="1" w:styleId="WW8Num2z0">
    <w:name w:val="WW8Num2z0"/>
    <w:rsid w:val="007625E0"/>
    <w:rPr>
      <w:rFonts w:ascii="Symbol" w:hAnsi="Symbol" w:cs="Symbol"/>
      <w:lang w:val="el-GR"/>
    </w:rPr>
  </w:style>
  <w:style w:type="character" w:customStyle="1" w:styleId="WW8Num3z0">
    <w:name w:val="WW8Num3z0"/>
    <w:rsid w:val="007625E0"/>
    <w:rPr>
      <w:lang w:val="el-GR"/>
    </w:rPr>
  </w:style>
  <w:style w:type="character" w:customStyle="1" w:styleId="WW8Num4z0">
    <w:name w:val="WW8Num4z0"/>
    <w:rsid w:val="007625E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7625E0"/>
    <w:rPr>
      <w:lang w:val="el-GR"/>
    </w:rPr>
  </w:style>
  <w:style w:type="character" w:customStyle="1" w:styleId="WW8Num6z0">
    <w:name w:val="WW8Num6z0"/>
    <w:rsid w:val="007625E0"/>
    <w:rPr>
      <w:b/>
      <w:bCs/>
      <w:szCs w:val="22"/>
      <w:lang w:val="el-GR"/>
    </w:rPr>
  </w:style>
  <w:style w:type="character" w:customStyle="1" w:styleId="WW8Num6z1">
    <w:name w:val="WW8Num6z1"/>
    <w:rsid w:val="007625E0"/>
  </w:style>
  <w:style w:type="character" w:customStyle="1" w:styleId="WW8Num6z2">
    <w:name w:val="WW8Num6z2"/>
    <w:rsid w:val="007625E0"/>
  </w:style>
  <w:style w:type="character" w:customStyle="1" w:styleId="WW8Num6z3">
    <w:name w:val="WW8Num6z3"/>
    <w:rsid w:val="007625E0"/>
  </w:style>
  <w:style w:type="character" w:customStyle="1" w:styleId="WW8Num6z4">
    <w:name w:val="WW8Num6z4"/>
    <w:rsid w:val="007625E0"/>
  </w:style>
  <w:style w:type="character" w:customStyle="1" w:styleId="WW8Num6z5">
    <w:name w:val="WW8Num6z5"/>
    <w:rsid w:val="007625E0"/>
  </w:style>
  <w:style w:type="character" w:customStyle="1" w:styleId="WW8Num6z6">
    <w:name w:val="WW8Num6z6"/>
    <w:rsid w:val="007625E0"/>
  </w:style>
  <w:style w:type="character" w:customStyle="1" w:styleId="WW8Num6z7">
    <w:name w:val="WW8Num6z7"/>
    <w:rsid w:val="007625E0"/>
  </w:style>
  <w:style w:type="character" w:customStyle="1" w:styleId="WW8Num6z8">
    <w:name w:val="WW8Num6z8"/>
    <w:rsid w:val="007625E0"/>
  </w:style>
  <w:style w:type="character" w:customStyle="1" w:styleId="WW8Num7z0">
    <w:name w:val="WW8Num7z0"/>
    <w:rsid w:val="007625E0"/>
    <w:rPr>
      <w:b/>
      <w:bCs/>
      <w:szCs w:val="22"/>
      <w:lang w:val="el-GR"/>
    </w:rPr>
  </w:style>
  <w:style w:type="character" w:customStyle="1" w:styleId="WW8Num7z1">
    <w:name w:val="WW8Num7z1"/>
    <w:rsid w:val="007625E0"/>
    <w:rPr>
      <w:rFonts w:eastAsia="Calibri"/>
      <w:lang w:val="el-GR"/>
    </w:rPr>
  </w:style>
  <w:style w:type="character" w:customStyle="1" w:styleId="WW8Num7z2">
    <w:name w:val="WW8Num7z2"/>
    <w:rsid w:val="007625E0"/>
  </w:style>
  <w:style w:type="character" w:customStyle="1" w:styleId="WW8Num7z3">
    <w:name w:val="WW8Num7z3"/>
    <w:rsid w:val="007625E0"/>
  </w:style>
  <w:style w:type="character" w:customStyle="1" w:styleId="WW8Num7z4">
    <w:name w:val="WW8Num7z4"/>
    <w:rsid w:val="007625E0"/>
  </w:style>
  <w:style w:type="character" w:customStyle="1" w:styleId="WW8Num7z5">
    <w:name w:val="WW8Num7z5"/>
    <w:rsid w:val="007625E0"/>
  </w:style>
  <w:style w:type="character" w:customStyle="1" w:styleId="WW8Num7z6">
    <w:name w:val="WW8Num7z6"/>
    <w:rsid w:val="007625E0"/>
  </w:style>
  <w:style w:type="character" w:customStyle="1" w:styleId="WW8Num7z7">
    <w:name w:val="WW8Num7z7"/>
    <w:rsid w:val="007625E0"/>
  </w:style>
  <w:style w:type="character" w:customStyle="1" w:styleId="WW8Num7z8">
    <w:name w:val="WW8Num7z8"/>
    <w:rsid w:val="007625E0"/>
  </w:style>
  <w:style w:type="character" w:customStyle="1" w:styleId="WW8Num8z0">
    <w:name w:val="WW8Num8z0"/>
    <w:rsid w:val="007625E0"/>
    <w:rPr>
      <w:rFonts w:ascii="Symbol" w:hAnsi="Symbol" w:cs="OpenSymbol"/>
      <w:color w:val="5B9BD5"/>
    </w:rPr>
  </w:style>
  <w:style w:type="character" w:customStyle="1" w:styleId="WW8Num9z0">
    <w:name w:val="WW8Num9z0"/>
    <w:rsid w:val="007625E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7625E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7625E0"/>
  </w:style>
  <w:style w:type="character" w:customStyle="1" w:styleId="WW8Num10z2">
    <w:name w:val="WW8Num10z2"/>
    <w:rsid w:val="007625E0"/>
  </w:style>
  <w:style w:type="character" w:customStyle="1" w:styleId="WW8Num10z3">
    <w:name w:val="WW8Num10z3"/>
    <w:rsid w:val="007625E0"/>
  </w:style>
  <w:style w:type="character" w:customStyle="1" w:styleId="WW8Num10z4">
    <w:name w:val="WW8Num10z4"/>
    <w:rsid w:val="007625E0"/>
  </w:style>
  <w:style w:type="character" w:customStyle="1" w:styleId="WW8Num10z5">
    <w:name w:val="WW8Num10z5"/>
    <w:rsid w:val="007625E0"/>
  </w:style>
  <w:style w:type="character" w:customStyle="1" w:styleId="WW8Num10z6">
    <w:name w:val="WW8Num10z6"/>
    <w:rsid w:val="007625E0"/>
  </w:style>
  <w:style w:type="character" w:customStyle="1" w:styleId="WW8Num10z7">
    <w:name w:val="WW8Num10z7"/>
    <w:rsid w:val="007625E0"/>
  </w:style>
  <w:style w:type="character" w:customStyle="1" w:styleId="WW8Num10z8">
    <w:name w:val="WW8Num10z8"/>
    <w:rsid w:val="007625E0"/>
  </w:style>
  <w:style w:type="character" w:customStyle="1" w:styleId="WW8Num8z1">
    <w:name w:val="WW8Num8z1"/>
    <w:rsid w:val="007625E0"/>
    <w:rPr>
      <w:rFonts w:eastAsia="Calibri"/>
      <w:lang w:val="el-GR"/>
    </w:rPr>
  </w:style>
  <w:style w:type="character" w:customStyle="1" w:styleId="WW8Num8z2">
    <w:name w:val="WW8Num8z2"/>
    <w:rsid w:val="007625E0"/>
  </w:style>
  <w:style w:type="character" w:customStyle="1" w:styleId="WW8Num8z3">
    <w:name w:val="WW8Num8z3"/>
    <w:rsid w:val="007625E0"/>
  </w:style>
  <w:style w:type="character" w:customStyle="1" w:styleId="WW8Num8z4">
    <w:name w:val="WW8Num8z4"/>
    <w:rsid w:val="007625E0"/>
  </w:style>
  <w:style w:type="character" w:customStyle="1" w:styleId="WW8Num8z5">
    <w:name w:val="WW8Num8z5"/>
    <w:rsid w:val="007625E0"/>
  </w:style>
  <w:style w:type="character" w:customStyle="1" w:styleId="WW8Num8z6">
    <w:name w:val="WW8Num8z6"/>
    <w:rsid w:val="007625E0"/>
  </w:style>
  <w:style w:type="character" w:customStyle="1" w:styleId="WW8Num8z7">
    <w:name w:val="WW8Num8z7"/>
    <w:rsid w:val="007625E0"/>
  </w:style>
  <w:style w:type="character" w:customStyle="1" w:styleId="WW8Num8z8">
    <w:name w:val="WW8Num8z8"/>
    <w:rsid w:val="007625E0"/>
  </w:style>
  <w:style w:type="character" w:customStyle="1" w:styleId="WW8Num11z0">
    <w:name w:val="WW8Num11z0"/>
    <w:rsid w:val="007625E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7625E0"/>
  </w:style>
  <w:style w:type="character" w:customStyle="1" w:styleId="WW8Num11z2">
    <w:name w:val="WW8Num11z2"/>
    <w:rsid w:val="007625E0"/>
  </w:style>
  <w:style w:type="character" w:customStyle="1" w:styleId="WW8Num11z3">
    <w:name w:val="WW8Num11z3"/>
    <w:rsid w:val="007625E0"/>
  </w:style>
  <w:style w:type="character" w:customStyle="1" w:styleId="WW8Num11z4">
    <w:name w:val="WW8Num11z4"/>
    <w:rsid w:val="007625E0"/>
  </w:style>
  <w:style w:type="character" w:customStyle="1" w:styleId="WW8Num11z5">
    <w:name w:val="WW8Num11z5"/>
    <w:rsid w:val="007625E0"/>
  </w:style>
  <w:style w:type="character" w:customStyle="1" w:styleId="WW8Num11z6">
    <w:name w:val="WW8Num11z6"/>
    <w:rsid w:val="007625E0"/>
  </w:style>
  <w:style w:type="character" w:customStyle="1" w:styleId="WW8Num11z7">
    <w:name w:val="WW8Num11z7"/>
    <w:rsid w:val="007625E0"/>
  </w:style>
  <w:style w:type="character" w:customStyle="1" w:styleId="WW8Num11z8">
    <w:name w:val="WW8Num11z8"/>
    <w:rsid w:val="007625E0"/>
  </w:style>
  <w:style w:type="character" w:customStyle="1" w:styleId="0">
    <w:name w:val="Προεπιλεγμένη γραμματοσειρά_0"/>
    <w:rsid w:val="007625E0"/>
  </w:style>
  <w:style w:type="character" w:customStyle="1" w:styleId="40">
    <w:name w:val="Προεπιλεγμένη γραμματοσειρά4"/>
    <w:rsid w:val="007625E0"/>
  </w:style>
  <w:style w:type="character" w:customStyle="1" w:styleId="WW8Num2z1">
    <w:name w:val="WW8Num2z1"/>
    <w:rsid w:val="007625E0"/>
  </w:style>
  <w:style w:type="character" w:customStyle="1" w:styleId="WW8Num2z2">
    <w:name w:val="WW8Num2z2"/>
    <w:rsid w:val="007625E0"/>
  </w:style>
  <w:style w:type="character" w:customStyle="1" w:styleId="WW8Num2z3">
    <w:name w:val="WW8Num2z3"/>
    <w:rsid w:val="007625E0"/>
  </w:style>
  <w:style w:type="character" w:customStyle="1" w:styleId="WW8Num2z4">
    <w:name w:val="WW8Num2z4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7625E0"/>
  </w:style>
  <w:style w:type="character" w:customStyle="1" w:styleId="WW8Num2z6">
    <w:name w:val="WW8Num2z6"/>
    <w:rsid w:val="007625E0"/>
  </w:style>
  <w:style w:type="character" w:customStyle="1" w:styleId="WW8Num2z7">
    <w:name w:val="WW8Num2z7"/>
    <w:rsid w:val="007625E0"/>
  </w:style>
  <w:style w:type="character" w:customStyle="1" w:styleId="WW8Num2z8">
    <w:name w:val="WW8Num2z8"/>
    <w:rsid w:val="007625E0"/>
  </w:style>
  <w:style w:type="character" w:customStyle="1" w:styleId="WW8Num9z1">
    <w:name w:val="WW8Num9z1"/>
    <w:rsid w:val="007625E0"/>
    <w:rPr>
      <w:rFonts w:eastAsia="Calibri"/>
      <w:lang w:val="el-GR"/>
    </w:rPr>
  </w:style>
  <w:style w:type="character" w:customStyle="1" w:styleId="WW8Num9z2">
    <w:name w:val="WW8Num9z2"/>
    <w:rsid w:val="007625E0"/>
  </w:style>
  <w:style w:type="character" w:customStyle="1" w:styleId="WW8Num9z3">
    <w:name w:val="WW8Num9z3"/>
    <w:rsid w:val="007625E0"/>
  </w:style>
  <w:style w:type="character" w:customStyle="1" w:styleId="WW8Num9z4">
    <w:name w:val="WW8Num9z4"/>
    <w:rsid w:val="007625E0"/>
  </w:style>
  <w:style w:type="character" w:customStyle="1" w:styleId="WW8Num9z5">
    <w:name w:val="WW8Num9z5"/>
    <w:rsid w:val="007625E0"/>
  </w:style>
  <w:style w:type="character" w:customStyle="1" w:styleId="WW8Num9z6">
    <w:name w:val="WW8Num9z6"/>
    <w:rsid w:val="007625E0"/>
  </w:style>
  <w:style w:type="character" w:customStyle="1" w:styleId="WW8Num9z7">
    <w:name w:val="WW8Num9z7"/>
    <w:rsid w:val="007625E0"/>
  </w:style>
  <w:style w:type="character" w:customStyle="1" w:styleId="WW8Num9z8">
    <w:name w:val="WW8Num9z8"/>
    <w:rsid w:val="007625E0"/>
  </w:style>
  <w:style w:type="character" w:customStyle="1" w:styleId="WW-DefaultParagraphFont">
    <w:name w:val="WW-Default Paragraph Font"/>
    <w:rsid w:val="007625E0"/>
  </w:style>
  <w:style w:type="character" w:customStyle="1" w:styleId="WW8Num12z0">
    <w:name w:val="WW8Num12z0"/>
    <w:rsid w:val="007625E0"/>
    <w:rPr>
      <w:rFonts w:ascii="Symbol" w:hAnsi="Symbol" w:cs="Symbol"/>
    </w:rPr>
  </w:style>
  <w:style w:type="character" w:customStyle="1" w:styleId="WW8Num12z1">
    <w:name w:val="WW8Num12z1"/>
    <w:rsid w:val="007625E0"/>
    <w:rPr>
      <w:rFonts w:ascii="Courier New" w:hAnsi="Courier New" w:cs="Courier New"/>
    </w:rPr>
  </w:style>
  <w:style w:type="character" w:customStyle="1" w:styleId="WW8Num12z2">
    <w:name w:val="WW8Num12z2"/>
    <w:rsid w:val="007625E0"/>
    <w:rPr>
      <w:rFonts w:ascii="Wingdings" w:hAnsi="Wingdings" w:cs="Wingdings"/>
    </w:rPr>
  </w:style>
  <w:style w:type="character" w:customStyle="1" w:styleId="WW-DefaultParagraphFont1">
    <w:name w:val="WW-Default Paragraph Font1"/>
    <w:rsid w:val="007625E0"/>
  </w:style>
  <w:style w:type="character" w:customStyle="1" w:styleId="WW-DefaultParagraphFont11">
    <w:name w:val="WW-Default Paragraph Font11"/>
    <w:rsid w:val="007625E0"/>
  </w:style>
  <w:style w:type="character" w:customStyle="1" w:styleId="WW-DefaultParagraphFont111">
    <w:name w:val="WW-Default Paragraph Font111"/>
    <w:rsid w:val="007625E0"/>
  </w:style>
  <w:style w:type="character" w:customStyle="1" w:styleId="30">
    <w:name w:val="Προεπιλεγμένη γραμματοσειρά3"/>
    <w:rsid w:val="007625E0"/>
  </w:style>
  <w:style w:type="character" w:customStyle="1" w:styleId="WW-DefaultParagraphFont1111">
    <w:name w:val="WW-Default Paragraph Font1111"/>
    <w:rsid w:val="007625E0"/>
  </w:style>
  <w:style w:type="character" w:customStyle="1" w:styleId="DefaultParagraphFont2">
    <w:name w:val="Default Paragraph Font2"/>
    <w:rsid w:val="007625E0"/>
  </w:style>
  <w:style w:type="character" w:customStyle="1" w:styleId="WW8Num12z3">
    <w:name w:val="WW8Num12z3"/>
    <w:rsid w:val="007625E0"/>
  </w:style>
  <w:style w:type="character" w:customStyle="1" w:styleId="WW8Num12z4">
    <w:name w:val="WW8Num12z4"/>
    <w:rsid w:val="007625E0"/>
  </w:style>
  <w:style w:type="character" w:customStyle="1" w:styleId="WW8Num12z5">
    <w:name w:val="WW8Num12z5"/>
    <w:rsid w:val="007625E0"/>
  </w:style>
  <w:style w:type="character" w:customStyle="1" w:styleId="WW8Num12z6">
    <w:name w:val="WW8Num12z6"/>
    <w:rsid w:val="007625E0"/>
  </w:style>
  <w:style w:type="character" w:customStyle="1" w:styleId="WW8Num12z7">
    <w:name w:val="WW8Num12z7"/>
    <w:rsid w:val="007625E0"/>
  </w:style>
  <w:style w:type="character" w:customStyle="1" w:styleId="WW8Num12z8">
    <w:name w:val="WW8Num12z8"/>
    <w:rsid w:val="007625E0"/>
  </w:style>
  <w:style w:type="character" w:customStyle="1" w:styleId="WW8Num13z0">
    <w:name w:val="WW8Num13z0"/>
    <w:rsid w:val="007625E0"/>
    <w:rPr>
      <w:rFonts w:ascii="Symbol" w:hAnsi="Symbol" w:cs="OpenSymbol"/>
    </w:rPr>
  </w:style>
  <w:style w:type="character" w:customStyle="1" w:styleId="WW-DefaultParagraphFont11111">
    <w:name w:val="WW-Default Paragraph Font11111"/>
    <w:rsid w:val="007625E0"/>
  </w:style>
  <w:style w:type="character" w:customStyle="1" w:styleId="WW8Num13z1">
    <w:name w:val="WW8Num13z1"/>
    <w:rsid w:val="007625E0"/>
    <w:rPr>
      <w:rFonts w:eastAsia="Calibri"/>
      <w:lang w:val="el-GR"/>
    </w:rPr>
  </w:style>
  <w:style w:type="character" w:customStyle="1" w:styleId="WW8Num13z2">
    <w:name w:val="WW8Num13z2"/>
    <w:rsid w:val="007625E0"/>
  </w:style>
  <w:style w:type="character" w:customStyle="1" w:styleId="WW8Num13z3">
    <w:name w:val="WW8Num13z3"/>
    <w:rsid w:val="007625E0"/>
  </w:style>
  <w:style w:type="character" w:customStyle="1" w:styleId="WW8Num13z4">
    <w:name w:val="WW8Num13z4"/>
    <w:rsid w:val="007625E0"/>
  </w:style>
  <w:style w:type="character" w:customStyle="1" w:styleId="WW8Num13z5">
    <w:name w:val="WW8Num13z5"/>
    <w:rsid w:val="007625E0"/>
  </w:style>
  <w:style w:type="character" w:customStyle="1" w:styleId="WW8Num13z6">
    <w:name w:val="WW8Num13z6"/>
    <w:rsid w:val="007625E0"/>
  </w:style>
  <w:style w:type="character" w:customStyle="1" w:styleId="WW8Num13z7">
    <w:name w:val="WW8Num13z7"/>
    <w:rsid w:val="007625E0"/>
  </w:style>
  <w:style w:type="character" w:customStyle="1" w:styleId="WW8Num13z8">
    <w:name w:val="WW8Num13z8"/>
    <w:rsid w:val="007625E0"/>
  </w:style>
  <w:style w:type="character" w:customStyle="1" w:styleId="WW8Num14z0">
    <w:name w:val="WW8Num14z0"/>
    <w:rsid w:val="007625E0"/>
    <w:rPr>
      <w:rFonts w:ascii="Symbol" w:hAnsi="Symbol" w:cs="OpenSymbol"/>
    </w:rPr>
  </w:style>
  <w:style w:type="character" w:customStyle="1" w:styleId="WW8Num14z1">
    <w:name w:val="WW8Num14z1"/>
    <w:rsid w:val="007625E0"/>
  </w:style>
  <w:style w:type="character" w:customStyle="1" w:styleId="WW8Num14z2">
    <w:name w:val="WW8Num14z2"/>
    <w:rsid w:val="007625E0"/>
  </w:style>
  <w:style w:type="character" w:customStyle="1" w:styleId="WW8Num14z3">
    <w:name w:val="WW8Num14z3"/>
    <w:rsid w:val="007625E0"/>
  </w:style>
  <w:style w:type="character" w:customStyle="1" w:styleId="WW8Num14z4">
    <w:name w:val="WW8Num14z4"/>
    <w:rsid w:val="007625E0"/>
  </w:style>
  <w:style w:type="character" w:customStyle="1" w:styleId="WW8Num14z5">
    <w:name w:val="WW8Num14z5"/>
    <w:rsid w:val="007625E0"/>
  </w:style>
  <w:style w:type="character" w:customStyle="1" w:styleId="WW8Num14z6">
    <w:name w:val="WW8Num14z6"/>
    <w:rsid w:val="007625E0"/>
  </w:style>
  <w:style w:type="character" w:customStyle="1" w:styleId="WW8Num14z7">
    <w:name w:val="WW8Num14z7"/>
    <w:rsid w:val="007625E0"/>
  </w:style>
  <w:style w:type="character" w:customStyle="1" w:styleId="WW8Num14z8">
    <w:name w:val="WW8Num14z8"/>
    <w:rsid w:val="007625E0"/>
  </w:style>
  <w:style w:type="character" w:customStyle="1" w:styleId="WW8Num15z0">
    <w:name w:val="WW8Num15z0"/>
    <w:rsid w:val="007625E0"/>
  </w:style>
  <w:style w:type="character" w:customStyle="1" w:styleId="WW8Num15z1">
    <w:name w:val="WW8Num15z1"/>
    <w:rsid w:val="007625E0"/>
  </w:style>
  <w:style w:type="character" w:customStyle="1" w:styleId="WW8Num15z2">
    <w:name w:val="WW8Num15z2"/>
    <w:rsid w:val="007625E0"/>
  </w:style>
  <w:style w:type="character" w:customStyle="1" w:styleId="WW8Num15z3">
    <w:name w:val="WW8Num15z3"/>
    <w:rsid w:val="007625E0"/>
  </w:style>
  <w:style w:type="character" w:customStyle="1" w:styleId="WW8Num15z4">
    <w:name w:val="WW8Num15z4"/>
    <w:rsid w:val="007625E0"/>
  </w:style>
  <w:style w:type="character" w:customStyle="1" w:styleId="WW8Num15z5">
    <w:name w:val="WW8Num15z5"/>
    <w:rsid w:val="007625E0"/>
  </w:style>
  <w:style w:type="character" w:customStyle="1" w:styleId="WW8Num15z6">
    <w:name w:val="WW8Num15z6"/>
    <w:rsid w:val="007625E0"/>
  </w:style>
  <w:style w:type="character" w:customStyle="1" w:styleId="WW8Num15z7">
    <w:name w:val="WW8Num15z7"/>
    <w:rsid w:val="007625E0"/>
  </w:style>
  <w:style w:type="character" w:customStyle="1" w:styleId="WW8Num15z8">
    <w:name w:val="WW8Num15z8"/>
    <w:rsid w:val="007625E0"/>
  </w:style>
  <w:style w:type="character" w:customStyle="1" w:styleId="WW8Num16z0">
    <w:name w:val="WW8Num16z0"/>
    <w:rsid w:val="007625E0"/>
  </w:style>
  <w:style w:type="character" w:customStyle="1" w:styleId="WW8Num16z1">
    <w:name w:val="WW8Num16z1"/>
    <w:rsid w:val="007625E0"/>
  </w:style>
  <w:style w:type="character" w:customStyle="1" w:styleId="WW8Num16z2">
    <w:name w:val="WW8Num16z2"/>
    <w:rsid w:val="007625E0"/>
  </w:style>
  <w:style w:type="character" w:customStyle="1" w:styleId="WW8Num16z3">
    <w:name w:val="WW8Num16z3"/>
    <w:rsid w:val="007625E0"/>
  </w:style>
  <w:style w:type="character" w:customStyle="1" w:styleId="WW8Num16z4">
    <w:name w:val="WW8Num16z4"/>
    <w:rsid w:val="007625E0"/>
  </w:style>
  <w:style w:type="character" w:customStyle="1" w:styleId="WW8Num16z5">
    <w:name w:val="WW8Num16z5"/>
    <w:rsid w:val="007625E0"/>
  </w:style>
  <w:style w:type="character" w:customStyle="1" w:styleId="WW8Num16z6">
    <w:name w:val="WW8Num16z6"/>
    <w:rsid w:val="007625E0"/>
  </w:style>
  <w:style w:type="character" w:customStyle="1" w:styleId="WW8Num16z7">
    <w:name w:val="WW8Num16z7"/>
    <w:rsid w:val="007625E0"/>
  </w:style>
  <w:style w:type="character" w:customStyle="1" w:styleId="WW8Num16z8">
    <w:name w:val="WW8Num16z8"/>
    <w:rsid w:val="007625E0"/>
  </w:style>
  <w:style w:type="character" w:customStyle="1" w:styleId="WW-DefaultParagraphFont111111">
    <w:name w:val="WW-Default Paragraph Font111111"/>
    <w:rsid w:val="007625E0"/>
  </w:style>
  <w:style w:type="character" w:customStyle="1" w:styleId="WW-DefaultParagraphFont1111111">
    <w:name w:val="WW-Default Paragraph Font1111111"/>
    <w:rsid w:val="007625E0"/>
  </w:style>
  <w:style w:type="character" w:customStyle="1" w:styleId="WW-DefaultParagraphFont11111111">
    <w:name w:val="WW-Default Paragraph Font11111111"/>
    <w:rsid w:val="007625E0"/>
  </w:style>
  <w:style w:type="character" w:customStyle="1" w:styleId="WW-DefaultParagraphFont111111111">
    <w:name w:val="WW-Default Paragraph Font111111111"/>
    <w:rsid w:val="007625E0"/>
  </w:style>
  <w:style w:type="character" w:customStyle="1" w:styleId="WW-DefaultParagraphFont1111111111">
    <w:name w:val="WW-Default Paragraph Font1111111111"/>
    <w:rsid w:val="007625E0"/>
  </w:style>
  <w:style w:type="character" w:customStyle="1" w:styleId="WW8Num17z0">
    <w:name w:val="WW8Num17z0"/>
    <w:rsid w:val="007625E0"/>
  </w:style>
  <w:style w:type="character" w:customStyle="1" w:styleId="WW8Num17z1">
    <w:name w:val="WW8Num17z1"/>
    <w:rsid w:val="007625E0"/>
  </w:style>
  <w:style w:type="character" w:customStyle="1" w:styleId="WW8Num17z2">
    <w:name w:val="WW8Num17z2"/>
    <w:rsid w:val="007625E0"/>
  </w:style>
  <w:style w:type="character" w:customStyle="1" w:styleId="WW8Num17z3">
    <w:name w:val="WW8Num17z3"/>
    <w:rsid w:val="007625E0"/>
  </w:style>
  <w:style w:type="character" w:customStyle="1" w:styleId="WW8Num17z4">
    <w:name w:val="WW8Num17z4"/>
    <w:rsid w:val="007625E0"/>
  </w:style>
  <w:style w:type="character" w:customStyle="1" w:styleId="WW8Num17z5">
    <w:name w:val="WW8Num17z5"/>
    <w:rsid w:val="007625E0"/>
  </w:style>
  <w:style w:type="character" w:customStyle="1" w:styleId="WW8Num17z6">
    <w:name w:val="WW8Num17z6"/>
    <w:rsid w:val="007625E0"/>
  </w:style>
  <w:style w:type="character" w:customStyle="1" w:styleId="WW8Num17z7">
    <w:name w:val="WW8Num17z7"/>
    <w:rsid w:val="007625E0"/>
  </w:style>
  <w:style w:type="character" w:customStyle="1" w:styleId="WW8Num17z8">
    <w:name w:val="WW8Num17z8"/>
    <w:rsid w:val="007625E0"/>
  </w:style>
  <w:style w:type="character" w:customStyle="1" w:styleId="WW8Num18z0">
    <w:name w:val="WW8Num18z0"/>
    <w:rsid w:val="007625E0"/>
  </w:style>
  <w:style w:type="character" w:customStyle="1" w:styleId="WW8Num18z1">
    <w:name w:val="WW8Num18z1"/>
    <w:rsid w:val="007625E0"/>
  </w:style>
  <w:style w:type="character" w:customStyle="1" w:styleId="WW8Num18z2">
    <w:name w:val="WW8Num18z2"/>
    <w:rsid w:val="007625E0"/>
  </w:style>
  <w:style w:type="character" w:customStyle="1" w:styleId="WW8Num18z3">
    <w:name w:val="WW8Num18z3"/>
    <w:rsid w:val="007625E0"/>
  </w:style>
  <w:style w:type="character" w:customStyle="1" w:styleId="WW8Num18z4">
    <w:name w:val="WW8Num18z4"/>
    <w:rsid w:val="007625E0"/>
  </w:style>
  <w:style w:type="character" w:customStyle="1" w:styleId="WW8Num18z5">
    <w:name w:val="WW8Num18z5"/>
    <w:rsid w:val="007625E0"/>
  </w:style>
  <w:style w:type="character" w:customStyle="1" w:styleId="WW8Num18z6">
    <w:name w:val="WW8Num18z6"/>
    <w:rsid w:val="007625E0"/>
  </w:style>
  <w:style w:type="character" w:customStyle="1" w:styleId="WW8Num18z7">
    <w:name w:val="WW8Num18z7"/>
    <w:rsid w:val="007625E0"/>
  </w:style>
  <w:style w:type="character" w:customStyle="1" w:styleId="WW8Num18z8">
    <w:name w:val="WW8Num18z8"/>
    <w:rsid w:val="007625E0"/>
  </w:style>
  <w:style w:type="character" w:customStyle="1" w:styleId="WW8Num3z1">
    <w:name w:val="WW8Num3z1"/>
    <w:rsid w:val="007625E0"/>
  </w:style>
  <w:style w:type="character" w:customStyle="1" w:styleId="WW8Num3z2">
    <w:name w:val="WW8Num3z2"/>
    <w:rsid w:val="007625E0"/>
  </w:style>
  <w:style w:type="character" w:customStyle="1" w:styleId="WW8Num3z3">
    <w:name w:val="WW8Num3z3"/>
    <w:rsid w:val="007625E0"/>
  </w:style>
  <w:style w:type="character" w:customStyle="1" w:styleId="WW8Num3z4">
    <w:name w:val="WW8Num3z4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7625E0"/>
  </w:style>
  <w:style w:type="character" w:customStyle="1" w:styleId="WW8Num3z6">
    <w:name w:val="WW8Num3z6"/>
    <w:rsid w:val="007625E0"/>
  </w:style>
  <w:style w:type="character" w:customStyle="1" w:styleId="WW8Num3z7">
    <w:name w:val="WW8Num3z7"/>
    <w:rsid w:val="007625E0"/>
  </w:style>
  <w:style w:type="character" w:customStyle="1" w:styleId="WW8Num3z8">
    <w:name w:val="WW8Num3z8"/>
    <w:rsid w:val="007625E0"/>
  </w:style>
  <w:style w:type="character" w:customStyle="1" w:styleId="WW-DefaultParagraphFont11111111111">
    <w:name w:val="WW-Default Paragraph Font11111111111"/>
    <w:rsid w:val="007625E0"/>
  </w:style>
  <w:style w:type="character" w:customStyle="1" w:styleId="WW-DefaultParagraphFont111111111111">
    <w:name w:val="WW-Default Paragraph Font111111111111"/>
    <w:rsid w:val="007625E0"/>
  </w:style>
  <w:style w:type="character" w:customStyle="1" w:styleId="WW-DefaultParagraphFont1111111111111">
    <w:name w:val="WW-Default Paragraph Font1111111111111"/>
    <w:rsid w:val="007625E0"/>
  </w:style>
  <w:style w:type="character" w:customStyle="1" w:styleId="WW-DefaultParagraphFont11111111111111">
    <w:name w:val="WW-Default Paragraph Font11111111111111"/>
    <w:rsid w:val="007625E0"/>
  </w:style>
  <w:style w:type="character" w:customStyle="1" w:styleId="21">
    <w:name w:val="Προεπιλεγμένη γραμματοσειρά2"/>
    <w:rsid w:val="007625E0"/>
  </w:style>
  <w:style w:type="character" w:customStyle="1" w:styleId="WW8Num19z0">
    <w:name w:val="WW8Num19z0"/>
    <w:rsid w:val="007625E0"/>
    <w:rPr>
      <w:rFonts w:ascii="Calibri" w:hAnsi="Calibri" w:cs="Calibri"/>
    </w:rPr>
  </w:style>
  <w:style w:type="character" w:customStyle="1" w:styleId="WW8Num19z1">
    <w:name w:val="WW8Num19z1"/>
    <w:rsid w:val="007625E0"/>
  </w:style>
  <w:style w:type="character" w:customStyle="1" w:styleId="WW8Num20z0">
    <w:name w:val="WW8Num20z0"/>
    <w:rsid w:val="007625E0"/>
    <w:rPr>
      <w:rFonts w:ascii="Calibri" w:eastAsia="Calibri" w:hAnsi="Calibri" w:cs="Times New Roman"/>
    </w:rPr>
  </w:style>
  <w:style w:type="character" w:customStyle="1" w:styleId="WW8Num20z1">
    <w:name w:val="WW8Num20z1"/>
    <w:rsid w:val="007625E0"/>
    <w:rPr>
      <w:rFonts w:ascii="Courier New" w:hAnsi="Courier New" w:cs="Courier New"/>
    </w:rPr>
  </w:style>
  <w:style w:type="character" w:customStyle="1" w:styleId="WW8Num20z2">
    <w:name w:val="WW8Num20z2"/>
    <w:rsid w:val="007625E0"/>
    <w:rPr>
      <w:rFonts w:ascii="Wingdings" w:hAnsi="Wingdings" w:cs="Wingdings"/>
    </w:rPr>
  </w:style>
  <w:style w:type="character" w:customStyle="1" w:styleId="WW8Num20z3">
    <w:name w:val="WW8Num20z3"/>
    <w:rsid w:val="007625E0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7625E0"/>
  </w:style>
  <w:style w:type="character" w:customStyle="1" w:styleId="WW8Num19z2">
    <w:name w:val="WW8Num19z2"/>
    <w:rsid w:val="007625E0"/>
  </w:style>
  <w:style w:type="character" w:customStyle="1" w:styleId="WW8Num19z3">
    <w:name w:val="WW8Num19z3"/>
    <w:rsid w:val="007625E0"/>
  </w:style>
  <w:style w:type="character" w:customStyle="1" w:styleId="WW8Num19z4">
    <w:name w:val="WW8Num19z4"/>
    <w:rsid w:val="007625E0"/>
  </w:style>
  <w:style w:type="character" w:customStyle="1" w:styleId="WW8Num19z5">
    <w:name w:val="WW8Num19z5"/>
    <w:rsid w:val="007625E0"/>
  </w:style>
  <w:style w:type="character" w:customStyle="1" w:styleId="WW8Num19z6">
    <w:name w:val="WW8Num19z6"/>
    <w:rsid w:val="007625E0"/>
  </w:style>
  <w:style w:type="character" w:customStyle="1" w:styleId="WW8Num19z7">
    <w:name w:val="WW8Num19z7"/>
    <w:rsid w:val="007625E0"/>
  </w:style>
  <w:style w:type="character" w:customStyle="1" w:styleId="WW8Num19z8">
    <w:name w:val="WW8Num19z8"/>
    <w:rsid w:val="007625E0"/>
  </w:style>
  <w:style w:type="character" w:customStyle="1" w:styleId="WW8Num20z4">
    <w:name w:val="WW8Num20z4"/>
    <w:rsid w:val="007625E0"/>
  </w:style>
  <w:style w:type="character" w:customStyle="1" w:styleId="WW8Num20z5">
    <w:name w:val="WW8Num20z5"/>
    <w:rsid w:val="007625E0"/>
  </w:style>
  <w:style w:type="character" w:customStyle="1" w:styleId="WW8Num20z6">
    <w:name w:val="WW8Num20z6"/>
    <w:rsid w:val="007625E0"/>
  </w:style>
  <w:style w:type="character" w:customStyle="1" w:styleId="WW8Num20z7">
    <w:name w:val="WW8Num20z7"/>
    <w:rsid w:val="007625E0"/>
  </w:style>
  <w:style w:type="character" w:customStyle="1" w:styleId="WW8Num20z8">
    <w:name w:val="WW8Num20z8"/>
    <w:rsid w:val="007625E0"/>
  </w:style>
  <w:style w:type="character" w:customStyle="1" w:styleId="WW-DefaultParagraphFont1111111111111111">
    <w:name w:val="WW-Default Paragraph Font1111111111111111"/>
    <w:rsid w:val="007625E0"/>
  </w:style>
  <w:style w:type="character" w:customStyle="1" w:styleId="WW-DefaultParagraphFont11111111111111111">
    <w:name w:val="WW-Default Paragraph Font11111111111111111"/>
    <w:rsid w:val="007625E0"/>
  </w:style>
  <w:style w:type="character" w:customStyle="1" w:styleId="WW8Num21z0">
    <w:name w:val="WW8Num21z0"/>
    <w:rsid w:val="007625E0"/>
    <w:rPr>
      <w:rFonts w:ascii="Calibri" w:eastAsia="Times New Roman" w:hAnsi="Calibri" w:cs="Calibri"/>
    </w:rPr>
  </w:style>
  <w:style w:type="character" w:customStyle="1" w:styleId="WW8Num21z1">
    <w:name w:val="WW8Num21z1"/>
    <w:rsid w:val="007625E0"/>
    <w:rPr>
      <w:rFonts w:ascii="Courier New" w:hAnsi="Courier New" w:cs="Courier New"/>
    </w:rPr>
  </w:style>
  <w:style w:type="character" w:customStyle="1" w:styleId="WW8Num21z2">
    <w:name w:val="WW8Num21z2"/>
    <w:rsid w:val="007625E0"/>
    <w:rPr>
      <w:rFonts w:ascii="Wingdings" w:hAnsi="Wingdings" w:cs="Wingdings"/>
    </w:rPr>
  </w:style>
  <w:style w:type="character" w:customStyle="1" w:styleId="WW8Num21z3">
    <w:name w:val="WW8Num21z3"/>
    <w:rsid w:val="007625E0"/>
    <w:rPr>
      <w:rFonts w:ascii="Symbol" w:hAnsi="Symbol" w:cs="Symbol"/>
    </w:rPr>
  </w:style>
  <w:style w:type="character" w:customStyle="1" w:styleId="WW8Num22z0">
    <w:name w:val="WW8Num22z0"/>
    <w:rsid w:val="007625E0"/>
    <w:rPr>
      <w:rFonts w:ascii="Symbol" w:hAnsi="Symbol" w:cs="Symbol"/>
    </w:rPr>
  </w:style>
  <w:style w:type="character" w:customStyle="1" w:styleId="WW8Num22z1">
    <w:name w:val="WW8Num22z1"/>
    <w:rsid w:val="007625E0"/>
    <w:rPr>
      <w:rFonts w:ascii="Courier New" w:hAnsi="Courier New" w:cs="Courier New"/>
    </w:rPr>
  </w:style>
  <w:style w:type="character" w:customStyle="1" w:styleId="WW8Num22z2">
    <w:name w:val="WW8Num22z2"/>
    <w:rsid w:val="007625E0"/>
    <w:rPr>
      <w:rFonts w:ascii="Wingdings" w:hAnsi="Wingdings" w:cs="Wingdings"/>
    </w:rPr>
  </w:style>
  <w:style w:type="character" w:customStyle="1" w:styleId="WW8Num23z0">
    <w:name w:val="WW8Num23z0"/>
    <w:rsid w:val="007625E0"/>
    <w:rPr>
      <w:rFonts w:ascii="Calibri" w:eastAsia="Times New Roman" w:hAnsi="Calibri" w:cs="Calibri"/>
    </w:rPr>
  </w:style>
  <w:style w:type="character" w:customStyle="1" w:styleId="WW8Num23z1">
    <w:name w:val="WW8Num23z1"/>
    <w:rsid w:val="007625E0"/>
    <w:rPr>
      <w:rFonts w:ascii="Courier New" w:hAnsi="Courier New" w:cs="Courier New"/>
    </w:rPr>
  </w:style>
  <w:style w:type="character" w:customStyle="1" w:styleId="WW8Num23z2">
    <w:name w:val="WW8Num23z2"/>
    <w:rsid w:val="007625E0"/>
    <w:rPr>
      <w:rFonts w:ascii="Wingdings" w:hAnsi="Wingdings" w:cs="Wingdings"/>
    </w:rPr>
  </w:style>
  <w:style w:type="character" w:customStyle="1" w:styleId="WW8Num23z3">
    <w:name w:val="WW8Num23z3"/>
    <w:rsid w:val="007625E0"/>
    <w:rPr>
      <w:rFonts w:ascii="Symbol" w:hAnsi="Symbol" w:cs="Symbol"/>
    </w:rPr>
  </w:style>
  <w:style w:type="character" w:customStyle="1" w:styleId="WW8Num24z0">
    <w:name w:val="WW8Num24z0"/>
    <w:rsid w:val="007625E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7625E0"/>
    <w:rPr>
      <w:rFonts w:ascii="Courier New" w:hAnsi="Courier New" w:cs="Courier New"/>
    </w:rPr>
  </w:style>
  <w:style w:type="character" w:customStyle="1" w:styleId="WW8Num24z2">
    <w:name w:val="WW8Num24z2"/>
    <w:rsid w:val="007625E0"/>
    <w:rPr>
      <w:rFonts w:ascii="Wingdings" w:hAnsi="Wingdings" w:cs="Wingdings"/>
    </w:rPr>
  </w:style>
  <w:style w:type="character" w:customStyle="1" w:styleId="WW8Num25z0">
    <w:name w:val="WW8Num25z0"/>
    <w:rsid w:val="007625E0"/>
    <w:rPr>
      <w:rFonts w:ascii="Symbol" w:hAnsi="Symbol" w:cs="Symbol"/>
    </w:rPr>
  </w:style>
  <w:style w:type="character" w:customStyle="1" w:styleId="WW8Num25z1">
    <w:name w:val="WW8Num25z1"/>
    <w:rsid w:val="007625E0"/>
    <w:rPr>
      <w:rFonts w:ascii="Courier New" w:hAnsi="Courier New" w:cs="Courier New"/>
    </w:rPr>
  </w:style>
  <w:style w:type="character" w:customStyle="1" w:styleId="WW8Num25z2">
    <w:name w:val="WW8Num25z2"/>
    <w:rsid w:val="007625E0"/>
    <w:rPr>
      <w:rFonts w:ascii="Wingdings" w:hAnsi="Wingdings" w:cs="Wingdings"/>
    </w:rPr>
  </w:style>
  <w:style w:type="character" w:customStyle="1" w:styleId="WW8Num26z0">
    <w:name w:val="WW8Num26z0"/>
    <w:rsid w:val="007625E0"/>
    <w:rPr>
      <w:rFonts w:ascii="Symbol" w:hAnsi="Symbol" w:cs="Symbol"/>
    </w:rPr>
  </w:style>
  <w:style w:type="character" w:customStyle="1" w:styleId="WW8Num26z1">
    <w:name w:val="WW8Num26z1"/>
    <w:rsid w:val="007625E0"/>
    <w:rPr>
      <w:rFonts w:ascii="Courier New" w:hAnsi="Courier New" w:cs="Courier New"/>
    </w:rPr>
  </w:style>
  <w:style w:type="character" w:customStyle="1" w:styleId="WW8Num26z2">
    <w:name w:val="WW8Num26z2"/>
    <w:rsid w:val="007625E0"/>
    <w:rPr>
      <w:rFonts w:ascii="Wingdings" w:hAnsi="Wingdings" w:cs="Wingdings"/>
    </w:rPr>
  </w:style>
  <w:style w:type="character" w:customStyle="1" w:styleId="WW8Num27z0">
    <w:name w:val="WW8Num27z0"/>
    <w:rsid w:val="007625E0"/>
    <w:rPr>
      <w:rFonts w:ascii="Calibri" w:eastAsia="Times New Roman" w:hAnsi="Calibri" w:cs="Calibri"/>
    </w:rPr>
  </w:style>
  <w:style w:type="character" w:customStyle="1" w:styleId="WW8Num27z1">
    <w:name w:val="WW8Num27z1"/>
    <w:rsid w:val="007625E0"/>
    <w:rPr>
      <w:rFonts w:ascii="Courier New" w:hAnsi="Courier New" w:cs="Courier New"/>
    </w:rPr>
  </w:style>
  <w:style w:type="character" w:customStyle="1" w:styleId="WW8Num27z2">
    <w:name w:val="WW8Num27z2"/>
    <w:rsid w:val="007625E0"/>
    <w:rPr>
      <w:rFonts w:ascii="Wingdings" w:hAnsi="Wingdings" w:cs="Wingdings"/>
    </w:rPr>
  </w:style>
  <w:style w:type="character" w:customStyle="1" w:styleId="WW8Num27z3">
    <w:name w:val="WW8Num27z3"/>
    <w:rsid w:val="007625E0"/>
    <w:rPr>
      <w:rFonts w:ascii="Symbol" w:hAnsi="Symbol" w:cs="Symbol"/>
    </w:rPr>
  </w:style>
  <w:style w:type="character" w:customStyle="1" w:styleId="WW8Num28z0">
    <w:name w:val="WW8Num28z0"/>
    <w:rsid w:val="007625E0"/>
    <w:rPr>
      <w:rFonts w:ascii="Symbol" w:hAnsi="Symbol" w:cs="Symbol"/>
    </w:rPr>
  </w:style>
  <w:style w:type="character" w:customStyle="1" w:styleId="WW8Num28z1">
    <w:name w:val="WW8Num28z1"/>
    <w:rsid w:val="007625E0"/>
    <w:rPr>
      <w:rFonts w:ascii="Courier New" w:hAnsi="Courier New" w:cs="Courier New"/>
    </w:rPr>
  </w:style>
  <w:style w:type="character" w:customStyle="1" w:styleId="WW8Num28z2">
    <w:name w:val="WW8Num28z2"/>
    <w:rsid w:val="007625E0"/>
    <w:rPr>
      <w:rFonts w:ascii="Wingdings" w:hAnsi="Wingdings" w:cs="Wingdings"/>
    </w:rPr>
  </w:style>
  <w:style w:type="character" w:customStyle="1" w:styleId="WW8Num29z0">
    <w:name w:val="WW8Num29z0"/>
    <w:rsid w:val="007625E0"/>
    <w:rPr>
      <w:rFonts w:ascii="Calibri" w:eastAsia="Times New Roman" w:hAnsi="Calibri" w:cs="Calibri"/>
    </w:rPr>
  </w:style>
  <w:style w:type="character" w:customStyle="1" w:styleId="WW8Num29z1">
    <w:name w:val="WW8Num29z1"/>
    <w:rsid w:val="007625E0"/>
    <w:rPr>
      <w:rFonts w:ascii="Courier New" w:hAnsi="Courier New" w:cs="Courier New"/>
    </w:rPr>
  </w:style>
  <w:style w:type="character" w:customStyle="1" w:styleId="WW8Num29z2">
    <w:name w:val="WW8Num29z2"/>
    <w:rsid w:val="007625E0"/>
    <w:rPr>
      <w:rFonts w:ascii="Wingdings" w:hAnsi="Wingdings" w:cs="Wingdings"/>
    </w:rPr>
  </w:style>
  <w:style w:type="character" w:customStyle="1" w:styleId="WW8Num29z3">
    <w:name w:val="WW8Num29z3"/>
    <w:rsid w:val="007625E0"/>
    <w:rPr>
      <w:rFonts w:ascii="Symbol" w:hAnsi="Symbol" w:cs="Symbol"/>
    </w:rPr>
  </w:style>
  <w:style w:type="character" w:customStyle="1" w:styleId="WW8Num30z0">
    <w:name w:val="WW8Num30z0"/>
    <w:rsid w:val="007625E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7625E0"/>
    <w:rPr>
      <w:rFonts w:ascii="Courier New" w:hAnsi="Courier New" w:cs="Courier New"/>
    </w:rPr>
  </w:style>
  <w:style w:type="character" w:customStyle="1" w:styleId="WW8Num30z2">
    <w:name w:val="WW8Num30z2"/>
    <w:rsid w:val="007625E0"/>
    <w:rPr>
      <w:rFonts w:ascii="Wingdings" w:hAnsi="Wingdings" w:cs="Wingdings"/>
    </w:rPr>
  </w:style>
  <w:style w:type="character" w:customStyle="1" w:styleId="WW8Num31z0">
    <w:name w:val="WW8Num31z0"/>
    <w:rsid w:val="007625E0"/>
    <w:rPr>
      <w:rFonts w:cs="Times New Roman"/>
    </w:rPr>
  </w:style>
  <w:style w:type="character" w:customStyle="1" w:styleId="WW8Num32z0">
    <w:name w:val="WW8Num32z0"/>
    <w:rsid w:val="007625E0"/>
  </w:style>
  <w:style w:type="character" w:customStyle="1" w:styleId="WW8Num32z1">
    <w:name w:val="WW8Num32z1"/>
    <w:rsid w:val="007625E0"/>
  </w:style>
  <w:style w:type="character" w:customStyle="1" w:styleId="WW8Num32z2">
    <w:name w:val="WW8Num32z2"/>
    <w:rsid w:val="007625E0"/>
  </w:style>
  <w:style w:type="character" w:customStyle="1" w:styleId="WW8Num32z3">
    <w:name w:val="WW8Num32z3"/>
    <w:rsid w:val="007625E0"/>
  </w:style>
  <w:style w:type="character" w:customStyle="1" w:styleId="WW8Num32z4">
    <w:name w:val="WW8Num32z4"/>
    <w:rsid w:val="007625E0"/>
  </w:style>
  <w:style w:type="character" w:customStyle="1" w:styleId="WW8Num32z5">
    <w:name w:val="WW8Num32z5"/>
    <w:rsid w:val="007625E0"/>
  </w:style>
  <w:style w:type="character" w:customStyle="1" w:styleId="WW8Num32z6">
    <w:name w:val="WW8Num32z6"/>
    <w:rsid w:val="007625E0"/>
  </w:style>
  <w:style w:type="character" w:customStyle="1" w:styleId="WW8Num32z7">
    <w:name w:val="WW8Num32z7"/>
    <w:rsid w:val="007625E0"/>
  </w:style>
  <w:style w:type="character" w:customStyle="1" w:styleId="WW8Num32z8">
    <w:name w:val="WW8Num32z8"/>
    <w:rsid w:val="007625E0"/>
  </w:style>
  <w:style w:type="character" w:customStyle="1" w:styleId="WW8Num33z0">
    <w:name w:val="WW8Num33z0"/>
    <w:rsid w:val="007625E0"/>
    <w:rPr>
      <w:rFonts w:ascii="Symbol" w:eastAsia="Calibri" w:hAnsi="Symbol" w:cs="Symbol"/>
    </w:rPr>
  </w:style>
  <w:style w:type="character" w:customStyle="1" w:styleId="WW8Num33z1">
    <w:name w:val="WW8Num33z1"/>
    <w:rsid w:val="007625E0"/>
    <w:rPr>
      <w:rFonts w:ascii="Courier New" w:hAnsi="Courier New" w:cs="Courier New"/>
    </w:rPr>
  </w:style>
  <w:style w:type="character" w:customStyle="1" w:styleId="WW8Num33z2">
    <w:name w:val="WW8Num33z2"/>
    <w:rsid w:val="007625E0"/>
    <w:rPr>
      <w:rFonts w:ascii="Wingdings" w:hAnsi="Wingdings" w:cs="Wingdings"/>
    </w:rPr>
  </w:style>
  <w:style w:type="character" w:customStyle="1" w:styleId="WW8Num34z0">
    <w:name w:val="WW8Num34z0"/>
    <w:rsid w:val="007625E0"/>
    <w:rPr>
      <w:rFonts w:ascii="Symbol" w:hAnsi="Symbol" w:cs="Symbol"/>
    </w:rPr>
  </w:style>
  <w:style w:type="character" w:customStyle="1" w:styleId="WW8Num34z1">
    <w:name w:val="WW8Num34z1"/>
    <w:rsid w:val="007625E0"/>
    <w:rPr>
      <w:rFonts w:ascii="Courier New" w:hAnsi="Courier New" w:cs="Courier New"/>
    </w:rPr>
  </w:style>
  <w:style w:type="character" w:customStyle="1" w:styleId="WW8Num34z2">
    <w:name w:val="WW8Num34z2"/>
    <w:rsid w:val="007625E0"/>
    <w:rPr>
      <w:rFonts w:ascii="Wingdings" w:hAnsi="Wingdings" w:cs="Wingdings"/>
    </w:rPr>
  </w:style>
  <w:style w:type="character" w:customStyle="1" w:styleId="WW8Num35z0">
    <w:name w:val="WW8Num35z0"/>
    <w:rsid w:val="007625E0"/>
    <w:rPr>
      <w:rFonts w:ascii="Calibri" w:eastAsia="Times New Roman" w:hAnsi="Calibri" w:cs="Calibri"/>
    </w:rPr>
  </w:style>
  <w:style w:type="character" w:customStyle="1" w:styleId="WW8Num35z1">
    <w:name w:val="WW8Num35z1"/>
    <w:rsid w:val="007625E0"/>
    <w:rPr>
      <w:rFonts w:ascii="Courier New" w:hAnsi="Courier New" w:cs="Courier New"/>
    </w:rPr>
  </w:style>
  <w:style w:type="character" w:customStyle="1" w:styleId="WW8Num35z2">
    <w:name w:val="WW8Num35z2"/>
    <w:rsid w:val="007625E0"/>
    <w:rPr>
      <w:rFonts w:ascii="Wingdings" w:hAnsi="Wingdings" w:cs="Wingdings"/>
    </w:rPr>
  </w:style>
  <w:style w:type="character" w:customStyle="1" w:styleId="WW8Num35z3">
    <w:name w:val="WW8Num35z3"/>
    <w:rsid w:val="007625E0"/>
    <w:rPr>
      <w:rFonts w:ascii="Symbol" w:hAnsi="Symbol" w:cs="Symbol"/>
    </w:rPr>
  </w:style>
  <w:style w:type="character" w:customStyle="1" w:styleId="WW8Num36z0">
    <w:name w:val="WW8Num36z0"/>
    <w:rsid w:val="007625E0"/>
    <w:rPr>
      <w:lang w:val="el-GR"/>
    </w:rPr>
  </w:style>
  <w:style w:type="character" w:customStyle="1" w:styleId="WW8Num36z1">
    <w:name w:val="WW8Num36z1"/>
    <w:rsid w:val="007625E0"/>
  </w:style>
  <w:style w:type="character" w:customStyle="1" w:styleId="WW8Num36z2">
    <w:name w:val="WW8Num36z2"/>
    <w:rsid w:val="007625E0"/>
  </w:style>
  <w:style w:type="character" w:customStyle="1" w:styleId="WW8Num36z3">
    <w:name w:val="WW8Num36z3"/>
    <w:rsid w:val="007625E0"/>
  </w:style>
  <w:style w:type="character" w:customStyle="1" w:styleId="WW8Num36z4">
    <w:name w:val="WW8Num36z4"/>
    <w:rsid w:val="007625E0"/>
  </w:style>
  <w:style w:type="character" w:customStyle="1" w:styleId="WW8Num36z5">
    <w:name w:val="WW8Num36z5"/>
    <w:rsid w:val="007625E0"/>
  </w:style>
  <w:style w:type="character" w:customStyle="1" w:styleId="WW8Num36z6">
    <w:name w:val="WW8Num36z6"/>
    <w:rsid w:val="007625E0"/>
  </w:style>
  <w:style w:type="character" w:customStyle="1" w:styleId="WW8Num36z7">
    <w:name w:val="WW8Num36z7"/>
    <w:rsid w:val="007625E0"/>
  </w:style>
  <w:style w:type="character" w:customStyle="1" w:styleId="WW8Num36z8">
    <w:name w:val="WW8Num36z8"/>
    <w:rsid w:val="007625E0"/>
  </w:style>
  <w:style w:type="character" w:customStyle="1" w:styleId="WW8Num37z0">
    <w:name w:val="WW8Num37z0"/>
    <w:rsid w:val="007625E0"/>
    <w:rPr>
      <w:rFonts w:ascii="Calibri" w:eastAsia="Times New Roman" w:hAnsi="Calibri" w:cs="Calibri"/>
    </w:rPr>
  </w:style>
  <w:style w:type="character" w:customStyle="1" w:styleId="WW8Num37z1">
    <w:name w:val="WW8Num37z1"/>
    <w:rsid w:val="007625E0"/>
    <w:rPr>
      <w:rFonts w:ascii="Courier New" w:hAnsi="Courier New" w:cs="Courier New"/>
    </w:rPr>
  </w:style>
  <w:style w:type="character" w:customStyle="1" w:styleId="WW8Num37z2">
    <w:name w:val="WW8Num37z2"/>
    <w:rsid w:val="007625E0"/>
    <w:rPr>
      <w:rFonts w:ascii="Wingdings" w:hAnsi="Wingdings" w:cs="Wingdings"/>
    </w:rPr>
  </w:style>
  <w:style w:type="character" w:customStyle="1" w:styleId="WW8Num37z3">
    <w:name w:val="WW8Num37z3"/>
    <w:rsid w:val="007625E0"/>
    <w:rPr>
      <w:rFonts w:ascii="Symbol" w:hAnsi="Symbol" w:cs="Symbol"/>
    </w:rPr>
  </w:style>
  <w:style w:type="character" w:customStyle="1" w:styleId="WW8Num38z0">
    <w:name w:val="WW8Num38z0"/>
    <w:rsid w:val="007625E0"/>
  </w:style>
  <w:style w:type="character" w:customStyle="1" w:styleId="WW8Num38z1">
    <w:name w:val="WW8Num38z1"/>
    <w:rsid w:val="007625E0"/>
  </w:style>
  <w:style w:type="character" w:customStyle="1" w:styleId="WW8Num38z2">
    <w:name w:val="WW8Num38z2"/>
    <w:rsid w:val="007625E0"/>
  </w:style>
  <w:style w:type="character" w:customStyle="1" w:styleId="WW8Num38z3">
    <w:name w:val="WW8Num38z3"/>
    <w:rsid w:val="007625E0"/>
  </w:style>
  <w:style w:type="character" w:customStyle="1" w:styleId="WW8Num38z4">
    <w:name w:val="WW8Num38z4"/>
    <w:rsid w:val="007625E0"/>
  </w:style>
  <w:style w:type="character" w:customStyle="1" w:styleId="WW8Num38z5">
    <w:name w:val="WW8Num38z5"/>
    <w:rsid w:val="007625E0"/>
  </w:style>
  <w:style w:type="character" w:customStyle="1" w:styleId="WW8Num38z6">
    <w:name w:val="WW8Num38z6"/>
    <w:rsid w:val="007625E0"/>
  </w:style>
  <w:style w:type="character" w:customStyle="1" w:styleId="WW8Num38z7">
    <w:name w:val="WW8Num38z7"/>
    <w:rsid w:val="007625E0"/>
  </w:style>
  <w:style w:type="character" w:customStyle="1" w:styleId="WW8Num38z8">
    <w:name w:val="WW8Num38z8"/>
    <w:rsid w:val="007625E0"/>
  </w:style>
  <w:style w:type="character" w:customStyle="1" w:styleId="WW-DefaultParagraphFont111111111111111111">
    <w:name w:val="WW-Default Paragraph Font111111111111111111"/>
    <w:rsid w:val="007625E0"/>
  </w:style>
  <w:style w:type="character" w:customStyle="1" w:styleId="WW8Num4z1">
    <w:name w:val="WW8Num4z1"/>
    <w:rsid w:val="007625E0"/>
    <w:rPr>
      <w:rFonts w:cs="Times New Roman"/>
    </w:rPr>
  </w:style>
  <w:style w:type="character" w:customStyle="1" w:styleId="WW8Num5z1">
    <w:name w:val="WW8Num5z1"/>
    <w:rsid w:val="007625E0"/>
    <w:rPr>
      <w:rFonts w:cs="Times New Roman"/>
    </w:rPr>
  </w:style>
  <w:style w:type="character" w:customStyle="1" w:styleId="WW8Num29z4">
    <w:name w:val="WW8Num29z4"/>
    <w:rsid w:val="007625E0"/>
  </w:style>
  <w:style w:type="character" w:customStyle="1" w:styleId="WW8Num29z5">
    <w:name w:val="WW8Num29z5"/>
    <w:rsid w:val="007625E0"/>
  </w:style>
  <w:style w:type="character" w:customStyle="1" w:styleId="WW8Num29z6">
    <w:name w:val="WW8Num29z6"/>
    <w:rsid w:val="007625E0"/>
  </w:style>
  <w:style w:type="character" w:customStyle="1" w:styleId="WW8Num29z7">
    <w:name w:val="WW8Num29z7"/>
    <w:rsid w:val="007625E0"/>
  </w:style>
  <w:style w:type="character" w:customStyle="1" w:styleId="WW8Num29z8">
    <w:name w:val="WW8Num29z8"/>
    <w:rsid w:val="007625E0"/>
  </w:style>
  <w:style w:type="character" w:customStyle="1" w:styleId="WW8Num30z3">
    <w:name w:val="WW8Num30z3"/>
    <w:rsid w:val="007625E0"/>
    <w:rPr>
      <w:rFonts w:ascii="Symbol" w:hAnsi="Symbol" w:cs="Symbol"/>
    </w:rPr>
  </w:style>
  <w:style w:type="character" w:customStyle="1" w:styleId="WW8Num31z1">
    <w:name w:val="WW8Num31z1"/>
    <w:rsid w:val="007625E0"/>
  </w:style>
  <w:style w:type="character" w:customStyle="1" w:styleId="WW8Num31z2">
    <w:name w:val="WW8Num31z2"/>
    <w:rsid w:val="007625E0"/>
  </w:style>
  <w:style w:type="character" w:customStyle="1" w:styleId="WW8Num31z3">
    <w:name w:val="WW8Num31z3"/>
    <w:rsid w:val="007625E0"/>
  </w:style>
  <w:style w:type="character" w:customStyle="1" w:styleId="WW8Num31z4">
    <w:name w:val="WW8Num31z4"/>
    <w:rsid w:val="007625E0"/>
  </w:style>
  <w:style w:type="character" w:customStyle="1" w:styleId="WW8Num31z5">
    <w:name w:val="WW8Num31z5"/>
    <w:rsid w:val="007625E0"/>
  </w:style>
  <w:style w:type="character" w:customStyle="1" w:styleId="WW8Num31z6">
    <w:name w:val="WW8Num31z6"/>
    <w:rsid w:val="007625E0"/>
  </w:style>
  <w:style w:type="character" w:customStyle="1" w:styleId="WW8Num31z7">
    <w:name w:val="WW8Num31z7"/>
    <w:rsid w:val="007625E0"/>
  </w:style>
  <w:style w:type="character" w:customStyle="1" w:styleId="WW8Num31z8">
    <w:name w:val="WW8Num31z8"/>
    <w:rsid w:val="007625E0"/>
  </w:style>
  <w:style w:type="character" w:customStyle="1" w:styleId="WW8Num39z0">
    <w:name w:val="WW8Num39z0"/>
    <w:rsid w:val="007625E0"/>
    <w:rPr>
      <w:rFonts w:ascii="Calibri" w:eastAsia="Times New Roman" w:hAnsi="Calibri" w:cs="Calibri"/>
    </w:rPr>
  </w:style>
  <w:style w:type="character" w:customStyle="1" w:styleId="WW8Num39z1">
    <w:name w:val="WW8Num39z1"/>
    <w:rsid w:val="007625E0"/>
    <w:rPr>
      <w:rFonts w:ascii="Courier New" w:hAnsi="Courier New" w:cs="Courier New"/>
    </w:rPr>
  </w:style>
  <w:style w:type="character" w:customStyle="1" w:styleId="WW8Num39z2">
    <w:name w:val="WW8Num39z2"/>
    <w:rsid w:val="007625E0"/>
    <w:rPr>
      <w:rFonts w:ascii="Wingdings" w:hAnsi="Wingdings" w:cs="Wingdings"/>
    </w:rPr>
  </w:style>
  <w:style w:type="character" w:customStyle="1" w:styleId="WW8Num39z3">
    <w:name w:val="WW8Num39z3"/>
    <w:rsid w:val="007625E0"/>
    <w:rPr>
      <w:rFonts w:ascii="Symbol" w:hAnsi="Symbol" w:cs="Symbol"/>
    </w:rPr>
  </w:style>
  <w:style w:type="character" w:customStyle="1" w:styleId="WW8Num40z0">
    <w:name w:val="WW8Num40z0"/>
    <w:rsid w:val="007625E0"/>
    <w:rPr>
      <w:rFonts w:ascii="Symbol" w:hAnsi="Symbol" w:cs="Symbol"/>
    </w:rPr>
  </w:style>
  <w:style w:type="character" w:customStyle="1" w:styleId="WW8Num40z1">
    <w:name w:val="WW8Num40z1"/>
    <w:rsid w:val="007625E0"/>
    <w:rPr>
      <w:rFonts w:ascii="Courier New" w:hAnsi="Courier New" w:cs="Courier New"/>
    </w:rPr>
  </w:style>
  <w:style w:type="character" w:customStyle="1" w:styleId="WW8Num40z2">
    <w:name w:val="WW8Num40z2"/>
    <w:rsid w:val="007625E0"/>
    <w:rPr>
      <w:rFonts w:ascii="Wingdings" w:hAnsi="Wingdings" w:cs="Wingdings"/>
    </w:rPr>
  </w:style>
  <w:style w:type="character" w:customStyle="1" w:styleId="WW8Num41z0">
    <w:name w:val="WW8Num41z0"/>
    <w:rsid w:val="007625E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7625E0"/>
    <w:rPr>
      <w:rFonts w:cs="Times New Roman"/>
    </w:rPr>
  </w:style>
  <w:style w:type="character" w:customStyle="1" w:styleId="WW8Num41z2">
    <w:name w:val="WW8Num41z2"/>
    <w:rsid w:val="007625E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7625E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7625E0"/>
  </w:style>
  <w:style w:type="character" w:customStyle="1" w:styleId="Heading1Char">
    <w:name w:val="Heading 1 Char"/>
    <w:rsid w:val="007625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7625E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7625E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7625E0"/>
    <w:rPr>
      <w:sz w:val="24"/>
      <w:szCs w:val="24"/>
      <w:lang w:val="en-GB"/>
    </w:rPr>
  </w:style>
  <w:style w:type="character" w:customStyle="1" w:styleId="FooterChar">
    <w:name w:val="Footer Char"/>
    <w:rsid w:val="007625E0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7625E0"/>
    <w:rPr>
      <w:sz w:val="16"/>
    </w:rPr>
  </w:style>
  <w:style w:type="character" w:styleId="-">
    <w:name w:val="Hyperlink"/>
    <w:uiPriority w:val="99"/>
    <w:rsid w:val="007625E0"/>
    <w:rPr>
      <w:color w:val="0000FF"/>
      <w:u w:val="single"/>
    </w:rPr>
  </w:style>
  <w:style w:type="character" w:customStyle="1" w:styleId="HeaderChar">
    <w:name w:val="Header Char"/>
    <w:rsid w:val="007625E0"/>
    <w:rPr>
      <w:rFonts w:cs="Times New Roman"/>
      <w:sz w:val="24"/>
      <w:szCs w:val="24"/>
      <w:lang w:val="en-GB"/>
    </w:rPr>
  </w:style>
  <w:style w:type="character" w:styleId="a4">
    <w:name w:val="page number"/>
    <w:rsid w:val="007625E0"/>
    <w:rPr>
      <w:rFonts w:cs="Times New Roman"/>
    </w:rPr>
  </w:style>
  <w:style w:type="character" w:customStyle="1" w:styleId="BalloonTextChar">
    <w:name w:val="Balloon Text Char"/>
    <w:rsid w:val="007625E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7625E0"/>
    <w:rPr>
      <w:rFonts w:cs="Times New Roman"/>
      <w:lang w:val="en-GB"/>
    </w:rPr>
  </w:style>
  <w:style w:type="character" w:customStyle="1" w:styleId="CommentSubjectChar">
    <w:name w:val="Comment Subject Char"/>
    <w:rsid w:val="007625E0"/>
    <w:rPr>
      <w:rFonts w:cs="Times New Roman"/>
      <w:b/>
      <w:bCs/>
      <w:lang w:val="en-GB"/>
    </w:rPr>
  </w:style>
  <w:style w:type="character" w:customStyle="1" w:styleId="BodyTextChar">
    <w:name w:val="Body Text Char"/>
    <w:rsid w:val="007625E0"/>
    <w:rPr>
      <w:rFonts w:cs="Times New Roman"/>
      <w:sz w:val="24"/>
      <w:szCs w:val="24"/>
      <w:lang w:val="en-GB"/>
    </w:rPr>
  </w:style>
  <w:style w:type="character" w:styleId="a5">
    <w:name w:val="Placeholder Text"/>
    <w:rsid w:val="007625E0"/>
    <w:rPr>
      <w:rFonts w:cs="Times New Roman"/>
      <w:color w:val="808080"/>
    </w:rPr>
  </w:style>
  <w:style w:type="character" w:customStyle="1" w:styleId="a6">
    <w:name w:val="Χαρακτήρες υποσημείωσης"/>
    <w:rsid w:val="007625E0"/>
    <w:rPr>
      <w:rFonts w:cs="Times New Roman"/>
      <w:vertAlign w:val="superscript"/>
    </w:rPr>
  </w:style>
  <w:style w:type="character" w:customStyle="1" w:styleId="FootnoteTextChar">
    <w:name w:val="Footnote Text Char"/>
    <w:rsid w:val="007625E0"/>
    <w:rPr>
      <w:rFonts w:ascii="Calibri" w:hAnsi="Calibri" w:cs="Times New Roman"/>
    </w:rPr>
  </w:style>
  <w:style w:type="character" w:customStyle="1" w:styleId="Heading3Char">
    <w:name w:val="Heading 3 Char"/>
    <w:rsid w:val="007625E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7625E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7625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7625E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7625E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7625E0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7625E0"/>
    <w:rPr>
      <w:vertAlign w:val="superscript"/>
    </w:rPr>
  </w:style>
  <w:style w:type="character" w:customStyle="1" w:styleId="FootnoteReference2">
    <w:name w:val="Footnote Reference2"/>
    <w:rsid w:val="007625E0"/>
    <w:rPr>
      <w:vertAlign w:val="superscript"/>
    </w:rPr>
  </w:style>
  <w:style w:type="character" w:customStyle="1" w:styleId="EndnoteReference1">
    <w:name w:val="Endnote Reference1"/>
    <w:rsid w:val="007625E0"/>
    <w:rPr>
      <w:vertAlign w:val="superscript"/>
    </w:rPr>
  </w:style>
  <w:style w:type="character" w:customStyle="1" w:styleId="a8">
    <w:name w:val="Κουκκίδες"/>
    <w:rsid w:val="007625E0"/>
    <w:rPr>
      <w:rFonts w:ascii="OpenSymbol" w:eastAsia="OpenSymbol" w:hAnsi="OpenSymbol" w:cs="OpenSymbol"/>
    </w:rPr>
  </w:style>
  <w:style w:type="character" w:styleId="a9">
    <w:name w:val="Strong"/>
    <w:qFormat/>
    <w:rsid w:val="007625E0"/>
    <w:rPr>
      <w:b/>
      <w:bCs/>
    </w:rPr>
  </w:style>
  <w:style w:type="character" w:customStyle="1" w:styleId="10">
    <w:name w:val="Προεπιλεγμένη γραμματοσειρά1"/>
    <w:rsid w:val="007625E0"/>
  </w:style>
  <w:style w:type="character" w:customStyle="1" w:styleId="aa">
    <w:name w:val="Σύμβολο υποσημείωσης"/>
    <w:rsid w:val="007625E0"/>
    <w:rPr>
      <w:vertAlign w:val="superscript"/>
    </w:rPr>
  </w:style>
  <w:style w:type="character" w:styleId="ab">
    <w:name w:val="Emphasis"/>
    <w:qFormat/>
    <w:rsid w:val="007625E0"/>
    <w:rPr>
      <w:i/>
      <w:iCs/>
    </w:rPr>
  </w:style>
  <w:style w:type="character" w:customStyle="1" w:styleId="ac">
    <w:name w:val="Χαρακτήρες αρίθμησης"/>
    <w:rsid w:val="007625E0"/>
  </w:style>
  <w:style w:type="character" w:customStyle="1" w:styleId="normalwithoutspacingChar">
    <w:name w:val="normal_without_spacing Char"/>
    <w:rsid w:val="007625E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7625E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7625E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7625E0"/>
  </w:style>
  <w:style w:type="character" w:customStyle="1" w:styleId="BodyTextIndent3Char">
    <w:name w:val="Body Text Indent 3 Char"/>
    <w:rsid w:val="007625E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7625E0"/>
    <w:rPr>
      <w:vertAlign w:val="superscript"/>
    </w:rPr>
  </w:style>
  <w:style w:type="character" w:customStyle="1" w:styleId="WW-EndnoteReference">
    <w:name w:val="WW-Endnote Reference"/>
    <w:rsid w:val="007625E0"/>
    <w:rPr>
      <w:vertAlign w:val="superscript"/>
    </w:rPr>
  </w:style>
  <w:style w:type="character" w:customStyle="1" w:styleId="FootnoteReference1">
    <w:name w:val="Footnote Reference1"/>
    <w:rsid w:val="007625E0"/>
    <w:rPr>
      <w:vertAlign w:val="superscript"/>
    </w:rPr>
  </w:style>
  <w:style w:type="character" w:customStyle="1" w:styleId="FootnoteTextChar2">
    <w:name w:val="Footnote Text Char2"/>
    <w:rsid w:val="007625E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7625E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7625E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7625E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7625E0"/>
    <w:rPr>
      <w:vertAlign w:val="superscript"/>
    </w:rPr>
  </w:style>
  <w:style w:type="character" w:customStyle="1" w:styleId="WW-EndnoteReference1">
    <w:name w:val="WW-Endnote Reference1"/>
    <w:rsid w:val="007625E0"/>
    <w:rPr>
      <w:vertAlign w:val="superscript"/>
    </w:rPr>
  </w:style>
  <w:style w:type="character" w:customStyle="1" w:styleId="WW-FootnoteReference2">
    <w:name w:val="WW-Footnote Reference2"/>
    <w:rsid w:val="007625E0"/>
    <w:rPr>
      <w:vertAlign w:val="superscript"/>
    </w:rPr>
  </w:style>
  <w:style w:type="character" w:customStyle="1" w:styleId="WW-EndnoteReference2">
    <w:name w:val="WW-Endnote Reference2"/>
    <w:rsid w:val="007625E0"/>
    <w:rPr>
      <w:vertAlign w:val="superscript"/>
    </w:rPr>
  </w:style>
  <w:style w:type="character" w:customStyle="1" w:styleId="FootnoteTextChar3">
    <w:name w:val="Footnote Text Char3"/>
    <w:rsid w:val="007625E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7625E0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7625E0"/>
    <w:rPr>
      <w:vertAlign w:val="superscript"/>
    </w:rPr>
  </w:style>
  <w:style w:type="character" w:customStyle="1" w:styleId="12">
    <w:name w:val="Παραπομπή σημείωσης τέλους1"/>
    <w:rsid w:val="007625E0"/>
    <w:rPr>
      <w:vertAlign w:val="superscript"/>
    </w:rPr>
  </w:style>
  <w:style w:type="character" w:customStyle="1" w:styleId="Char">
    <w:name w:val="Κείμενο πλαισίου Char"/>
    <w:rsid w:val="007625E0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7625E0"/>
    <w:rPr>
      <w:sz w:val="16"/>
      <w:szCs w:val="16"/>
    </w:rPr>
  </w:style>
  <w:style w:type="character" w:customStyle="1" w:styleId="Char0">
    <w:name w:val="Κείμενο σχολίου Char"/>
    <w:rsid w:val="007625E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7625E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7625E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7625E0"/>
    <w:rPr>
      <w:vertAlign w:val="superscript"/>
    </w:rPr>
  </w:style>
  <w:style w:type="character" w:customStyle="1" w:styleId="WW-EndnoteReference3">
    <w:name w:val="WW-Endnote Reference3"/>
    <w:rsid w:val="007625E0"/>
    <w:rPr>
      <w:vertAlign w:val="superscript"/>
    </w:rPr>
  </w:style>
  <w:style w:type="character" w:customStyle="1" w:styleId="WW-FootnoteReference4">
    <w:name w:val="WW-Footnote Reference4"/>
    <w:rsid w:val="007625E0"/>
    <w:rPr>
      <w:vertAlign w:val="superscript"/>
    </w:rPr>
  </w:style>
  <w:style w:type="character" w:customStyle="1" w:styleId="WW-EndnoteReference4">
    <w:name w:val="WW-Endnote Reference4"/>
    <w:rsid w:val="007625E0"/>
    <w:rPr>
      <w:vertAlign w:val="superscript"/>
    </w:rPr>
  </w:style>
  <w:style w:type="character" w:customStyle="1" w:styleId="WW-FootnoteReference5">
    <w:name w:val="WW-Footnote Reference5"/>
    <w:rsid w:val="007625E0"/>
    <w:rPr>
      <w:vertAlign w:val="superscript"/>
    </w:rPr>
  </w:style>
  <w:style w:type="character" w:customStyle="1" w:styleId="WW-EndnoteReference5">
    <w:name w:val="WW-Endnote Reference5"/>
    <w:rsid w:val="007625E0"/>
    <w:rPr>
      <w:vertAlign w:val="superscript"/>
    </w:rPr>
  </w:style>
  <w:style w:type="character" w:customStyle="1" w:styleId="WW-FootnoteReference6">
    <w:name w:val="WW-Footnote Reference6"/>
    <w:rsid w:val="007625E0"/>
    <w:rPr>
      <w:vertAlign w:val="superscript"/>
    </w:rPr>
  </w:style>
  <w:style w:type="character" w:styleId="-0">
    <w:name w:val="FollowedHyperlink"/>
    <w:rsid w:val="007625E0"/>
    <w:rPr>
      <w:color w:val="800000"/>
      <w:u w:val="single"/>
    </w:rPr>
  </w:style>
  <w:style w:type="character" w:customStyle="1" w:styleId="WW-EndnoteReference6">
    <w:name w:val="WW-Endnote Reference6"/>
    <w:rsid w:val="007625E0"/>
    <w:rPr>
      <w:vertAlign w:val="superscript"/>
    </w:rPr>
  </w:style>
  <w:style w:type="character" w:customStyle="1" w:styleId="WW-FootnoteReference7">
    <w:name w:val="WW-Footnote Reference7"/>
    <w:rsid w:val="007625E0"/>
    <w:rPr>
      <w:vertAlign w:val="superscript"/>
    </w:rPr>
  </w:style>
  <w:style w:type="character" w:customStyle="1" w:styleId="WW-EndnoteReference7">
    <w:name w:val="WW-Endnote Reference7"/>
    <w:rsid w:val="007625E0"/>
    <w:rPr>
      <w:vertAlign w:val="superscript"/>
    </w:rPr>
  </w:style>
  <w:style w:type="character" w:customStyle="1" w:styleId="WW-FootnoteReference8">
    <w:name w:val="WW-Footnote Reference8"/>
    <w:rsid w:val="007625E0"/>
    <w:rPr>
      <w:vertAlign w:val="superscript"/>
    </w:rPr>
  </w:style>
  <w:style w:type="character" w:customStyle="1" w:styleId="WW-EndnoteReference8">
    <w:name w:val="WW-Endnote Reference8"/>
    <w:rsid w:val="007625E0"/>
    <w:rPr>
      <w:vertAlign w:val="superscript"/>
    </w:rPr>
  </w:style>
  <w:style w:type="character" w:customStyle="1" w:styleId="WW-FootnoteReference9">
    <w:name w:val="WW-Footnote Reference9"/>
    <w:rsid w:val="007625E0"/>
    <w:rPr>
      <w:vertAlign w:val="superscript"/>
    </w:rPr>
  </w:style>
  <w:style w:type="character" w:customStyle="1" w:styleId="WW-EndnoteReference9">
    <w:name w:val="WW-Endnote Reference9"/>
    <w:rsid w:val="007625E0"/>
    <w:rPr>
      <w:vertAlign w:val="superscript"/>
    </w:rPr>
  </w:style>
  <w:style w:type="character" w:customStyle="1" w:styleId="WW-FootnoteReference10">
    <w:name w:val="WW-Footnote Reference10"/>
    <w:rsid w:val="007625E0"/>
    <w:rPr>
      <w:vertAlign w:val="superscript"/>
    </w:rPr>
  </w:style>
  <w:style w:type="character" w:customStyle="1" w:styleId="WW-EndnoteReference10">
    <w:name w:val="WW-Endnote Reference10"/>
    <w:rsid w:val="007625E0"/>
    <w:rPr>
      <w:vertAlign w:val="superscript"/>
    </w:rPr>
  </w:style>
  <w:style w:type="character" w:customStyle="1" w:styleId="WW-FootnoteReference11">
    <w:name w:val="WW-Footnote Reference11"/>
    <w:rsid w:val="007625E0"/>
    <w:rPr>
      <w:vertAlign w:val="superscript"/>
    </w:rPr>
  </w:style>
  <w:style w:type="character" w:customStyle="1" w:styleId="WW-EndnoteReference11">
    <w:name w:val="WW-Endnote Reference11"/>
    <w:rsid w:val="007625E0"/>
    <w:rPr>
      <w:vertAlign w:val="superscript"/>
    </w:rPr>
  </w:style>
  <w:style w:type="character" w:customStyle="1" w:styleId="WW-FootnoteReference12">
    <w:name w:val="WW-Footnote Reference12"/>
    <w:rsid w:val="007625E0"/>
    <w:rPr>
      <w:vertAlign w:val="superscript"/>
    </w:rPr>
  </w:style>
  <w:style w:type="character" w:customStyle="1" w:styleId="WW-EndnoteReference12">
    <w:name w:val="WW-Endnote Reference12"/>
    <w:rsid w:val="007625E0"/>
    <w:rPr>
      <w:vertAlign w:val="superscript"/>
    </w:rPr>
  </w:style>
  <w:style w:type="character" w:customStyle="1" w:styleId="WW-FootnoteReference13">
    <w:name w:val="WW-Footnote Reference13"/>
    <w:rsid w:val="007625E0"/>
    <w:rPr>
      <w:vertAlign w:val="superscript"/>
    </w:rPr>
  </w:style>
  <w:style w:type="character" w:customStyle="1" w:styleId="WW-EndnoteReference13">
    <w:name w:val="WW-Endnote Reference13"/>
    <w:rsid w:val="007625E0"/>
    <w:rPr>
      <w:vertAlign w:val="superscript"/>
    </w:rPr>
  </w:style>
  <w:style w:type="character" w:styleId="ad">
    <w:name w:val="footnote reference"/>
    <w:uiPriority w:val="99"/>
    <w:rsid w:val="007625E0"/>
    <w:rPr>
      <w:vertAlign w:val="superscript"/>
    </w:rPr>
  </w:style>
  <w:style w:type="character" w:styleId="ae">
    <w:name w:val="endnote reference"/>
    <w:rsid w:val="007625E0"/>
    <w:rPr>
      <w:vertAlign w:val="superscript"/>
    </w:rPr>
  </w:style>
  <w:style w:type="character" w:customStyle="1" w:styleId="22">
    <w:name w:val="Παραπομπή υποσημείωσης2"/>
    <w:rsid w:val="007625E0"/>
    <w:rPr>
      <w:vertAlign w:val="superscript"/>
    </w:rPr>
  </w:style>
  <w:style w:type="character" w:customStyle="1" w:styleId="23">
    <w:name w:val="Παραπομπή σημείωσης τέλους2"/>
    <w:rsid w:val="007625E0"/>
    <w:rPr>
      <w:vertAlign w:val="superscript"/>
    </w:rPr>
  </w:style>
  <w:style w:type="character" w:customStyle="1" w:styleId="WW-FootnoteReference14">
    <w:name w:val="WW-Footnote Reference14"/>
    <w:rsid w:val="007625E0"/>
    <w:rPr>
      <w:vertAlign w:val="superscript"/>
    </w:rPr>
  </w:style>
  <w:style w:type="character" w:customStyle="1" w:styleId="WW-EndnoteReference14">
    <w:name w:val="WW-Endnote Reference14"/>
    <w:rsid w:val="007625E0"/>
    <w:rPr>
      <w:vertAlign w:val="superscript"/>
    </w:rPr>
  </w:style>
  <w:style w:type="character" w:customStyle="1" w:styleId="WW-FootnoteReference15">
    <w:name w:val="WW-Footnote Reference15"/>
    <w:rsid w:val="007625E0"/>
    <w:rPr>
      <w:vertAlign w:val="superscript"/>
    </w:rPr>
  </w:style>
  <w:style w:type="character" w:customStyle="1" w:styleId="WW-EndnoteReference15">
    <w:name w:val="WW-Endnote Reference15"/>
    <w:rsid w:val="007625E0"/>
    <w:rPr>
      <w:vertAlign w:val="superscript"/>
    </w:rPr>
  </w:style>
  <w:style w:type="character" w:customStyle="1" w:styleId="WW-FootnoteReference16">
    <w:name w:val="WW-Footnote Reference16"/>
    <w:rsid w:val="007625E0"/>
    <w:rPr>
      <w:vertAlign w:val="superscript"/>
    </w:rPr>
  </w:style>
  <w:style w:type="character" w:customStyle="1" w:styleId="WW-EndnoteReference16">
    <w:name w:val="WW-Endnote Reference16"/>
    <w:rsid w:val="007625E0"/>
    <w:rPr>
      <w:vertAlign w:val="superscript"/>
    </w:rPr>
  </w:style>
  <w:style w:type="character" w:customStyle="1" w:styleId="WW-FootnoteReference17">
    <w:name w:val="WW-Footnote Reference17"/>
    <w:rsid w:val="007625E0"/>
    <w:rPr>
      <w:vertAlign w:val="superscript"/>
    </w:rPr>
  </w:style>
  <w:style w:type="character" w:customStyle="1" w:styleId="WW-EndnoteReference17">
    <w:name w:val="WW-Endnote Reference17"/>
    <w:rsid w:val="007625E0"/>
    <w:rPr>
      <w:vertAlign w:val="superscript"/>
    </w:rPr>
  </w:style>
  <w:style w:type="character" w:customStyle="1" w:styleId="31">
    <w:name w:val="Παραπομπή υποσημείωσης3"/>
    <w:rsid w:val="007625E0"/>
    <w:rPr>
      <w:vertAlign w:val="superscript"/>
    </w:rPr>
  </w:style>
  <w:style w:type="character" w:customStyle="1" w:styleId="32">
    <w:name w:val="Παραπομπή σημείωσης τέλους3"/>
    <w:rsid w:val="007625E0"/>
    <w:rPr>
      <w:vertAlign w:val="superscript"/>
    </w:rPr>
  </w:style>
  <w:style w:type="character" w:customStyle="1" w:styleId="WW-FootnoteReference18">
    <w:name w:val="WW-Footnote Reference18"/>
    <w:rsid w:val="007625E0"/>
    <w:rPr>
      <w:vertAlign w:val="superscript"/>
    </w:rPr>
  </w:style>
  <w:style w:type="character" w:customStyle="1" w:styleId="WW-EndnoteReference18">
    <w:name w:val="WW-Endnote Reference18"/>
    <w:rsid w:val="007625E0"/>
    <w:rPr>
      <w:vertAlign w:val="superscript"/>
    </w:rPr>
  </w:style>
  <w:style w:type="character" w:customStyle="1" w:styleId="00">
    <w:name w:val="Παραπομπή υποσημείωσης_0"/>
    <w:uiPriority w:val="99"/>
    <w:rsid w:val="007625E0"/>
    <w:rPr>
      <w:vertAlign w:val="superscript"/>
    </w:rPr>
  </w:style>
  <w:style w:type="character" w:customStyle="1" w:styleId="01">
    <w:name w:val="Παραπομπή σημείωσης τέλους_0"/>
    <w:rsid w:val="007625E0"/>
    <w:rPr>
      <w:vertAlign w:val="superscript"/>
    </w:rPr>
  </w:style>
  <w:style w:type="character" w:customStyle="1" w:styleId="WW-FootnoteReference19">
    <w:name w:val="WW-Footnote Reference19"/>
    <w:rsid w:val="007625E0"/>
    <w:rPr>
      <w:vertAlign w:val="superscript"/>
    </w:rPr>
  </w:style>
  <w:style w:type="paragraph" w:customStyle="1" w:styleId="af">
    <w:name w:val="Επικεφαλίδα"/>
    <w:basedOn w:val="a"/>
    <w:next w:val="af0"/>
    <w:rsid w:val="007625E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7625E0"/>
    <w:pPr>
      <w:spacing w:after="240"/>
    </w:pPr>
  </w:style>
  <w:style w:type="paragraph" w:styleId="af1">
    <w:name w:val="List"/>
    <w:basedOn w:val="af0"/>
    <w:rsid w:val="007625E0"/>
    <w:rPr>
      <w:rFonts w:cs="Mangal"/>
    </w:rPr>
  </w:style>
  <w:style w:type="paragraph" w:styleId="af2">
    <w:name w:val="caption"/>
    <w:basedOn w:val="a"/>
    <w:qFormat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rsid w:val="007625E0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7625E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7625E0"/>
    <w:pPr>
      <w:numPr>
        <w:numId w:val="32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rsid w:val="007625E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7625E0"/>
  </w:style>
  <w:style w:type="paragraph" w:customStyle="1" w:styleId="inserttext">
    <w:name w:val="insert text"/>
    <w:basedOn w:val="a"/>
    <w:rsid w:val="007625E0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rsid w:val="007625E0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  <w:rsid w:val="007625E0"/>
  </w:style>
  <w:style w:type="paragraph" w:styleId="af7">
    <w:name w:val="Balloon Text"/>
    <w:basedOn w:val="a"/>
    <w:rsid w:val="007625E0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rsid w:val="007625E0"/>
    <w:rPr>
      <w:sz w:val="20"/>
      <w:szCs w:val="20"/>
    </w:rPr>
  </w:style>
  <w:style w:type="paragraph" w:styleId="af9">
    <w:name w:val="annotation subject"/>
    <w:basedOn w:val="af8"/>
    <w:next w:val="af8"/>
    <w:rsid w:val="007625E0"/>
    <w:rPr>
      <w:b/>
      <w:bCs/>
    </w:rPr>
  </w:style>
  <w:style w:type="paragraph" w:styleId="afa">
    <w:name w:val="Revision"/>
    <w:rsid w:val="007625E0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7625E0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aliases w:val="Bullet21,Bullet22,Bullet23,Bullet211,Bullet24,Bullet25,Bullet26,Bullet27,bl11,Bullet212,Bullet28,bl12,Bullet213,Bullet29,bl13,Bullet214,Bullet210,Bullet215,Γράφημα"/>
    <w:basedOn w:val="a"/>
    <w:link w:val="Char2"/>
    <w:uiPriority w:val="34"/>
    <w:qFormat/>
    <w:rsid w:val="007625E0"/>
    <w:pPr>
      <w:spacing w:after="200"/>
      <w:ind w:left="720"/>
      <w:contextualSpacing/>
    </w:pPr>
  </w:style>
  <w:style w:type="paragraph" w:styleId="afc">
    <w:name w:val="footnote text"/>
    <w:basedOn w:val="a"/>
    <w:link w:val="Char3"/>
    <w:rsid w:val="007625E0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7625E0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7625E0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7625E0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7625E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7625E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7625E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7625E0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7625E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7625E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7625E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7625E0"/>
    <w:rPr>
      <w:rFonts w:ascii="Calibri" w:hAnsi="Calibri" w:cs="Calibri"/>
      <w:lang w:val="el-GR"/>
    </w:rPr>
  </w:style>
  <w:style w:type="paragraph" w:styleId="afd">
    <w:name w:val="endnote text"/>
    <w:basedOn w:val="a"/>
    <w:link w:val="Char4"/>
    <w:rsid w:val="007625E0"/>
    <w:rPr>
      <w:sz w:val="20"/>
      <w:szCs w:val="20"/>
    </w:rPr>
  </w:style>
  <w:style w:type="paragraph" w:customStyle="1" w:styleId="Default">
    <w:name w:val="Default"/>
    <w:rsid w:val="007625E0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val="el-GR" w:eastAsia="zh-CN" w:bidi="hi-IN"/>
    </w:rPr>
  </w:style>
  <w:style w:type="paragraph" w:customStyle="1" w:styleId="afe">
    <w:name w:val="Προμορφοποιημένο κείμενο"/>
    <w:basedOn w:val="a"/>
    <w:rsid w:val="007625E0"/>
  </w:style>
  <w:style w:type="paragraph" w:styleId="aff">
    <w:name w:val="Body Text Indent"/>
    <w:basedOn w:val="a"/>
    <w:rsid w:val="007625E0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7625E0"/>
    <w:pPr>
      <w:spacing w:after="60"/>
    </w:pPr>
    <w:rPr>
      <w:lang w:val="el-GR"/>
    </w:rPr>
  </w:style>
  <w:style w:type="paragraph" w:customStyle="1" w:styleId="foothanging">
    <w:name w:val="foot_hanging"/>
    <w:basedOn w:val="afc"/>
    <w:rsid w:val="007625E0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76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7625E0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val="el-GR" w:eastAsia="zh-CN"/>
    </w:rPr>
  </w:style>
  <w:style w:type="paragraph" w:styleId="35">
    <w:name w:val="Body Text Indent 3"/>
    <w:basedOn w:val="a"/>
    <w:rsid w:val="007625E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rsid w:val="007625E0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rsid w:val="007625E0"/>
    <w:pPr>
      <w:suppressLineNumbers/>
    </w:pPr>
  </w:style>
  <w:style w:type="paragraph" w:customStyle="1" w:styleId="aff2">
    <w:name w:val="Επικεφαλίδα πίνακα"/>
    <w:basedOn w:val="aff1"/>
    <w:rsid w:val="007625E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7625E0"/>
  </w:style>
  <w:style w:type="paragraph" w:customStyle="1" w:styleId="Standard">
    <w:name w:val="Standard"/>
    <w:rsid w:val="007625E0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val="el-GR" w:eastAsia="zh-CN" w:bidi="hi-IN"/>
    </w:rPr>
  </w:style>
  <w:style w:type="paragraph" w:customStyle="1" w:styleId="Textbody">
    <w:name w:val="Text body"/>
    <w:basedOn w:val="Standard"/>
    <w:rsid w:val="007625E0"/>
    <w:pPr>
      <w:spacing w:after="120"/>
    </w:pPr>
  </w:style>
  <w:style w:type="paragraph" w:customStyle="1" w:styleId="Footnote">
    <w:name w:val="Footnote"/>
    <w:basedOn w:val="Standard"/>
    <w:rsid w:val="007625E0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7625E0"/>
    <w:rPr>
      <w:sz w:val="16"/>
      <w:szCs w:val="16"/>
    </w:rPr>
  </w:style>
  <w:style w:type="paragraph" w:customStyle="1" w:styleId="fooot">
    <w:name w:val="fooot"/>
    <w:basedOn w:val="footers"/>
    <w:rsid w:val="007625E0"/>
  </w:style>
  <w:style w:type="paragraph" w:customStyle="1" w:styleId="16">
    <w:name w:val="Κείμενο πλαισίου1"/>
    <w:basedOn w:val="a"/>
    <w:rsid w:val="007625E0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7625E0"/>
    <w:rPr>
      <w:sz w:val="20"/>
      <w:szCs w:val="20"/>
    </w:rPr>
  </w:style>
  <w:style w:type="paragraph" w:customStyle="1" w:styleId="18">
    <w:name w:val="Θέμα σχολίου1"/>
    <w:basedOn w:val="17"/>
    <w:next w:val="17"/>
    <w:rsid w:val="007625E0"/>
    <w:rPr>
      <w:b/>
      <w:bCs/>
    </w:rPr>
  </w:style>
  <w:style w:type="paragraph" w:customStyle="1" w:styleId="-HTML1">
    <w:name w:val="Προ-διαμορφωμένο HTML1"/>
    <w:basedOn w:val="a"/>
    <w:rsid w:val="0076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7625E0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7625E0"/>
    <w:pPr>
      <w:numPr>
        <w:numId w:val="30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rsid w:val="007625E0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7625E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4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character" w:customStyle="1" w:styleId="fontstyle01">
    <w:name w:val="fontstyle01"/>
    <w:rsid w:val="00BD6002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4B7270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paragraph" w:customStyle="1" w:styleId="StyleHeading1">
    <w:name w:val="Style Heading 1"/>
    <w:basedOn w:val="1"/>
    <w:rsid w:val="003F1135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720"/>
      </w:tabs>
      <w:spacing w:before="240" w:after="60" w:line="288" w:lineRule="auto"/>
      <w:ind w:left="720" w:hanging="360"/>
    </w:pPr>
    <w:rPr>
      <w:rFonts w:ascii="Palatino Linotype" w:hAnsi="Palatino Linotype" w:cs="Times New Roman"/>
      <w:color w:val="auto"/>
      <w:kern w:val="1"/>
      <w:lang w:val="el-GR" w:eastAsia="ar-SA"/>
    </w:rPr>
  </w:style>
  <w:style w:type="character" w:customStyle="1" w:styleId="Char2">
    <w:name w:val="Παράγραφος λίστας Char"/>
    <w:aliases w:val="Bullet21 Char,Bullet22 Char,Bullet23 Char,Bullet211 Char,Bullet24 Char,Bullet25 Char,Bullet26 Char,Bullet27 Char,bl11 Char,Bullet212 Char,Bullet28 Char,bl12 Char,Bullet213 Char,Bullet29 Char,bl13 Char,Bullet214 Char,Bullet210 Char"/>
    <w:link w:val="afb"/>
    <w:uiPriority w:val="34"/>
    <w:rsid w:val="003F1135"/>
    <w:rPr>
      <w:rFonts w:ascii="Calibri" w:hAnsi="Calibri" w:cs="Calibri"/>
      <w:sz w:val="22"/>
      <w:szCs w:val="24"/>
      <w:lang w:val="en-GB" w:eastAsia="zh-CN"/>
    </w:rPr>
  </w:style>
  <w:style w:type="table" w:styleId="aff4">
    <w:name w:val="Table Grid"/>
    <w:basedOn w:val="a1"/>
    <w:uiPriority w:val="39"/>
    <w:rsid w:val="00762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C419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29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0">
    <w:name w:val="Προεπιλεγμένη γραμματοσειρά_0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">
    <w:name w:val="WW-Default Paragraph Font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30">
    <w:name w:val="Προεπιλεγμένη γραμματοσειρά3"/>
  </w:style>
  <w:style w:type="character" w:customStyle="1" w:styleId="WW-DefaultParagraphFont1111">
    <w:name w:val="WW-Default Paragraph Font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">
    <w:name w:val="WW-Default Paragraph Font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">
    <w:name w:val="WW-Default Paragraph Font111111"/>
  </w:style>
  <w:style w:type="character" w:customStyle="1" w:styleId="WW-DefaultParagraphFont1111111">
    <w:name w:val="WW-Default Paragraph Font1111111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">
    <w:name w:val="WW-Default Paragraph Font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">
    <w:name w:val="WW-Default Paragraph Font1111111111111111"/>
  </w:style>
  <w:style w:type="character" w:customStyle="1" w:styleId="WW-DefaultParagraphFont11111111111111111">
    <w:name w:val="WW-Default Paragraph Font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">
    <w:name w:val="WW-Default Paragraph Font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00">
    <w:name w:val="Παραπομπή υποσημείωσης_0"/>
    <w:uiPriority w:val="99"/>
    <w:rPr>
      <w:vertAlign w:val="superscript"/>
    </w:rPr>
  </w:style>
  <w:style w:type="character" w:customStyle="1" w:styleId="01">
    <w:name w:val="Παραπομπή σημείωσης τέλους_0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paragraph" w:customStyle="1" w:styleId="af">
    <w:name w:val="Επικεφαλίδα"/>
    <w:basedOn w:val="a"/>
    <w:next w:val="af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240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32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rPr>
      <w:sz w:val="20"/>
      <w:szCs w:val="20"/>
    </w:rPr>
  </w:style>
  <w:style w:type="paragraph" w:styleId="af9">
    <w:name w:val="annotation subject"/>
    <w:basedOn w:val="af8"/>
    <w:next w:val="af8"/>
    <w:rPr>
      <w:b/>
      <w:bCs/>
    </w:rPr>
  </w:style>
  <w:style w:type="paragraph" w:styleId="afa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aliases w:val="Bullet21,Bullet22,Bullet23,Bullet211,Bullet24,Bullet25,Bullet26,Bullet27,bl11,Bullet212,Bullet28,bl12,Bullet213,Bullet29,bl13,Bullet214,Bullet210,Bullet215,Γράφημα"/>
    <w:basedOn w:val="a"/>
    <w:link w:val="Char2"/>
    <w:uiPriority w:val="34"/>
    <w:qFormat/>
    <w:pPr>
      <w:spacing w:after="200"/>
      <w:ind w:left="720"/>
      <w:contextualSpacing/>
    </w:pPr>
  </w:style>
  <w:style w:type="paragraph" w:styleId="afc">
    <w:name w:val="footnote text"/>
    <w:basedOn w:val="a"/>
    <w:link w:val="Char3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"/>
    <w:link w:val="Char4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val="el-GR" w:eastAsia="zh-CN" w:bidi="hi-IN"/>
    </w:rPr>
  </w:style>
  <w:style w:type="paragraph" w:customStyle="1" w:styleId="afe">
    <w:name w:val="Προμορφοποιημένο κείμενο"/>
    <w:basedOn w:val="a"/>
  </w:style>
  <w:style w:type="paragraph" w:styleId="aff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val="el-GR"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pPr>
      <w:suppressLineNumbers/>
    </w:pPr>
  </w:style>
  <w:style w:type="paragraph" w:customStyle="1" w:styleId="aff2">
    <w:name w:val="Επικεφαλίδα πίνακα"/>
    <w:basedOn w:val="aff1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val="el-GR"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30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4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character" w:customStyle="1" w:styleId="fontstyle01">
    <w:name w:val="fontstyle01"/>
    <w:rsid w:val="00BD6002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4B7270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paragraph" w:customStyle="1" w:styleId="StyleHeading1">
    <w:name w:val="Style Heading 1"/>
    <w:basedOn w:val="1"/>
    <w:rsid w:val="003F1135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720"/>
      </w:tabs>
      <w:spacing w:before="240" w:after="60" w:line="288" w:lineRule="auto"/>
      <w:ind w:left="720" w:hanging="360"/>
    </w:pPr>
    <w:rPr>
      <w:rFonts w:ascii="Palatino Linotype" w:hAnsi="Palatino Linotype" w:cs="Times New Roman"/>
      <w:color w:val="auto"/>
      <w:kern w:val="1"/>
      <w:lang w:val="el-GR" w:eastAsia="ar-SA"/>
    </w:rPr>
  </w:style>
  <w:style w:type="character" w:customStyle="1" w:styleId="Char2">
    <w:name w:val="Παράγραφος λίστας Char"/>
    <w:aliases w:val="Bullet21 Char,Bullet22 Char,Bullet23 Char,Bullet211 Char,Bullet24 Char,Bullet25 Char,Bullet26 Char,Bullet27 Char,bl11 Char,Bullet212 Char,Bullet28 Char,bl12 Char,Bullet213 Char,Bullet29 Char,bl13 Char,Bullet214 Char,Bullet210 Char"/>
    <w:link w:val="afb"/>
    <w:uiPriority w:val="34"/>
    <w:rsid w:val="003F1135"/>
    <w:rPr>
      <w:rFonts w:ascii="Calibri" w:hAnsi="Calibri" w:cs="Calibri"/>
      <w:sz w:val="22"/>
      <w:szCs w:val="24"/>
      <w:lang w:val="en-GB" w:eastAsia="zh-CN"/>
    </w:rPr>
  </w:style>
  <w:style w:type="table" w:styleId="aff4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C419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3dfe24f421a7416e" Type="http://schemas.microsoft.com/office/2011/relationships/people" Target="people.xml"/><Relationship Id="Rb47c5dfd7ef24607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4025cb0e40f644ee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68f59-3aaf-44af-9c89-dbcd5c0dd753" xsi:nil="true"/>
    <lcf76f155ced4ddcb4097134ff3c332f xmlns="51a77796-f96c-4ef7-a716-13c0af494f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97577FF3300A4684AC21793A1422FE" ma:contentTypeVersion="15" ma:contentTypeDescription="Create a new document." ma:contentTypeScope="" ma:versionID="2974ef38dada09f3450fb579a9f14b58">
  <xsd:schema xmlns:xsd="http://www.w3.org/2001/XMLSchema" xmlns:xs="http://www.w3.org/2001/XMLSchema" xmlns:p="http://schemas.microsoft.com/office/2006/metadata/properties" xmlns:ns2="51a77796-f96c-4ef7-a716-13c0af494fe0" xmlns:ns3="91f68f59-3aaf-44af-9c89-dbcd5c0dd753" targetNamespace="http://schemas.microsoft.com/office/2006/metadata/properties" ma:root="true" ma:fieldsID="ae7421fc6322c77c09c2c148a9d58896" ns2:_="" ns3:_="">
    <xsd:import namespace="51a77796-f96c-4ef7-a716-13c0af494fe0"/>
    <xsd:import namespace="91f68f59-3aaf-44af-9c89-dbcd5c0dd7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77796-f96c-4ef7-a716-13c0af494f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dfa2dbb-56bf-41d2-a2fa-c4f312cbe4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68f59-3aaf-44af-9c89-dbcd5c0dd75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ebda641-2159-4825-ba7b-16db3e5fd556}" ma:internalName="TaxCatchAll" ma:showField="CatchAllData" ma:web="91f68f59-3aaf-44af-9c89-dbcd5c0dd7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23319-6EB4-483E-A14B-B5C91345C7D1}">
  <ds:schemaRefs>
    <ds:schemaRef ds:uri="http://schemas.microsoft.com/office/2006/metadata/properties"/>
    <ds:schemaRef ds:uri="http://schemas.microsoft.com/office/infopath/2007/PartnerControls"/>
    <ds:schemaRef ds:uri="91f68f59-3aaf-44af-9c89-dbcd5c0dd753"/>
    <ds:schemaRef ds:uri="51a77796-f96c-4ef7-a716-13c0af494fe0"/>
  </ds:schemaRefs>
</ds:datastoreItem>
</file>

<file path=customXml/itemProps2.xml><?xml version="1.0" encoding="utf-8"?>
<ds:datastoreItem xmlns:ds="http://schemas.openxmlformats.org/officeDocument/2006/customXml" ds:itemID="{1717FCAD-482F-4531-B9CF-30FF373E5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a77796-f96c-4ef7-a716-13c0af494fe0"/>
    <ds:schemaRef ds:uri="91f68f59-3aaf-44af-9c89-dbcd5c0dd7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36BA3-18CC-4A4C-9FD9-D2AD95EAA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94EF-88B0-470C-9B88-7B69B86F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PAGE</dc:creator>
  <cp:lastModifiedBy>guest 77</cp:lastModifiedBy>
  <cp:revision>2</cp:revision>
  <cp:lastPrinted>2019-07-08T04:12:00Z</cp:lastPrinted>
  <dcterms:created xsi:type="dcterms:W3CDTF">2024-02-22T13:46:00Z</dcterms:created>
  <dcterms:modified xsi:type="dcterms:W3CDTF">2024-02-22T13:46:00Z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0x0101002297577FF3300A4684AC21793A1422FE</vt:lpwstr>
  </property>
  <property fmtid="{D5CDD505-2E9C-101B-9397-08002B2CF9AE}" pid="3" name="MediaServiceImageTags">
    <vt:lpwstr/>
  </property>
</Properties>
</file>