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intelligence2.xml" ContentType="application/vnd.ms-office.intelligence2+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FD6" w:rsidRDefault="00597323" w:rsidP="007A08FD">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i/>
          <w:color w:val="538135"/>
          <w:lang w:val="el-GR"/>
        </w:rPr>
      </w:pPr>
      <w:bookmarkStart w:id="0" w:name="_Toc159238863"/>
      <w:r>
        <w:rPr>
          <w:rFonts w:ascii="Calibri" w:hAnsi="Calibri"/>
          <w:lang w:val="el-GR"/>
        </w:rPr>
        <w:t>ΠΑΡΑΡΤΗΜΑ VI</w:t>
      </w:r>
      <w:r w:rsidR="00D41FD6">
        <w:rPr>
          <w:rFonts w:ascii="Calibri" w:hAnsi="Calibri"/>
          <w:lang w:val="el-GR"/>
        </w:rPr>
        <w:t xml:space="preserve"> – Υποδείγματα Εγγυητικών Επιστολών</w:t>
      </w:r>
      <w:bookmarkEnd w:id="0"/>
      <w:r w:rsidR="00D41FD6">
        <w:rPr>
          <w:rFonts w:ascii="Calibri" w:hAnsi="Calibri"/>
          <w:lang w:val="el-GR"/>
        </w:rPr>
        <w:t xml:space="preserve"> </w:t>
      </w:r>
    </w:p>
    <w:p w:rsidR="00D82B16" w:rsidRPr="00D82B16" w:rsidRDefault="00D82B16" w:rsidP="00D82B16">
      <w:pPr>
        <w:spacing w:after="0"/>
        <w:rPr>
          <w:lang w:val="el-GR"/>
        </w:rPr>
      </w:pPr>
    </w:p>
    <w:p w:rsidR="00064168" w:rsidRPr="00064168" w:rsidRDefault="00064168" w:rsidP="00064168">
      <w:pPr>
        <w:suppressAutoHyphens w:val="0"/>
        <w:spacing w:after="0"/>
        <w:ind w:right="-52"/>
        <w:rPr>
          <w:rFonts w:cs="Times New Roman"/>
          <w:b/>
          <w:bCs/>
          <w:iCs/>
          <w:szCs w:val="22"/>
          <w:u w:val="single"/>
          <w:lang w:val="el-GR" w:eastAsia="en-US"/>
        </w:rPr>
      </w:pPr>
      <w:bookmarkStart w:id="1" w:name="_Toc465779916"/>
      <w:r w:rsidRPr="00064168">
        <w:rPr>
          <w:rFonts w:cs="Times New Roman"/>
          <w:b/>
          <w:bCs/>
          <w:iCs/>
          <w:szCs w:val="22"/>
          <w:u w:val="single"/>
          <w:lang w:val="el-GR" w:eastAsia="en-US"/>
        </w:rPr>
        <w:t>Α. Υπόδειγμα Εγγυητικής Επιστολής Συμμετοχής</w:t>
      </w:r>
      <w:bookmarkEnd w:id="1"/>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ΕΚΔΟΤΗΣ.......................................................................</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Ημερομηνία έκδοσης...........................</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Προς: </w:t>
      </w:r>
      <w:r w:rsidRPr="00064168">
        <w:rPr>
          <w:rFonts w:cs="Times New Roman"/>
          <w:iCs/>
          <w:szCs w:val="22"/>
          <w:lang w:val="el-GR" w:eastAsia="en-US"/>
        </w:rPr>
        <w:t>(Στοιχεία Αναθέτουσας Αρχής)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b/>
          <w:bCs/>
          <w:szCs w:val="22"/>
          <w:lang w:val="el-GR" w:eastAsia="en-US"/>
        </w:rPr>
        <w:t>ΕΓΓΥΗΤΙΚΗ ΕΠΙΣΤΟΛΗ ΣΥΜΜΕΤΟΧΗΣ ΑΡ. ............... για ευρώ …………………..</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064168">
        <w:rPr>
          <w:rFonts w:cs="Times New Roman"/>
          <w:szCs w:val="22"/>
          <w:lang w:val="el-GR" w:eastAsia="en-US"/>
        </w:rPr>
        <w:t>διζήσεως</w:t>
      </w:r>
      <w:proofErr w:type="spellEnd"/>
      <w:r w:rsidRPr="00064168">
        <w:rPr>
          <w:rFonts w:cs="Times New Roman"/>
          <w:szCs w:val="22"/>
          <w:lang w:val="el-GR" w:eastAsia="en-US"/>
        </w:rPr>
        <w:t>, υπέρ:</w:t>
      </w:r>
    </w:p>
    <w:p w:rsidR="00064168" w:rsidRPr="00064168" w:rsidRDefault="240F0F0D" w:rsidP="0C672766">
      <w:pPr>
        <w:suppressAutoHyphens w:val="0"/>
        <w:spacing w:after="0"/>
        <w:ind w:right="-52"/>
        <w:rPr>
          <w:rFonts w:cs="Times New Roman"/>
          <w:lang w:val="el-GR" w:eastAsia="en-US"/>
        </w:rPr>
      </w:pPr>
      <w:r w:rsidRPr="0C672766">
        <w:rPr>
          <w:rFonts w:cs="Times New Roman"/>
          <w:lang w:val="el-GR" w:eastAsia="en-US"/>
        </w:rPr>
        <w:t>(i) [</w:t>
      </w:r>
      <w:r w:rsidRPr="0C672766">
        <w:rPr>
          <w:rFonts w:cs="Times New Roman"/>
          <w:color w:val="FF0000"/>
          <w:lang w:val="el-GR" w:eastAsia="en-US"/>
        </w:rPr>
        <w:t>σε περίπτωση μεμονωμένης εταιρείας</w:t>
      </w:r>
      <w:r w:rsidRPr="0C672766">
        <w:rPr>
          <w:rFonts w:cs="Times New Roman"/>
          <w:lang w:val="el-GR" w:eastAsia="en-US"/>
        </w:rPr>
        <w:t>]: (πλήρη επωνυμία) ........................,ΑΦΜ: ...................... (διεύθυνση).......................………………………………….. ή</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(ii) [</w:t>
      </w:r>
      <w:r w:rsidRPr="00064168">
        <w:rPr>
          <w:rFonts w:cs="Times New Roman"/>
          <w:color w:val="FF0000"/>
          <w:szCs w:val="22"/>
          <w:lang w:val="el-GR" w:eastAsia="en-US"/>
        </w:rPr>
        <w:t>σε περίπτωση ένωσης ή κοινοπραξίας</w:t>
      </w:r>
      <w:r w:rsidRPr="00064168">
        <w:rPr>
          <w:rFonts w:cs="Times New Roman"/>
          <w:szCs w:val="22"/>
          <w:lang w:val="el-GR" w:eastAsia="en-US"/>
        </w:rPr>
        <w:t>]: των φυσικών / νομικών προσώπων</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α) (πλήρη επωνυμία) ........................, ΑΦΜ: ...................... (διεύθυνση).......................…………………………………..</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β) (πλήρη επωνυμία) ........................, ΑΦΜ: ...................... (διεύθυνση).......................…………………………………..</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γ) (πλήρη επωνυμία) ........................, ΑΦΜ: ...................... (διεύθυνση).......................…………………………………..</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μελών της Ένωσης ή Κοινοπραξίας, ατομικά για κάθε ένα από αυτές και ως αλληλέγγυα και εις ολόκληρο υπόχρεων μεταξύ τους εκ της ιδιότητας τους ως μελών της Ένωσης ή Κοινοπραξίας, </w:t>
      </w:r>
      <w:r w:rsidRPr="00064168">
        <w:rPr>
          <w:rFonts w:cs="Times New Roman"/>
          <w:bCs/>
          <w:iCs/>
          <w:szCs w:val="22"/>
          <w:lang w:val="el-GR" w:eastAsia="en-US"/>
        </w:rPr>
        <w:t xml:space="preserve">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και μέχρι του ποσού των ευρώ ……………, για τη συμμετοχή στο διαγωνισμό με καταληκτική ημερομηνία υποβολής προσφορών την ….…………. και τίτλο «</w:t>
      </w:r>
      <w:r>
        <w:rPr>
          <w:rFonts w:cs="Times New Roman"/>
          <w:szCs w:val="22"/>
          <w:lang w:val="el-GR" w:eastAsia="en-US"/>
        </w:rPr>
        <w:t>……………………………………………………………….</w:t>
      </w:r>
      <w:r w:rsidRPr="00064168">
        <w:rPr>
          <w:rFonts w:cs="Times New Roman"/>
          <w:szCs w:val="22"/>
          <w:lang w:val="el-GR" w:eastAsia="en-US"/>
        </w:rPr>
        <w:t xml:space="preserve">», σύμφωνα με τους όρους της με αρ. </w:t>
      </w:r>
      <w:proofErr w:type="spellStart"/>
      <w:r w:rsidRPr="00064168">
        <w:rPr>
          <w:rFonts w:cs="Times New Roman"/>
          <w:szCs w:val="22"/>
          <w:lang w:val="el-GR" w:eastAsia="en-US"/>
        </w:rPr>
        <w:t>πρωτ</w:t>
      </w:r>
      <w:proofErr w:type="spellEnd"/>
      <w:r w:rsidRPr="00064168">
        <w:rPr>
          <w:rFonts w:cs="Times New Roman"/>
          <w:szCs w:val="22"/>
          <w:lang w:val="el-GR" w:eastAsia="en-US"/>
        </w:rPr>
        <w:t xml:space="preserve">. </w:t>
      </w:r>
      <w:r>
        <w:rPr>
          <w:rFonts w:cs="Times New Roman"/>
          <w:szCs w:val="22"/>
          <w:lang w:val="el-GR" w:eastAsia="en-US"/>
        </w:rPr>
        <w:t>……………</w:t>
      </w:r>
      <w:r w:rsidRPr="00064168">
        <w:rPr>
          <w:rFonts w:cs="Times New Roman"/>
          <w:szCs w:val="22"/>
          <w:lang w:val="el-GR" w:eastAsia="en-US"/>
        </w:rPr>
        <w:t xml:space="preserve"> Διακήρυξή σας. </w:t>
      </w:r>
    </w:p>
    <w:p w:rsidR="00064168" w:rsidRPr="00064168" w:rsidRDefault="00064168" w:rsidP="00064168">
      <w:pPr>
        <w:suppressAutoHyphens w:val="0"/>
        <w:spacing w:before="120" w:after="0"/>
        <w:ind w:right="-52"/>
        <w:rPr>
          <w:rFonts w:cs="Times New Roman"/>
          <w:szCs w:val="22"/>
          <w:lang w:val="el-GR" w:eastAsia="en-US"/>
        </w:rPr>
      </w:pPr>
      <w:r w:rsidRPr="00064168">
        <w:rPr>
          <w:rFonts w:cs="Times New Roman"/>
          <w:szCs w:val="22"/>
          <w:lang w:val="el-GR" w:eastAsia="en-US"/>
        </w:rPr>
        <w:t xml:space="preserve">Η παρούσα εγγύηση καλύπτει μόνο τις από την συμμετοχή εις τον ανωτέρω διαγωνισμό απορρέουσες υποχρεώσεις </w:t>
      </w:r>
    </w:p>
    <w:p w:rsidR="00064168" w:rsidRPr="00064168" w:rsidRDefault="00064168" w:rsidP="00064168">
      <w:pPr>
        <w:suppressAutoHyphens w:val="0"/>
        <w:spacing w:before="120" w:after="0"/>
        <w:ind w:right="-52"/>
        <w:rPr>
          <w:rFonts w:cs="Times New Roman"/>
          <w:szCs w:val="22"/>
          <w:lang w:val="el-GR" w:eastAsia="en-US"/>
        </w:rPr>
      </w:pPr>
      <w:r w:rsidRPr="00064168">
        <w:rPr>
          <w:rFonts w:cs="Times New Roman"/>
          <w:szCs w:val="22"/>
          <w:lang w:val="el-GR" w:eastAsia="en-US"/>
        </w:rPr>
        <w:t>[</w:t>
      </w:r>
      <w:r w:rsidRPr="00064168">
        <w:rPr>
          <w:rFonts w:cs="Times New Roman"/>
          <w:color w:val="FF0000"/>
          <w:szCs w:val="22"/>
          <w:lang w:val="el-GR" w:eastAsia="en-US"/>
        </w:rPr>
        <w:t>σε περίπτωση μεμονωμένης εταιρείας</w:t>
      </w:r>
      <w:r w:rsidRPr="00064168">
        <w:rPr>
          <w:rFonts w:cs="Times New Roman"/>
          <w:szCs w:val="22"/>
          <w:lang w:val="el-GR" w:eastAsia="en-US"/>
        </w:rPr>
        <w:t>]: της εν λόγω εταιρείας.</w:t>
      </w:r>
    </w:p>
    <w:p w:rsidR="00064168" w:rsidRPr="00064168" w:rsidRDefault="00064168" w:rsidP="00064168">
      <w:pPr>
        <w:suppressAutoHyphens w:val="0"/>
        <w:spacing w:before="120" w:after="0"/>
        <w:ind w:right="-52"/>
        <w:rPr>
          <w:rFonts w:cs="Times New Roman"/>
          <w:szCs w:val="22"/>
          <w:lang w:val="el-GR" w:eastAsia="en-US"/>
        </w:rPr>
      </w:pPr>
      <w:r w:rsidRPr="00064168">
        <w:rPr>
          <w:rFonts w:cs="Times New Roman"/>
          <w:szCs w:val="22"/>
          <w:lang w:val="el-GR" w:eastAsia="en-US"/>
        </w:rPr>
        <w:t>[</w:t>
      </w:r>
      <w:r w:rsidRPr="00064168">
        <w:rPr>
          <w:rFonts w:cs="Times New Roman"/>
          <w:color w:val="FF0000"/>
          <w:szCs w:val="22"/>
          <w:lang w:val="el-GR" w:eastAsia="en-US"/>
        </w:rPr>
        <w:t>σε περίπτωση ένωσης ή κοινοπραξίας</w:t>
      </w:r>
      <w:r w:rsidRPr="00064168">
        <w:rPr>
          <w:rFonts w:cs="Times New Roman"/>
          <w:szCs w:val="22"/>
          <w:lang w:val="el-GR" w:eastAsia="en-US"/>
        </w:rPr>
        <w:t>]: των 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 καθ’ όλο το χρόνο ισχύος της.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Το παραπάνω ποσό τηρούμε στη διάθεσή σας και θα καταβληθεί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Σε περίπτωση κατάπτωσης της εγγύησης το ποσό της κατάπτωσης υπόκειται στο εκάστοτε ισχύον τέλος χαρτοσήμου.</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Η παρούσα ισχύει μέχρι και την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7F19525D">
      <w:pPr>
        <w:suppressAutoHyphens w:val="0"/>
        <w:spacing w:after="0"/>
        <w:ind w:right="-52"/>
        <w:rPr>
          <w:rFonts w:cs="Times New Roman"/>
          <w:lang w:val="el-GR" w:eastAsia="en-US"/>
        </w:rPr>
      </w:pPr>
      <w:r w:rsidRPr="7F19525D">
        <w:rPr>
          <w:rFonts w:cs="Times New Roman"/>
          <w:lang w:val="el-GR" w:eastAsia="en-US"/>
        </w:rPr>
        <w:t>Βεβαιώνεται υπεύθυνα ότι το ποσό των εγγυητικών επιστολών που έχουν δοθεί στο Δημόσιο, ΝΠΔΔ και ΝΠΙΔ συνυπολογίζοντας και το ποσό της παρούσας, δεν υπερβαίνει το όριο των εγγυήσεων που έχει καθοριστεί από το Υπουργ</w:t>
      </w:r>
      <w:r w:rsidRPr="7F19525D">
        <w:rPr>
          <w:rFonts w:cs="Times New Roman"/>
          <w:szCs w:val="22"/>
          <w:lang w:val="el-GR" w:eastAsia="en-US"/>
        </w:rPr>
        <w:t xml:space="preserve">είο </w:t>
      </w:r>
      <w:r w:rsidR="269C9E67" w:rsidRPr="7F19525D">
        <w:rPr>
          <w:rFonts w:cs="Times New Roman"/>
          <w:szCs w:val="22"/>
          <w:lang w:val="el-GR" w:eastAsia="en-US"/>
        </w:rPr>
        <w:t xml:space="preserve">Εθνικής Οικονομίας και Οικονομικών </w:t>
      </w:r>
      <w:r w:rsidRPr="7F19525D">
        <w:rPr>
          <w:rFonts w:cs="Times New Roman"/>
          <w:szCs w:val="22"/>
          <w:lang w:val="el-GR" w:eastAsia="en-US"/>
        </w:rPr>
        <w:t>για τ</w:t>
      </w:r>
      <w:r w:rsidRPr="7F19525D">
        <w:rPr>
          <w:rFonts w:cs="Times New Roman"/>
          <w:lang w:val="el-GR" w:eastAsia="en-US"/>
        </w:rPr>
        <w:t>ο ίδρυμα μας.</w:t>
      </w:r>
    </w:p>
    <w:p w:rsidR="00064168" w:rsidRPr="00064168" w:rsidRDefault="00064168" w:rsidP="00064168">
      <w:pPr>
        <w:suppressAutoHyphens w:val="0"/>
        <w:spacing w:after="0"/>
        <w:ind w:right="-52"/>
        <w:jc w:val="center"/>
        <w:rPr>
          <w:rFonts w:cs="Times New Roman"/>
          <w:szCs w:val="22"/>
          <w:lang w:val="el-GR" w:eastAsia="en-US"/>
        </w:rPr>
      </w:pPr>
    </w:p>
    <w:p w:rsidR="00064168" w:rsidRPr="00064168" w:rsidRDefault="00064168" w:rsidP="00064168">
      <w:pPr>
        <w:suppressAutoHyphens w:val="0"/>
        <w:spacing w:after="0"/>
        <w:ind w:right="-52"/>
        <w:jc w:val="center"/>
        <w:rPr>
          <w:rFonts w:cs="Times New Roman"/>
          <w:szCs w:val="22"/>
          <w:lang w:val="el-GR" w:eastAsia="en-US"/>
        </w:rPr>
      </w:pPr>
      <w:r w:rsidRPr="00064168">
        <w:rPr>
          <w:rFonts w:cs="Times New Roman"/>
          <w:szCs w:val="22"/>
          <w:lang w:val="el-GR" w:eastAsia="en-US"/>
        </w:rPr>
        <w:t>(Εξουσιοδοτημένη υπογραφή)</w:t>
      </w:r>
    </w:p>
    <w:p w:rsidR="00064168" w:rsidRPr="00064168" w:rsidRDefault="00064168" w:rsidP="00B81B9E">
      <w:pPr>
        <w:suppressAutoHyphens w:val="0"/>
        <w:spacing w:after="200"/>
        <w:ind w:right="-52"/>
        <w:rPr>
          <w:rFonts w:cs="Times New Roman"/>
          <w:b/>
          <w:bCs/>
          <w:iCs/>
          <w:szCs w:val="22"/>
          <w:u w:val="single"/>
          <w:lang w:val="el-GR" w:eastAsia="en-US"/>
        </w:rPr>
      </w:pPr>
      <w:r w:rsidRPr="00064168">
        <w:rPr>
          <w:rFonts w:cs="Times New Roman"/>
          <w:b/>
          <w:bCs/>
          <w:iCs/>
          <w:szCs w:val="22"/>
          <w:u w:val="single"/>
          <w:lang w:val="el-GR" w:eastAsia="en-US"/>
        </w:rPr>
        <w:t>Β. Υπόδειγμα Εγγυητικής Επιστολής Καλής Εκτέλεσης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ΕΚΔΟΤΗΣ.......................................................................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Ημερομηνία έκδοσης...........................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Προς: </w:t>
      </w:r>
      <w:r w:rsidRPr="00064168">
        <w:rPr>
          <w:rFonts w:cs="Times New Roman"/>
          <w:iCs/>
          <w:szCs w:val="22"/>
          <w:lang w:val="el-GR" w:eastAsia="en-US"/>
        </w:rPr>
        <w:t>(Στοιχεία Αναθέτουσας Αρχής)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b/>
          <w:bCs/>
          <w:szCs w:val="22"/>
          <w:lang w:val="el-GR" w:eastAsia="en-US"/>
        </w:rPr>
        <w:t>ΕΓΓΥΗΤΙΚΗ ΕΠΙΣΤΟΛΗ ΚΑΛΗΣ ΕΚΤΕΛΕΣΗΣ ΑΡ. ............... για ευρώ ……………..</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064168">
        <w:rPr>
          <w:rFonts w:cs="Times New Roman"/>
          <w:szCs w:val="22"/>
          <w:lang w:val="el-GR" w:eastAsia="en-US"/>
        </w:rPr>
        <w:t>διζήσεως</w:t>
      </w:r>
      <w:proofErr w:type="spellEnd"/>
      <w:r w:rsidRPr="00064168">
        <w:rPr>
          <w:rFonts w:cs="Times New Roman"/>
          <w:szCs w:val="22"/>
          <w:lang w:val="el-GR" w:eastAsia="en-US"/>
        </w:rPr>
        <w:t>, υπέρ:</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 (i) [</w:t>
      </w:r>
      <w:r w:rsidRPr="00064168">
        <w:rPr>
          <w:rFonts w:cs="Times New Roman"/>
          <w:color w:val="FF0000"/>
          <w:szCs w:val="22"/>
          <w:lang w:val="el-GR" w:eastAsia="en-US"/>
        </w:rPr>
        <w:t>σε περίπτωση μεμονωμένης εταιρείας</w:t>
      </w:r>
      <w:r w:rsidRPr="00064168">
        <w:rPr>
          <w:rFonts w:cs="Times New Roman"/>
          <w:szCs w:val="22"/>
          <w:lang w:val="el-GR" w:eastAsia="en-US"/>
        </w:rPr>
        <w:t>]: (πλήρη επωνυμία) ........................,ΑΦΜ: ...................... (διεύθυνση).......................………………………………….. ή</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(ii) [</w:t>
      </w:r>
      <w:r w:rsidRPr="00064168">
        <w:rPr>
          <w:rFonts w:cs="Times New Roman"/>
          <w:color w:val="FF0000"/>
          <w:szCs w:val="22"/>
          <w:lang w:val="el-GR" w:eastAsia="en-US"/>
        </w:rPr>
        <w:t>σε περίπτωση ένωσης ή κοινοπραξίας</w:t>
      </w:r>
      <w:r w:rsidRPr="00064168">
        <w:rPr>
          <w:rFonts w:cs="Times New Roman"/>
          <w:szCs w:val="22"/>
          <w:lang w:val="el-GR" w:eastAsia="en-US"/>
        </w:rPr>
        <w:t>]: των φυσικών / νομικών προσώπων</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α) (πλήρη επωνυμία) ........................, ΑΦΜ: ...................... (διεύθυνση).......................…………………………………..</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β) (πλήρη επωνυμία) ........................, ΑΦΜ: ...................... (διεύθυνση).......................…………………………………..</w:t>
      </w: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γ) (πλήρη επωνυμία) ........................, ΑΦΜ: ...................... (διεύθυνση).......................…………………………………..</w:t>
      </w:r>
    </w:p>
    <w:p w:rsidR="00064168" w:rsidRPr="00064168" w:rsidRDefault="00064168" w:rsidP="00064168">
      <w:pPr>
        <w:suppressAutoHyphens w:val="0"/>
        <w:spacing w:after="0"/>
        <w:ind w:right="-52"/>
        <w:rPr>
          <w:rFonts w:cs="Times New Roman"/>
          <w:bCs/>
          <w:iCs/>
          <w:szCs w:val="22"/>
          <w:lang w:val="el-GR" w:eastAsia="en-US"/>
        </w:rPr>
      </w:pPr>
      <w:r w:rsidRPr="00064168">
        <w:rPr>
          <w:rFonts w:cs="Times New Roman"/>
          <w:szCs w:val="22"/>
          <w:lang w:val="el-GR" w:eastAsia="en-US"/>
        </w:rPr>
        <w:t xml:space="preserve">μελών της Ένωσης ή Κοινοπραξίας, ατομικά για κάθε ένα από αυτές και ως αλληλέγγυα και εις ολόκληρο υπόχρεων μεταξύ τους εκ της ιδιότητάς τους ως μελών της Ένωσης ή Κοινοπραξίας, </w:t>
      </w:r>
      <w:r w:rsidRPr="00064168">
        <w:rPr>
          <w:rFonts w:cs="Times New Roman"/>
          <w:bCs/>
          <w:iCs/>
          <w:szCs w:val="22"/>
          <w:lang w:val="el-GR" w:eastAsia="en-US"/>
        </w:rPr>
        <w:t xml:space="preserve">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και μέχρι του ποσού των ευρώ ……………, για την καλή εκτέλεση των όρων της σύμβασης με τίτλο: «</w:t>
      </w:r>
      <w:r>
        <w:rPr>
          <w:rFonts w:cs="Times New Roman"/>
          <w:szCs w:val="22"/>
          <w:lang w:val="el-GR" w:eastAsia="en-US"/>
        </w:rPr>
        <w:t>……………………………………………………………………………</w:t>
      </w:r>
      <w:r w:rsidRPr="00064168">
        <w:rPr>
          <w:rFonts w:cs="Times New Roman"/>
          <w:szCs w:val="22"/>
          <w:lang w:val="el-GR" w:eastAsia="en-US"/>
        </w:rPr>
        <w:t xml:space="preserve">», σύμφωνα με την με αρ. </w:t>
      </w:r>
      <w:proofErr w:type="spellStart"/>
      <w:r w:rsidRPr="00064168">
        <w:rPr>
          <w:rFonts w:cs="Times New Roman"/>
          <w:szCs w:val="22"/>
          <w:lang w:val="el-GR" w:eastAsia="en-US"/>
        </w:rPr>
        <w:t>πρωτ</w:t>
      </w:r>
      <w:proofErr w:type="spellEnd"/>
      <w:r w:rsidRPr="00064168">
        <w:rPr>
          <w:rFonts w:cs="Times New Roman"/>
          <w:szCs w:val="22"/>
          <w:lang w:val="el-GR" w:eastAsia="en-US"/>
        </w:rPr>
        <w:t xml:space="preserve">. </w:t>
      </w:r>
      <w:r>
        <w:rPr>
          <w:rFonts w:cs="Times New Roman"/>
          <w:szCs w:val="22"/>
          <w:lang w:val="el-GR" w:eastAsia="en-US"/>
        </w:rPr>
        <w:t>…………..</w:t>
      </w:r>
      <w:r w:rsidRPr="00064168">
        <w:rPr>
          <w:rFonts w:cs="Times New Roman"/>
          <w:szCs w:val="22"/>
          <w:lang w:val="el-GR" w:eastAsia="en-US"/>
        </w:rPr>
        <w:t xml:space="preserve"> Διακήρυξή σας.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Το ανωτέρω ποσό τηρούμε στη διάθεσή σας και θα καταβληθεί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Σε περίπτωση κατάπτωσης της εγγύησης το ποσό της κατάπτωσης υπόκειται στο εκάστοτε ισχύον τέλος χαρτοσήμου.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rPr>
          <w:rFonts w:cs="Times New Roman"/>
          <w:szCs w:val="22"/>
          <w:lang w:val="el-GR" w:eastAsia="en-US"/>
        </w:rPr>
      </w:pPr>
      <w:r w:rsidRPr="00064168">
        <w:rPr>
          <w:rFonts w:cs="Times New Roman"/>
          <w:szCs w:val="22"/>
          <w:lang w:val="el-GR" w:eastAsia="en-US"/>
        </w:rPr>
        <w:t xml:space="preserve">Η παρούσα ισχύει μέχρι και την επιστροφή της σε εμάς, ή μέχρις ότου λάβουμε έγγραφη δήλωσή σας ότι μπορούμε να θεωρήσουμε την Τράπεζά μας απαλλαγμένη από κάθε σχετική υποχρέωση. </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7F19525D">
      <w:pPr>
        <w:suppressAutoHyphens w:val="0"/>
        <w:spacing w:after="0"/>
        <w:ind w:right="-52"/>
        <w:rPr>
          <w:rFonts w:cs="Times New Roman"/>
          <w:lang w:val="el-GR" w:eastAsia="en-US"/>
        </w:rPr>
      </w:pPr>
      <w:r w:rsidRPr="7F19525D">
        <w:rPr>
          <w:rFonts w:cs="Times New Roman"/>
          <w:lang w:val="el-GR" w:eastAsia="en-US"/>
        </w:rPr>
        <w:t>Βεβαιώνεται υπεύθυνα ότι το ποσό των εγγυητικών επιστολών που έχουν δοθεί στο Δημόσιο, ΝΠΔΔ και ΝΠΙΔ συνυπολογίζοντας και το ποσό της παρούσας, δεν υπερβαίνει το όριο των εγγυήσεων που έχει καθοριστεί από το Υπο</w:t>
      </w:r>
      <w:r w:rsidRPr="7F19525D">
        <w:rPr>
          <w:rFonts w:cs="Times New Roman"/>
          <w:szCs w:val="22"/>
          <w:lang w:val="el-GR" w:eastAsia="en-US"/>
        </w:rPr>
        <w:t xml:space="preserve">υργείο </w:t>
      </w:r>
      <w:r w:rsidR="52FC81B9" w:rsidRPr="7F19525D">
        <w:rPr>
          <w:rFonts w:cs="Times New Roman"/>
          <w:szCs w:val="22"/>
          <w:lang w:val="el-GR" w:eastAsia="en-US"/>
        </w:rPr>
        <w:t xml:space="preserve">Εθνικής Οικονομίας και Οικονομικών </w:t>
      </w:r>
      <w:r w:rsidRPr="7F19525D">
        <w:rPr>
          <w:rFonts w:cs="Times New Roman"/>
          <w:szCs w:val="22"/>
          <w:lang w:val="el-GR" w:eastAsia="en-US"/>
        </w:rPr>
        <w:t>για το</w:t>
      </w:r>
      <w:r w:rsidRPr="7F19525D">
        <w:rPr>
          <w:rFonts w:cs="Times New Roman"/>
          <w:lang w:val="el-GR" w:eastAsia="en-US"/>
        </w:rPr>
        <w:t xml:space="preserve"> ίδρυμα μας.</w:t>
      </w:r>
    </w:p>
    <w:p w:rsidR="00064168" w:rsidRPr="00064168" w:rsidRDefault="00064168" w:rsidP="00064168">
      <w:pPr>
        <w:suppressAutoHyphens w:val="0"/>
        <w:spacing w:after="0"/>
        <w:ind w:right="-52"/>
        <w:rPr>
          <w:rFonts w:cs="Times New Roman"/>
          <w:szCs w:val="22"/>
          <w:lang w:val="el-GR" w:eastAsia="en-US"/>
        </w:rPr>
      </w:pPr>
    </w:p>
    <w:p w:rsidR="00064168" w:rsidRPr="00064168" w:rsidRDefault="00064168" w:rsidP="00064168">
      <w:pPr>
        <w:suppressAutoHyphens w:val="0"/>
        <w:spacing w:after="0"/>
        <w:ind w:right="-52"/>
        <w:jc w:val="center"/>
        <w:rPr>
          <w:rFonts w:cs="Times New Roman"/>
          <w:szCs w:val="22"/>
          <w:lang w:val="el-GR" w:eastAsia="en-US"/>
        </w:rPr>
      </w:pPr>
      <w:r w:rsidRPr="00064168">
        <w:rPr>
          <w:rFonts w:cs="Times New Roman"/>
          <w:szCs w:val="22"/>
          <w:lang w:val="el-GR" w:eastAsia="en-US"/>
        </w:rPr>
        <w:t>(Εξουσιοδοτημένη υπογραφή)</w:t>
      </w:r>
    </w:p>
    <w:sectPr w:rsidR="00064168" w:rsidRPr="00064168" w:rsidSect="00465971">
      <w:headerReference w:type="default" r:id="rId11"/>
      <w:footerReference w:type="default" r:id="rId12"/>
      <w:headerReference w:type="first" r:id="rId13"/>
      <w:footerReference w:type="first" r:id="rId14"/>
      <w:pgSz w:w="11906" w:h="16838"/>
      <w:pgMar w:top="1134" w:right="1134" w:bottom="1134" w:left="1134" w:header="720" w:footer="283"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1" w15:paraId="624E80D2"/>
  <w15:commentEx w15:done="1" w15:paraId="53D28093"/>
  <w15:commentEx w15:done="1" w15:paraId="25EB00FD"/>
  <w15:commentEx w15:done="1" w15:paraId="350E4F93"/>
  <w15:commentEx w15:done="1" w15:paraId="1C2178ED"/>
  <w15:commentEx w15:done="1" w15:paraId="6C626F9B"/>
  <w15:commentEx w15:done="1" w15:paraId="2939A896"/>
  <w15:commentEx w15:done="1" w15:paraId="0FDBE258"/>
  <w15:commentEx w15:done="1" w15:paraId="7B732A3A"/>
  <w15:commentEx w15:done="1" w15:paraId="19812297"/>
  <w15:commentEx w15:done="1" w15:paraId="2AB89ABB"/>
  <w15:commentEx w15:done="1" w15:paraId="139CCC36"/>
  <w15:commentEx w15:done="1" w15:paraId="543C4E47"/>
  <w15:commentEx w15:done="1" w15:paraId="2A70A9AB"/>
  <w15:commentEx w15:done="1" w15:paraId="1ADC827A"/>
  <w15:commentEx w15:done="1" w15:paraId="2746F670"/>
  <w15:commentEx w15:done="1" w15:paraId="63D7CEA1"/>
  <w15:commentEx w15:done="1" w15:paraId="6A5AC77E"/>
  <w15:commentEx w15:done="1" w15:paraId="17D590D8"/>
  <w15:commentEx w15:done="1" w15:paraId="4238C3DD"/>
  <w15:commentEx w15:done="1" w15:paraId="303D341F"/>
  <w15:commentEx w15:done="1" w15:paraId="40297CDB"/>
  <w15:commentEx w15:done="1" w15:paraId="111915D1"/>
  <w15:commentEx w15:done="1" w15:paraId="19D27DA6"/>
  <w15:commentEx w15:done="1" w15:paraId="50745BFC"/>
  <w15:commentEx w15:done="1" w15:paraId="5CC85682"/>
  <w15:commentEx w15:done="1" w15:paraId="07AFAA69"/>
  <w15:commentEx w15:done="1" w15:paraId="7A3CAE02"/>
  <w15:commentEx w15:done="1" w15:paraId="68FE6695"/>
  <w15:commentEx w15:done="1" w15:paraId="58221B79"/>
  <w15:commentEx w15:done="1" w15:paraId="478120E1"/>
  <w15:commentEx w15:done="1" w15:paraId="1EE73BC2"/>
  <w15:commentEx w15:done="1" w15:paraId="18E7DBA2"/>
  <w15:commentEx w15:done="1" w15:paraId="1335A0B6"/>
  <w15:commentEx w15:done="1" w15:paraId="58FEF6B4"/>
  <w15:commentEx w15:done="1" w15:paraId="0A5775F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7ABC180" w16cex:dateUtc="2024-02-03T06:29:50.482Z"/>
  <w16cex:commentExtensible w16cex:durableId="64A5E1AA" w16cex:dateUtc="2024-02-03T06:32:27.221Z"/>
  <w16cex:commentExtensible w16cex:durableId="6FAC5999" w16cex:dateUtc="2024-02-03T06:41:38.428Z"/>
  <w16cex:commentExtensible w16cex:durableId="31AF4331" w16cex:dateUtc="2024-02-03T06:42:40.974Z"/>
  <w16cex:commentExtensible w16cex:durableId="40787519" w16cex:dateUtc="2024-02-03T07:55:31.454Z"/>
  <w16cex:commentExtensible w16cex:durableId="4D6B64C0" w16cex:dateUtc="2024-02-03T07:59:20.359Z"/>
  <w16cex:commentExtensible w16cex:durableId="58D8ACA5" w16cex:dateUtc="2024-02-03T08:13:30.957Z"/>
  <w16cex:commentExtensible w16cex:durableId="793CA416" w16cex:dateUtc="2024-02-03T08:17:16.134Z"/>
  <w16cex:commentExtensible w16cex:durableId="2159905F" w16cex:dateUtc="2024-02-03T08:24:49.187Z"/>
  <w16cex:commentExtensible w16cex:durableId="64475CFC" w16cex:dateUtc="2024-02-03T08:25:46.001Z"/>
  <w16cex:commentExtensible w16cex:durableId="3E97C30F" w16cex:dateUtc="2024-02-03T08:29:06.129Z"/>
  <w16cex:commentExtensible w16cex:durableId="1E22A5E0" w16cex:dateUtc="2024-02-03T08:30:38.873Z"/>
  <w16cex:commentExtensible w16cex:durableId="0A2E7CEF" w16cex:dateUtc="2024-02-03T08:35:39.875Z"/>
  <w16cex:commentExtensible w16cex:durableId="7ED74309" w16cex:dateUtc="2024-02-03T08:29:06.129Z"/>
  <w16cex:commentExtensible w16cex:durableId="74B55603" w16cex:dateUtc="2024-02-03T08:54:24.44Z"/>
  <w16cex:commentExtensible w16cex:durableId="02591DC5" w16cex:dateUtc="2024-02-03T08:55:05.786Z"/>
  <w16cex:commentExtensible w16cex:durableId="651A29AC" w16cex:dateUtc="2024-02-03T08:57:11.345Z"/>
  <w16cex:commentExtensible w16cex:durableId="3F76633B" w16cex:dateUtc="2024-02-03T09:00:54.613Z"/>
  <w16cex:commentExtensible w16cex:durableId="5973A8B1" w16cex:dateUtc="2024-02-03T09:03:39.718Z"/>
  <w16cex:commentExtensible w16cex:durableId="7120D3F2" w16cex:dateUtc="2024-02-03T09:10:54.341Z"/>
  <w16cex:commentExtensible w16cex:durableId="045D909D" w16cex:dateUtc="2024-02-03T08:25:46.001Z"/>
  <w16cex:commentExtensible w16cex:durableId="74ECF8BF" w16cex:dateUtc="2024-02-03T09:19:19.811Z"/>
  <w16cex:commentExtensible w16cex:durableId="5EAE0CDF" w16cex:dateUtc="2024-02-03T08:24:49.187Z"/>
  <w16cex:commentExtensible w16cex:durableId="7A83CD52" w16cex:dateUtc="2024-02-03T09:23:46.064Z"/>
  <w16cex:commentExtensible w16cex:durableId="7F82DA44" w16cex:dateUtc="2024-02-03T09:26:14.805Z"/>
  <w16cex:commentExtensible w16cex:durableId="7308A36E" w16cex:dateUtc="2024-02-03T09:30:30.686Z"/>
  <w16cex:commentExtensible w16cex:durableId="304C881F" w16cex:dateUtc="2024-02-04T11:53:09.547Z"/>
  <w16cex:commentExtensible w16cex:durableId="42672B6A" w16cex:dateUtc="2024-02-04T12:04:43.03Z"/>
  <w16cex:commentExtensible w16cex:durableId="2CB059DE" w16cex:dateUtc="2024-02-04T23:24:09.719Z"/>
  <w16cex:commentExtensible w16cex:durableId="724CB733" w16cex:dateUtc="2024-02-04T23:44:26.642Z"/>
  <w16cex:commentExtensible w16cex:durableId="535FADA1" w16cex:dateUtc="2024-02-04T23:45:54.342Z"/>
  <w16cex:commentExtensible w16cex:durableId="70CE4C2D" w16cex:dateUtc="2024-02-04T23:49:37.895Z"/>
  <w16cex:commentExtensible w16cex:durableId="74A66125" w16cex:dateUtc="2024-02-04T23:54:19.789Z"/>
  <w16cex:commentExtensible w16cex:durableId="0DE3BDBD" w16cex:dateUtc="2024-02-03T08:30:38.873Z"/>
  <w16cex:commentExtensible w16cex:durableId="7493B282" w16cex:dateUtc="2024-02-03T08:54:24.44Z"/>
  <w16cex:commentExtensible w16cex:durableId="5DCA8104" w16cex:dateUtc="2024-02-03T08:55:05.786Z"/>
</w16cex:commentsExtensible>
</file>

<file path=word/commentsIds.xml><?xml version="1.0" encoding="utf-8"?>
<w16cid:commentsIds xmlns:mc="http://schemas.openxmlformats.org/markup-compatibility/2006" xmlns:w16cid="http://schemas.microsoft.com/office/word/2016/wordml/cid" mc:Ignorable="w16cid">
  <w16cid:commentId w16cid:paraId="624E80D2" w16cid:durableId="57ABC180"/>
  <w16cid:commentId w16cid:paraId="53D28093" w16cid:durableId="64A5E1AA"/>
  <w16cid:commentId w16cid:paraId="25EB00FD" w16cid:durableId="6FAC5999"/>
  <w16cid:commentId w16cid:paraId="350E4F93" w16cid:durableId="31AF4331"/>
  <w16cid:commentId w16cid:paraId="1C2178ED" w16cid:durableId="40787519"/>
  <w16cid:commentId w16cid:paraId="6C626F9B" w16cid:durableId="4D6B64C0"/>
  <w16cid:commentId w16cid:paraId="2939A896" w16cid:durableId="58D8ACA5"/>
  <w16cid:commentId w16cid:paraId="0FDBE258" w16cid:durableId="793CA416"/>
  <w16cid:commentId w16cid:paraId="7B732A3A" w16cid:durableId="2159905F"/>
  <w16cid:commentId w16cid:paraId="19812297" w16cid:durableId="64475CFC"/>
  <w16cid:commentId w16cid:paraId="2AB89ABB" w16cid:durableId="3E97C30F"/>
  <w16cid:commentId w16cid:paraId="139CCC36" w16cid:durableId="1E22A5E0"/>
  <w16cid:commentId w16cid:paraId="543C4E47" w16cid:durableId="0A2E7CEF"/>
  <w16cid:commentId w16cid:paraId="2A70A9AB" w16cid:durableId="74B55603"/>
  <w16cid:commentId w16cid:paraId="1ADC827A" w16cid:durableId="02591DC5"/>
  <w16cid:commentId w16cid:paraId="2746F670" w16cid:durableId="651A29AC"/>
  <w16cid:commentId w16cid:paraId="63D7CEA1" w16cid:durableId="3F76633B"/>
  <w16cid:commentId w16cid:paraId="6A5AC77E" w16cid:durableId="5973A8B1"/>
  <w16cid:commentId w16cid:paraId="17D590D8" w16cid:durableId="7120D3F2"/>
  <w16cid:commentId w16cid:paraId="4238C3DD" w16cid:durableId="74ECF8BF"/>
  <w16cid:commentId w16cid:paraId="303D341F" w16cid:durableId="7A83CD52"/>
  <w16cid:commentId w16cid:paraId="40297CDB" w16cid:durableId="7F82DA44"/>
  <w16cid:commentId w16cid:paraId="111915D1" w16cid:durableId="7308A36E"/>
  <w16cid:commentId w16cid:paraId="19D27DA6" w16cid:durableId="304C881F"/>
  <w16cid:commentId w16cid:paraId="50745BFC" w16cid:durableId="42672B6A"/>
  <w16cid:commentId w16cid:paraId="5CC85682" w16cid:durableId="2CB059DE"/>
  <w16cid:commentId w16cid:paraId="07AFAA69" w16cid:durableId="724CB733"/>
  <w16cid:commentId w16cid:paraId="7A3CAE02" w16cid:durableId="535FADA1"/>
  <w16cid:commentId w16cid:paraId="68FE6695" w16cid:durableId="70CE4C2D"/>
  <w16cid:commentId w16cid:paraId="58221B79" w16cid:durableId="74A66125"/>
  <w16cid:commentId w16cid:paraId="478120E1" w16cid:durableId="5EAE0CDF"/>
  <w16cid:commentId w16cid:paraId="1EE73BC2" w16cid:durableId="045D909D"/>
  <w16cid:commentId w16cid:paraId="18E7DBA2" w16cid:durableId="7ED74309"/>
  <w16cid:commentId w16cid:paraId="1335A0B6" w16cid:durableId="0DE3BDBD"/>
  <w16cid:commentId w16cid:paraId="58FEF6B4" w16cid:durableId="7493B282"/>
  <w16cid:commentId w16cid:paraId="0A5775F2" w16cid:durableId="5DCA810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579" w:rsidRDefault="007B5579">
      <w:pPr>
        <w:spacing w:after="0"/>
      </w:pPr>
      <w:r>
        <w:separator/>
      </w:r>
    </w:p>
  </w:endnote>
  <w:endnote w:type="continuationSeparator" w:id="0">
    <w:p w:rsidR="007B5579" w:rsidRDefault="007B55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游ゴシック Light">
    <w:altName w:val="MS Gothic"/>
    <w:panose1 w:val="00000000000000000000"/>
    <w:charset w:val="80"/>
    <w:family w:val="roman"/>
    <w:notTrueType/>
    <w:pitch w:val="default"/>
    <w:sig w:usb0="00000000" w:usb1="00000000" w:usb2="00000000" w:usb3="00000000" w:csb0="00000000" w:csb1="00000000"/>
  </w:font>
  <w:font w:name="Calibri Light">
    <w:panose1 w:val="020F0302020204030204"/>
    <w:charset w:val="A1"/>
    <w:family w:val="swiss"/>
    <w:pitch w:val="variable"/>
    <w:sig w:usb0="A00002EF" w:usb1="4000207B" w:usb2="00000000" w:usb3="00000000" w:csb0="0000019F" w:csb1="00000000"/>
  </w:font>
  <w:font w:name="游明朝">
    <w:altName w:val="MS Gothic"/>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5"/>
      <w:spacing w:after="0"/>
      <w:jc w:val="center"/>
      <w:rPr>
        <w:sz w:val="20"/>
        <w:szCs w:val="20"/>
        <w:lang w:val="el-GR"/>
      </w:rPr>
    </w:pPr>
    <w:r>
      <w:rPr>
        <w:rFonts w:eastAsia="Calibri" w:cs="Times New Roman"/>
        <w:noProof/>
        <w:szCs w:val="22"/>
        <w:lang w:val="el-GR" w:eastAsia="el-GR"/>
      </w:rPr>
      <w:drawing>
        <wp:inline distT="0" distB="0" distL="0" distR="0">
          <wp:extent cx="4272915" cy="779780"/>
          <wp:effectExtent l="0" t="0" r="0" b="1270"/>
          <wp:docPr id="8" name="Εικόνα 8"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p w:rsidR="00F14706" w:rsidRDefault="00F14706">
    <w:pPr>
      <w:pStyle w:val="af5"/>
      <w:spacing w:after="0"/>
      <w:jc w:val="center"/>
    </w:pPr>
    <w:r>
      <w:rPr>
        <w:sz w:val="20"/>
        <w:szCs w:val="20"/>
        <w:lang w:val="el-GR"/>
      </w:rPr>
      <w:t xml:space="preserve">Σελίδα </w:t>
    </w:r>
    <w:r w:rsidR="00343B41">
      <w:rPr>
        <w:sz w:val="20"/>
        <w:szCs w:val="20"/>
      </w:rPr>
      <w:fldChar w:fldCharType="begin"/>
    </w:r>
    <w:r>
      <w:rPr>
        <w:sz w:val="20"/>
        <w:szCs w:val="20"/>
      </w:rPr>
      <w:instrText xml:space="preserve"> PAGE </w:instrText>
    </w:r>
    <w:r w:rsidR="00343B41">
      <w:rPr>
        <w:sz w:val="20"/>
        <w:szCs w:val="20"/>
      </w:rPr>
      <w:fldChar w:fldCharType="separate"/>
    </w:r>
    <w:r w:rsidR="00D73222">
      <w:rPr>
        <w:noProof/>
        <w:sz w:val="20"/>
        <w:szCs w:val="20"/>
      </w:rPr>
      <w:t>2</w:t>
    </w:r>
    <w:r w:rsidR="00343B41">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rsidP="00527F2B">
    <w:pPr>
      <w:pStyle w:val="af5"/>
      <w:jc w:val="center"/>
    </w:pPr>
    <w:r>
      <w:rPr>
        <w:rFonts w:eastAsia="Calibri" w:cs="Times New Roman"/>
        <w:noProof/>
        <w:szCs w:val="22"/>
        <w:lang w:val="el-GR" w:eastAsia="el-GR"/>
      </w:rPr>
      <w:drawing>
        <wp:inline distT="0" distB="0" distL="0" distR="0">
          <wp:extent cx="4272915" cy="779780"/>
          <wp:effectExtent l="0" t="0" r="0" b="1270"/>
          <wp:docPr id="7" name="Εικόνα 7" descr="Περιγραφή: https://www.justredi.gr/wp-content/uploads/2023/07/Greece-2.0_NextGeneration_g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https://www.justredi.gr/wp-content/uploads/2023/07/Greece-2.0_NextGeneration_gr_1.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2915" cy="77978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579" w:rsidRDefault="007B5579">
      <w:pPr>
        <w:spacing w:after="0"/>
      </w:pPr>
      <w:r>
        <w:separator/>
      </w:r>
    </w:p>
  </w:footnote>
  <w:footnote w:type="continuationSeparator" w:id="0">
    <w:p w:rsidR="007B5579" w:rsidRDefault="007B557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0"/>
      <w:gridCol w:w="3210"/>
      <w:gridCol w:w="3210"/>
    </w:tblGrid>
    <w:tr w:rsidR="00F14706" w:rsidTr="6FFE3857">
      <w:trPr>
        <w:trHeight w:val="300"/>
      </w:trPr>
      <w:tc>
        <w:tcPr>
          <w:tcW w:w="3210" w:type="dxa"/>
        </w:tcPr>
        <w:p w:rsidR="00F14706" w:rsidRDefault="00F14706" w:rsidP="6FFE3857">
          <w:pPr>
            <w:pStyle w:val="af6"/>
            <w:ind w:left="-115"/>
            <w:jc w:val="left"/>
          </w:pPr>
        </w:p>
      </w:tc>
      <w:tc>
        <w:tcPr>
          <w:tcW w:w="3210" w:type="dxa"/>
        </w:tcPr>
        <w:p w:rsidR="00F14706" w:rsidRDefault="00F14706" w:rsidP="6FFE3857">
          <w:pPr>
            <w:pStyle w:val="af6"/>
            <w:jc w:val="center"/>
          </w:pPr>
        </w:p>
      </w:tc>
      <w:tc>
        <w:tcPr>
          <w:tcW w:w="3210" w:type="dxa"/>
        </w:tcPr>
        <w:p w:rsidR="00F14706" w:rsidRDefault="00F14706" w:rsidP="6FFE3857">
          <w:pPr>
            <w:pStyle w:val="af6"/>
            <w:ind w:right="-115"/>
            <w:jc w:val="right"/>
          </w:pPr>
        </w:p>
      </w:tc>
    </w:tr>
  </w:tbl>
  <w:p w:rsidR="00F14706" w:rsidRDefault="00F14706" w:rsidP="6FFE3857">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06" w:rsidRDefault="00F14706">
    <w:pPr>
      <w:pStyle w:val="af6"/>
    </w:pPr>
    <w:r w:rsidRPr="00527F2B">
      <w:t xml:space="preserve">                                                                                                                                                                                                                                                         </w:t>
    </w:r>
  </w:p>
</w:hdr>
</file>

<file path=word/intelligence2.xml><?xml version="1.0" encoding="utf-8"?>
<int2:intelligence xmlns:int2="http://schemas.microsoft.com/office/intelligence/2020/intelligence">
  <int2:observations>
    <int2:textHash int2:hashCode="pJHfodXPSmnaWW" int2:id="hsprxOip">
      <int2:state int2:type="AugLoop_Text_Critique" int2:value="Rejected"/>
    </int2:textHash>
    <int2:textHash int2:hashCode="nzzSJSvOf2ppvS" int2:id="wOujZdJv">
      <int2:state int2:type="AugLoop_Text_Critique" int2:value="Rejected"/>
    </int2:textHash>
    <int2:textHash int2:hashCode="HF7FoLzHCekqya" int2:id="LWX67DUW">
      <int2:state int2:type="AugLoop_Text_Critique" int2:value="Rejected"/>
    </int2:textHash>
    <int2:textHash int2:hashCode="F65Jtipf2FscHi" int2:id="sy6LoO9l">
      <int2:state int2:type="AugLoop_Text_Critique" int2:value="Rejected"/>
    </int2:textHash>
    <int2:textHash int2:hashCode="rTQf5JedoDdz7K" int2:id="LfJCkLYd">
      <int2:state int2:type="AugLoop_Text_Critique" int2:value="Rejected"/>
    </int2:textHash>
    <int2:textHash int2:hashCode="owXKCdvFj0xfwM" int2:id="lmDAWT2q">
      <int2:state int2:type="AugLoop_Text_Critique" int2:value="Rejected"/>
    </int2:textHash>
    <int2:textHash int2:hashCode="yom3w+1JBk4Krj" int2:id="08SQsLWb">
      <int2:state int2:type="AugLoop_Text_Critique" int2:value="Rejected"/>
    </int2:textHash>
    <int2:textHash int2:hashCode="6hBBtbqL6+3aG4" int2:id="HBVQCiao">
      <int2:state int2:type="AugLoop_Text_Critique" int2:value="Rejected"/>
    </int2:textHash>
    <int2:textHash int2:hashCode="1yoOer6DgCDoZ4" int2:id="QKQt3wMf">
      <int2:state int2:type="AugLoop_Text_Critique" int2:value="Rejected"/>
    </int2:textHash>
    <int2:textHash int2:hashCode="eKqks9LgRp4TUt" int2:id="BdQW433r">
      <int2:state int2:type="AugLoop_Text_Critique" int2:value="Rejected"/>
    </int2:textHash>
    <int2:textHash int2:hashCode="zoRpaSQRlHftFT" int2:id="JHfnuiqT">
      <int2:state int2:type="AugLoop_Text_Critique" int2:value="Rejected"/>
    </int2:textHash>
    <int2:textHash int2:hashCode="oBT1jVUUE2P7N/" int2:id="jxOFTNiK">
      <int2:state int2:type="AugLoop_Text_Critique" int2:value="Rejected"/>
    </int2:textHash>
    <int2:textHash int2:hashCode="btTmHLWHxH/mW0" int2:id="UuWqpiwb">
      <int2:state int2:type="AugLoop_Text_Critique" int2:value="Rejected"/>
    </int2:textHash>
    <int2:textHash int2:hashCode="XXAz3E3w2gP+Po" int2:id="FDQQ0vRr">
      <int2:state int2:type="AugLoop_Text_Critique" int2:value="Rejected"/>
    </int2:textHash>
    <int2:textHash int2:hashCode="u0DH3elqQ68keX" int2:id="afvrhLVb">
      <int2:state int2:type="AugLoop_Text_Critique" int2:value="Rejected"/>
    </int2:textHash>
    <int2:textHash int2:hashCode="olWd8hEi6+CoTg" int2:id="AkrPY4vM">
      <int2:state int2:type="AugLoop_Text_Critique" int2:value="Rejected"/>
    </int2:textHash>
    <int2:textHash int2:hashCode="j5UzkyTWgLx9Jz" int2:id="yvTujCOP">
      <int2:state int2:type="AugLoop_Text_Critique" int2:value="Rejected"/>
    </int2:textHash>
    <int2:textHash int2:hashCode="AJhFaoeVyiMu0M" int2:id="gHyswe2a">
      <int2:state int2:type="AugLoop_Text_Critique" int2:value="Rejected"/>
    </int2:textHash>
    <int2:textHash int2:hashCode="WeGQfeQDPSysQ1" int2:id="k7ag0VSw">
      <int2:state int2:type="AugLoop_Text_Critique" int2:value="Rejected"/>
    </int2:textHash>
    <int2:textHash int2:hashCode="GS5CpbuaV0ST6u" int2:id="nCCmEK1b">
      <int2:state int2:type="AugLoop_Text_Critique" int2:value="Rejected"/>
    </int2:textHash>
    <int2:textHash int2:hashCode="Pn8nps+2fwMW6S" int2:id="fNnZnwey">
      <int2:state int2:type="AugLoop_Text_Critique" int2:value="Rejected"/>
    </int2:textHash>
    <int2:textHash int2:hashCode="R0ilDPT2VRuGNf" int2:id="0Ti1CN4t">
      <int2:state int2:type="AugLoop_Text_Critique" int2:value="Rejected"/>
    </int2:textHash>
    <int2:textHash int2:hashCode="KKpo6OF2Wdac7u" int2:id="400pEAvX">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0">
    <w:nsid w:val="00000019"/>
    <w:multiLevelType w:val="singleLevel"/>
    <w:tmpl w:val="00000019"/>
    <w:name w:val="WW8Num36"/>
    <w:lvl w:ilvl="0">
      <w:start w:val="1"/>
      <w:numFmt w:val="bullet"/>
      <w:lvlText w:val=""/>
      <w:lvlJc w:val="left"/>
      <w:pPr>
        <w:tabs>
          <w:tab w:val="num" w:pos="720"/>
        </w:tabs>
        <w:ind w:left="720" w:hanging="360"/>
      </w:pPr>
      <w:rPr>
        <w:rFonts w:ascii="Symbol" w:hAnsi="Symbol"/>
      </w:rPr>
    </w:lvl>
  </w:abstractNum>
  <w:abstractNum w:abstractNumId="11">
    <w:nsid w:val="01C2B19C"/>
    <w:multiLevelType w:val="hybridMultilevel"/>
    <w:tmpl w:val="A32EC17E"/>
    <w:lvl w:ilvl="0" w:tplc="791C94E0">
      <w:start w:val="1"/>
      <w:numFmt w:val="decimal"/>
      <w:lvlText w:val="%1."/>
      <w:lvlJc w:val="left"/>
      <w:pPr>
        <w:ind w:left="720" w:hanging="360"/>
      </w:pPr>
    </w:lvl>
    <w:lvl w:ilvl="1" w:tplc="D00C11EE">
      <w:start w:val="1"/>
      <w:numFmt w:val="lowerLetter"/>
      <w:lvlText w:val="%2."/>
      <w:lvlJc w:val="left"/>
      <w:pPr>
        <w:ind w:left="1440" w:hanging="360"/>
      </w:pPr>
    </w:lvl>
    <w:lvl w:ilvl="2" w:tplc="4BA8F88A">
      <w:start w:val="1"/>
      <w:numFmt w:val="lowerRoman"/>
      <w:lvlText w:val="%3."/>
      <w:lvlJc w:val="right"/>
      <w:pPr>
        <w:ind w:left="2160" w:hanging="180"/>
      </w:pPr>
    </w:lvl>
    <w:lvl w:ilvl="3" w:tplc="6284D5B6">
      <w:start w:val="1"/>
      <w:numFmt w:val="decimal"/>
      <w:lvlText w:val="%4."/>
      <w:lvlJc w:val="left"/>
      <w:pPr>
        <w:ind w:left="2880" w:hanging="360"/>
      </w:pPr>
    </w:lvl>
    <w:lvl w:ilvl="4" w:tplc="33326B1C">
      <w:start w:val="1"/>
      <w:numFmt w:val="lowerLetter"/>
      <w:lvlText w:val="%5."/>
      <w:lvlJc w:val="left"/>
      <w:pPr>
        <w:ind w:left="3600" w:hanging="360"/>
      </w:pPr>
    </w:lvl>
    <w:lvl w:ilvl="5" w:tplc="9A68F736">
      <w:start w:val="1"/>
      <w:numFmt w:val="lowerRoman"/>
      <w:lvlText w:val="%6."/>
      <w:lvlJc w:val="right"/>
      <w:pPr>
        <w:ind w:left="4320" w:hanging="180"/>
      </w:pPr>
    </w:lvl>
    <w:lvl w:ilvl="6" w:tplc="85EAF39C">
      <w:start w:val="1"/>
      <w:numFmt w:val="decimal"/>
      <w:lvlText w:val="%7."/>
      <w:lvlJc w:val="left"/>
      <w:pPr>
        <w:ind w:left="5040" w:hanging="360"/>
      </w:pPr>
    </w:lvl>
    <w:lvl w:ilvl="7" w:tplc="6C0A42B2">
      <w:start w:val="1"/>
      <w:numFmt w:val="lowerLetter"/>
      <w:lvlText w:val="%8."/>
      <w:lvlJc w:val="left"/>
      <w:pPr>
        <w:ind w:left="5760" w:hanging="360"/>
      </w:pPr>
    </w:lvl>
    <w:lvl w:ilvl="8" w:tplc="06622210">
      <w:start w:val="1"/>
      <w:numFmt w:val="lowerRoman"/>
      <w:lvlText w:val="%9."/>
      <w:lvlJc w:val="right"/>
      <w:pPr>
        <w:ind w:left="6480" w:hanging="180"/>
      </w:pPr>
    </w:lvl>
  </w:abstractNum>
  <w:abstractNum w:abstractNumId="12">
    <w:nsid w:val="01EF43C6"/>
    <w:multiLevelType w:val="hybridMultilevel"/>
    <w:tmpl w:val="CA84D1E4"/>
    <w:lvl w:ilvl="0" w:tplc="CDEC89F0">
      <w:start w:val="3"/>
      <w:numFmt w:val="decimal"/>
      <w:lvlText w:val="%1."/>
      <w:lvlJc w:val="left"/>
      <w:pPr>
        <w:ind w:left="720" w:hanging="360"/>
      </w:pPr>
    </w:lvl>
    <w:lvl w:ilvl="1" w:tplc="57585592">
      <w:start w:val="1"/>
      <w:numFmt w:val="lowerLetter"/>
      <w:lvlText w:val="%2."/>
      <w:lvlJc w:val="left"/>
      <w:pPr>
        <w:ind w:left="1440" w:hanging="360"/>
      </w:pPr>
    </w:lvl>
    <w:lvl w:ilvl="2" w:tplc="552864A6">
      <w:start w:val="1"/>
      <w:numFmt w:val="lowerRoman"/>
      <w:lvlText w:val="%3."/>
      <w:lvlJc w:val="right"/>
      <w:pPr>
        <w:ind w:left="2160" w:hanging="180"/>
      </w:pPr>
    </w:lvl>
    <w:lvl w:ilvl="3" w:tplc="C17A134A">
      <w:start w:val="1"/>
      <w:numFmt w:val="decimal"/>
      <w:lvlText w:val="%4."/>
      <w:lvlJc w:val="left"/>
      <w:pPr>
        <w:ind w:left="2880" w:hanging="360"/>
      </w:pPr>
    </w:lvl>
    <w:lvl w:ilvl="4" w:tplc="5664D1AC">
      <w:start w:val="1"/>
      <w:numFmt w:val="lowerLetter"/>
      <w:lvlText w:val="%5."/>
      <w:lvlJc w:val="left"/>
      <w:pPr>
        <w:ind w:left="3600" w:hanging="360"/>
      </w:pPr>
    </w:lvl>
    <w:lvl w:ilvl="5" w:tplc="678CBDC2">
      <w:start w:val="1"/>
      <w:numFmt w:val="lowerRoman"/>
      <w:lvlText w:val="%6."/>
      <w:lvlJc w:val="right"/>
      <w:pPr>
        <w:ind w:left="4320" w:hanging="180"/>
      </w:pPr>
    </w:lvl>
    <w:lvl w:ilvl="6" w:tplc="351827DA">
      <w:start w:val="1"/>
      <w:numFmt w:val="decimal"/>
      <w:lvlText w:val="%7."/>
      <w:lvlJc w:val="left"/>
      <w:pPr>
        <w:ind w:left="5040" w:hanging="360"/>
      </w:pPr>
    </w:lvl>
    <w:lvl w:ilvl="7" w:tplc="5A981432">
      <w:start w:val="1"/>
      <w:numFmt w:val="lowerLetter"/>
      <w:lvlText w:val="%8."/>
      <w:lvlJc w:val="left"/>
      <w:pPr>
        <w:ind w:left="5760" w:hanging="360"/>
      </w:pPr>
    </w:lvl>
    <w:lvl w:ilvl="8" w:tplc="0532B6C6">
      <w:start w:val="1"/>
      <w:numFmt w:val="lowerRoman"/>
      <w:lvlText w:val="%9."/>
      <w:lvlJc w:val="right"/>
      <w:pPr>
        <w:ind w:left="6480" w:hanging="180"/>
      </w:pPr>
    </w:lvl>
  </w:abstractNum>
  <w:abstractNum w:abstractNumId="13">
    <w:nsid w:val="04E0A6E9"/>
    <w:multiLevelType w:val="hybridMultilevel"/>
    <w:tmpl w:val="71540456"/>
    <w:lvl w:ilvl="0" w:tplc="BBF41B28">
      <w:start w:val="2"/>
      <w:numFmt w:val="decimal"/>
      <w:lvlText w:val="%1."/>
      <w:lvlJc w:val="left"/>
      <w:pPr>
        <w:ind w:left="720" w:hanging="360"/>
      </w:pPr>
    </w:lvl>
    <w:lvl w:ilvl="1" w:tplc="108E7554">
      <w:start w:val="1"/>
      <w:numFmt w:val="lowerLetter"/>
      <w:lvlText w:val="%2."/>
      <w:lvlJc w:val="left"/>
      <w:pPr>
        <w:ind w:left="1440" w:hanging="360"/>
      </w:pPr>
    </w:lvl>
    <w:lvl w:ilvl="2" w:tplc="BAEA523C">
      <w:start w:val="1"/>
      <w:numFmt w:val="lowerRoman"/>
      <w:lvlText w:val="%3."/>
      <w:lvlJc w:val="right"/>
      <w:pPr>
        <w:ind w:left="2160" w:hanging="180"/>
      </w:pPr>
    </w:lvl>
    <w:lvl w:ilvl="3" w:tplc="217623AC">
      <w:start w:val="1"/>
      <w:numFmt w:val="decimal"/>
      <w:lvlText w:val="%4."/>
      <w:lvlJc w:val="left"/>
      <w:pPr>
        <w:ind w:left="2880" w:hanging="360"/>
      </w:pPr>
    </w:lvl>
    <w:lvl w:ilvl="4" w:tplc="D2964128">
      <w:start w:val="1"/>
      <w:numFmt w:val="lowerLetter"/>
      <w:lvlText w:val="%5."/>
      <w:lvlJc w:val="left"/>
      <w:pPr>
        <w:ind w:left="3600" w:hanging="360"/>
      </w:pPr>
    </w:lvl>
    <w:lvl w:ilvl="5" w:tplc="205854E4">
      <w:start w:val="1"/>
      <w:numFmt w:val="lowerRoman"/>
      <w:lvlText w:val="%6."/>
      <w:lvlJc w:val="right"/>
      <w:pPr>
        <w:ind w:left="4320" w:hanging="180"/>
      </w:pPr>
    </w:lvl>
    <w:lvl w:ilvl="6" w:tplc="2CCE3B74">
      <w:start w:val="1"/>
      <w:numFmt w:val="decimal"/>
      <w:lvlText w:val="%7."/>
      <w:lvlJc w:val="left"/>
      <w:pPr>
        <w:ind w:left="5040" w:hanging="360"/>
      </w:pPr>
    </w:lvl>
    <w:lvl w:ilvl="7" w:tplc="40BE0846">
      <w:start w:val="1"/>
      <w:numFmt w:val="lowerLetter"/>
      <w:lvlText w:val="%8."/>
      <w:lvlJc w:val="left"/>
      <w:pPr>
        <w:ind w:left="5760" w:hanging="360"/>
      </w:pPr>
    </w:lvl>
    <w:lvl w:ilvl="8" w:tplc="D2E2ABF8">
      <w:start w:val="1"/>
      <w:numFmt w:val="lowerRoman"/>
      <w:lvlText w:val="%9."/>
      <w:lvlJc w:val="right"/>
      <w:pPr>
        <w:ind w:left="6480" w:hanging="180"/>
      </w:pPr>
    </w:lvl>
  </w:abstractNum>
  <w:abstractNum w:abstractNumId="14">
    <w:nsid w:val="0B5EB1FE"/>
    <w:multiLevelType w:val="hybridMultilevel"/>
    <w:tmpl w:val="3DD6C6A8"/>
    <w:lvl w:ilvl="0" w:tplc="B7FCEC0C">
      <w:start w:val="1"/>
      <w:numFmt w:val="bullet"/>
      <w:lvlText w:val=""/>
      <w:lvlJc w:val="left"/>
      <w:pPr>
        <w:ind w:left="720" w:hanging="360"/>
      </w:pPr>
      <w:rPr>
        <w:rFonts w:ascii="Symbol" w:hAnsi="Symbol" w:hint="default"/>
      </w:rPr>
    </w:lvl>
    <w:lvl w:ilvl="1" w:tplc="073ABC28">
      <w:start w:val="1"/>
      <w:numFmt w:val="bullet"/>
      <w:lvlText w:val="o"/>
      <w:lvlJc w:val="left"/>
      <w:pPr>
        <w:ind w:left="1440" w:hanging="360"/>
      </w:pPr>
      <w:rPr>
        <w:rFonts w:ascii="Courier New" w:hAnsi="Courier New" w:hint="default"/>
      </w:rPr>
    </w:lvl>
    <w:lvl w:ilvl="2" w:tplc="F5E0528A">
      <w:start w:val="1"/>
      <w:numFmt w:val="bullet"/>
      <w:lvlText w:val=""/>
      <w:lvlJc w:val="left"/>
      <w:pPr>
        <w:ind w:left="2160" w:hanging="360"/>
      </w:pPr>
      <w:rPr>
        <w:rFonts w:ascii="Wingdings" w:hAnsi="Wingdings" w:hint="default"/>
      </w:rPr>
    </w:lvl>
    <w:lvl w:ilvl="3" w:tplc="042EBFF2">
      <w:start w:val="1"/>
      <w:numFmt w:val="bullet"/>
      <w:lvlText w:val=""/>
      <w:lvlJc w:val="left"/>
      <w:pPr>
        <w:ind w:left="2880" w:hanging="360"/>
      </w:pPr>
      <w:rPr>
        <w:rFonts w:ascii="Symbol" w:hAnsi="Symbol" w:hint="default"/>
      </w:rPr>
    </w:lvl>
    <w:lvl w:ilvl="4" w:tplc="301ACB8A">
      <w:start w:val="1"/>
      <w:numFmt w:val="bullet"/>
      <w:lvlText w:val="o"/>
      <w:lvlJc w:val="left"/>
      <w:pPr>
        <w:ind w:left="3600" w:hanging="360"/>
      </w:pPr>
      <w:rPr>
        <w:rFonts w:ascii="Courier New" w:hAnsi="Courier New" w:hint="default"/>
      </w:rPr>
    </w:lvl>
    <w:lvl w:ilvl="5" w:tplc="07303E3C">
      <w:start w:val="1"/>
      <w:numFmt w:val="bullet"/>
      <w:lvlText w:val=""/>
      <w:lvlJc w:val="left"/>
      <w:pPr>
        <w:ind w:left="4320" w:hanging="360"/>
      </w:pPr>
      <w:rPr>
        <w:rFonts w:ascii="Wingdings" w:hAnsi="Wingdings" w:hint="default"/>
      </w:rPr>
    </w:lvl>
    <w:lvl w:ilvl="6" w:tplc="D8A614D8">
      <w:start w:val="1"/>
      <w:numFmt w:val="bullet"/>
      <w:lvlText w:val=""/>
      <w:lvlJc w:val="left"/>
      <w:pPr>
        <w:ind w:left="5040" w:hanging="360"/>
      </w:pPr>
      <w:rPr>
        <w:rFonts w:ascii="Symbol" w:hAnsi="Symbol" w:hint="default"/>
      </w:rPr>
    </w:lvl>
    <w:lvl w:ilvl="7" w:tplc="0DF82B30">
      <w:start w:val="1"/>
      <w:numFmt w:val="bullet"/>
      <w:lvlText w:val="o"/>
      <w:lvlJc w:val="left"/>
      <w:pPr>
        <w:ind w:left="5760" w:hanging="360"/>
      </w:pPr>
      <w:rPr>
        <w:rFonts w:ascii="Courier New" w:hAnsi="Courier New" w:hint="default"/>
      </w:rPr>
    </w:lvl>
    <w:lvl w:ilvl="8" w:tplc="1C0697DA">
      <w:start w:val="1"/>
      <w:numFmt w:val="bullet"/>
      <w:lvlText w:val=""/>
      <w:lvlJc w:val="left"/>
      <w:pPr>
        <w:ind w:left="6480" w:hanging="360"/>
      </w:pPr>
      <w:rPr>
        <w:rFonts w:ascii="Wingdings" w:hAnsi="Wingdings" w:hint="default"/>
      </w:rPr>
    </w:lvl>
  </w:abstractNum>
  <w:abstractNum w:abstractNumId="15">
    <w:nsid w:val="0DC557D2"/>
    <w:multiLevelType w:val="hybridMultilevel"/>
    <w:tmpl w:val="EF2AB85C"/>
    <w:lvl w:ilvl="0" w:tplc="45E02042">
      <w:start w:val="1"/>
      <w:numFmt w:val="bullet"/>
      <w:lvlText w:val="-"/>
      <w:lvlJc w:val="left"/>
      <w:pPr>
        <w:ind w:left="720" w:hanging="360"/>
      </w:pPr>
      <w:rPr>
        <w:rFonts w:ascii="Calibri" w:hAnsi="Calibri" w:hint="default"/>
      </w:rPr>
    </w:lvl>
    <w:lvl w:ilvl="1" w:tplc="0BB8FE20">
      <w:start w:val="1"/>
      <w:numFmt w:val="bullet"/>
      <w:lvlText w:val="o"/>
      <w:lvlJc w:val="left"/>
      <w:pPr>
        <w:ind w:left="1440" w:hanging="360"/>
      </w:pPr>
      <w:rPr>
        <w:rFonts w:ascii="Courier New" w:hAnsi="Courier New" w:hint="default"/>
      </w:rPr>
    </w:lvl>
    <w:lvl w:ilvl="2" w:tplc="A7141EEA">
      <w:start w:val="1"/>
      <w:numFmt w:val="bullet"/>
      <w:lvlText w:val=""/>
      <w:lvlJc w:val="left"/>
      <w:pPr>
        <w:ind w:left="2160" w:hanging="360"/>
      </w:pPr>
      <w:rPr>
        <w:rFonts w:ascii="Wingdings" w:hAnsi="Wingdings" w:hint="default"/>
      </w:rPr>
    </w:lvl>
    <w:lvl w:ilvl="3" w:tplc="6186CA28">
      <w:start w:val="1"/>
      <w:numFmt w:val="bullet"/>
      <w:lvlText w:val=""/>
      <w:lvlJc w:val="left"/>
      <w:pPr>
        <w:ind w:left="2880" w:hanging="360"/>
      </w:pPr>
      <w:rPr>
        <w:rFonts w:ascii="Symbol" w:hAnsi="Symbol" w:hint="default"/>
      </w:rPr>
    </w:lvl>
    <w:lvl w:ilvl="4" w:tplc="D3645B10">
      <w:start w:val="1"/>
      <w:numFmt w:val="bullet"/>
      <w:lvlText w:val="o"/>
      <w:lvlJc w:val="left"/>
      <w:pPr>
        <w:ind w:left="3600" w:hanging="360"/>
      </w:pPr>
      <w:rPr>
        <w:rFonts w:ascii="Courier New" w:hAnsi="Courier New" w:hint="default"/>
      </w:rPr>
    </w:lvl>
    <w:lvl w:ilvl="5" w:tplc="E4EA70DC">
      <w:start w:val="1"/>
      <w:numFmt w:val="bullet"/>
      <w:lvlText w:val=""/>
      <w:lvlJc w:val="left"/>
      <w:pPr>
        <w:ind w:left="4320" w:hanging="360"/>
      </w:pPr>
      <w:rPr>
        <w:rFonts w:ascii="Wingdings" w:hAnsi="Wingdings" w:hint="default"/>
      </w:rPr>
    </w:lvl>
    <w:lvl w:ilvl="6" w:tplc="1910EB3E">
      <w:start w:val="1"/>
      <w:numFmt w:val="bullet"/>
      <w:lvlText w:val=""/>
      <w:lvlJc w:val="left"/>
      <w:pPr>
        <w:ind w:left="5040" w:hanging="360"/>
      </w:pPr>
      <w:rPr>
        <w:rFonts w:ascii="Symbol" w:hAnsi="Symbol" w:hint="default"/>
      </w:rPr>
    </w:lvl>
    <w:lvl w:ilvl="7" w:tplc="4F2CC9C4">
      <w:start w:val="1"/>
      <w:numFmt w:val="bullet"/>
      <w:lvlText w:val="o"/>
      <w:lvlJc w:val="left"/>
      <w:pPr>
        <w:ind w:left="5760" w:hanging="360"/>
      </w:pPr>
      <w:rPr>
        <w:rFonts w:ascii="Courier New" w:hAnsi="Courier New" w:hint="default"/>
      </w:rPr>
    </w:lvl>
    <w:lvl w:ilvl="8" w:tplc="0AD87B5C">
      <w:start w:val="1"/>
      <w:numFmt w:val="bullet"/>
      <w:lvlText w:val=""/>
      <w:lvlJc w:val="left"/>
      <w:pPr>
        <w:ind w:left="6480" w:hanging="360"/>
      </w:pPr>
      <w:rPr>
        <w:rFonts w:ascii="Wingdings" w:hAnsi="Wingdings" w:hint="default"/>
      </w:rPr>
    </w:lvl>
  </w:abstractNum>
  <w:abstractNum w:abstractNumId="16">
    <w:nsid w:val="10E5B80D"/>
    <w:multiLevelType w:val="hybridMultilevel"/>
    <w:tmpl w:val="D7C89578"/>
    <w:lvl w:ilvl="0" w:tplc="A7A28E1E">
      <w:start w:val="1"/>
      <w:numFmt w:val="bullet"/>
      <w:lvlText w:val="-"/>
      <w:lvlJc w:val="left"/>
      <w:pPr>
        <w:ind w:left="720" w:hanging="360"/>
      </w:pPr>
      <w:rPr>
        <w:rFonts w:ascii="Calibri" w:hAnsi="Calibri" w:hint="default"/>
      </w:rPr>
    </w:lvl>
    <w:lvl w:ilvl="1" w:tplc="9B0CB8BE">
      <w:start w:val="1"/>
      <w:numFmt w:val="bullet"/>
      <w:lvlText w:val="o"/>
      <w:lvlJc w:val="left"/>
      <w:pPr>
        <w:ind w:left="1440" w:hanging="360"/>
      </w:pPr>
      <w:rPr>
        <w:rFonts w:ascii="Courier New" w:hAnsi="Courier New" w:hint="default"/>
      </w:rPr>
    </w:lvl>
    <w:lvl w:ilvl="2" w:tplc="E65CD56E">
      <w:start w:val="1"/>
      <w:numFmt w:val="bullet"/>
      <w:lvlText w:val=""/>
      <w:lvlJc w:val="left"/>
      <w:pPr>
        <w:ind w:left="2160" w:hanging="360"/>
      </w:pPr>
      <w:rPr>
        <w:rFonts w:ascii="Wingdings" w:hAnsi="Wingdings" w:hint="default"/>
      </w:rPr>
    </w:lvl>
    <w:lvl w:ilvl="3" w:tplc="7B9218B0">
      <w:start w:val="1"/>
      <w:numFmt w:val="bullet"/>
      <w:lvlText w:val=""/>
      <w:lvlJc w:val="left"/>
      <w:pPr>
        <w:ind w:left="2880" w:hanging="360"/>
      </w:pPr>
      <w:rPr>
        <w:rFonts w:ascii="Symbol" w:hAnsi="Symbol" w:hint="default"/>
      </w:rPr>
    </w:lvl>
    <w:lvl w:ilvl="4" w:tplc="56FA44B2">
      <w:start w:val="1"/>
      <w:numFmt w:val="bullet"/>
      <w:lvlText w:val="o"/>
      <w:lvlJc w:val="left"/>
      <w:pPr>
        <w:ind w:left="3600" w:hanging="360"/>
      </w:pPr>
      <w:rPr>
        <w:rFonts w:ascii="Courier New" w:hAnsi="Courier New" w:hint="default"/>
      </w:rPr>
    </w:lvl>
    <w:lvl w:ilvl="5" w:tplc="D47E76F0">
      <w:start w:val="1"/>
      <w:numFmt w:val="bullet"/>
      <w:lvlText w:val=""/>
      <w:lvlJc w:val="left"/>
      <w:pPr>
        <w:ind w:left="4320" w:hanging="360"/>
      </w:pPr>
      <w:rPr>
        <w:rFonts w:ascii="Wingdings" w:hAnsi="Wingdings" w:hint="default"/>
      </w:rPr>
    </w:lvl>
    <w:lvl w:ilvl="6" w:tplc="561CE7BA">
      <w:start w:val="1"/>
      <w:numFmt w:val="bullet"/>
      <w:lvlText w:val=""/>
      <w:lvlJc w:val="left"/>
      <w:pPr>
        <w:ind w:left="5040" w:hanging="360"/>
      </w:pPr>
      <w:rPr>
        <w:rFonts w:ascii="Symbol" w:hAnsi="Symbol" w:hint="default"/>
      </w:rPr>
    </w:lvl>
    <w:lvl w:ilvl="7" w:tplc="764A9A76">
      <w:start w:val="1"/>
      <w:numFmt w:val="bullet"/>
      <w:lvlText w:val="o"/>
      <w:lvlJc w:val="left"/>
      <w:pPr>
        <w:ind w:left="5760" w:hanging="360"/>
      </w:pPr>
      <w:rPr>
        <w:rFonts w:ascii="Courier New" w:hAnsi="Courier New" w:hint="default"/>
      </w:rPr>
    </w:lvl>
    <w:lvl w:ilvl="8" w:tplc="368C0764">
      <w:start w:val="1"/>
      <w:numFmt w:val="bullet"/>
      <w:lvlText w:val=""/>
      <w:lvlJc w:val="left"/>
      <w:pPr>
        <w:ind w:left="6480" w:hanging="360"/>
      </w:pPr>
      <w:rPr>
        <w:rFonts w:ascii="Wingdings" w:hAnsi="Wingdings" w:hint="default"/>
      </w:rPr>
    </w:lvl>
  </w:abstractNum>
  <w:abstractNum w:abstractNumId="17">
    <w:nsid w:val="13282E69"/>
    <w:multiLevelType w:val="hybridMultilevel"/>
    <w:tmpl w:val="5AA4BD32"/>
    <w:lvl w:ilvl="0" w:tplc="CB4CC73E">
      <w:start w:val="1"/>
      <w:numFmt w:val="decimal"/>
      <w:lvlText w:val="%1."/>
      <w:lvlJc w:val="left"/>
      <w:pPr>
        <w:ind w:left="720" w:hanging="360"/>
      </w:pPr>
    </w:lvl>
    <w:lvl w:ilvl="1" w:tplc="31E821EC">
      <w:start w:val="1"/>
      <w:numFmt w:val="lowerLetter"/>
      <w:lvlText w:val="%2."/>
      <w:lvlJc w:val="left"/>
      <w:pPr>
        <w:ind w:left="1440" w:hanging="360"/>
      </w:pPr>
    </w:lvl>
    <w:lvl w:ilvl="2" w:tplc="C81A01AE">
      <w:start w:val="1"/>
      <w:numFmt w:val="lowerRoman"/>
      <w:lvlText w:val="%3."/>
      <w:lvlJc w:val="right"/>
      <w:pPr>
        <w:ind w:left="2160" w:hanging="180"/>
      </w:pPr>
    </w:lvl>
    <w:lvl w:ilvl="3" w:tplc="B1C2F696">
      <w:start w:val="1"/>
      <w:numFmt w:val="decimal"/>
      <w:lvlText w:val="%4."/>
      <w:lvlJc w:val="left"/>
      <w:pPr>
        <w:ind w:left="2880" w:hanging="360"/>
      </w:pPr>
    </w:lvl>
    <w:lvl w:ilvl="4" w:tplc="6C5EF0E8">
      <w:start w:val="1"/>
      <w:numFmt w:val="lowerLetter"/>
      <w:lvlText w:val="%5."/>
      <w:lvlJc w:val="left"/>
      <w:pPr>
        <w:ind w:left="3600" w:hanging="360"/>
      </w:pPr>
    </w:lvl>
    <w:lvl w:ilvl="5" w:tplc="819CAACE">
      <w:start w:val="1"/>
      <w:numFmt w:val="lowerRoman"/>
      <w:lvlText w:val="%6."/>
      <w:lvlJc w:val="right"/>
      <w:pPr>
        <w:ind w:left="4320" w:hanging="180"/>
      </w:pPr>
    </w:lvl>
    <w:lvl w:ilvl="6" w:tplc="1174E2CE">
      <w:start w:val="1"/>
      <w:numFmt w:val="decimal"/>
      <w:lvlText w:val="%7."/>
      <w:lvlJc w:val="left"/>
      <w:pPr>
        <w:ind w:left="5040" w:hanging="360"/>
      </w:pPr>
    </w:lvl>
    <w:lvl w:ilvl="7" w:tplc="BE3A37D4">
      <w:start w:val="1"/>
      <w:numFmt w:val="lowerLetter"/>
      <w:lvlText w:val="%8."/>
      <w:lvlJc w:val="left"/>
      <w:pPr>
        <w:ind w:left="5760" w:hanging="360"/>
      </w:pPr>
    </w:lvl>
    <w:lvl w:ilvl="8" w:tplc="35A8F662">
      <w:start w:val="1"/>
      <w:numFmt w:val="lowerRoman"/>
      <w:lvlText w:val="%9."/>
      <w:lvlJc w:val="right"/>
      <w:pPr>
        <w:ind w:left="6480" w:hanging="180"/>
      </w:pPr>
    </w:lvl>
  </w:abstractNum>
  <w:abstractNum w:abstractNumId="18">
    <w:nsid w:val="15A2A7DB"/>
    <w:multiLevelType w:val="hybridMultilevel"/>
    <w:tmpl w:val="5F26C432"/>
    <w:lvl w:ilvl="0" w:tplc="42122AEA">
      <w:start w:val="1"/>
      <w:numFmt w:val="bullet"/>
      <w:lvlText w:val=""/>
      <w:lvlJc w:val="left"/>
      <w:pPr>
        <w:ind w:left="720" w:hanging="360"/>
      </w:pPr>
      <w:rPr>
        <w:rFonts w:ascii="Symbol" w:hAnsi="Symbol" w:hint="default"/>
      </w:rPr>
    </w:lvl>
    <w:lvl w:ilvl="1" w:tplc="D95644AE">
      <w:start w:val="1"/>
      <w:numFmt w:val="bullet"/>
      <w:lvlText w:val="o"/>
      <w:lvlJc w:val="left"/>
      <w:pPr>
        <w:ind w:left="1440" w:hanging="360"/>
      </w:pPr>
      <w:rPr>
        <w:rFonts w:ascii="Courier New" w:hAnsi="Courier New" w:hint="default"/>
      </w:rPr>
    </w:lvl>
    <w:lvl w:ilvl="2" w:tplc="277C3E46">
      <w:start w:val="1"/>
      <w:numFmt w:val="bullet"/>
      <w:lvlText w:val=""/>
      <w:lvlJc w:val="left"/>
      <w:pPr>
        <w:ind w:left="2160" w:hanging="360"/>
      </w:pPr>
      <w:rPr>
        <w:rFonts w:ascii="Wingdings" w:hAnsi="Wingdings" w:hint="default"/>
      </w:rPr>
    </w:lvl>
    <w:lvl w:ilvl="3" w:tplc="7840C080">
      <w:start w:val="1"/>
      <w:numFmt w:val="bullet"/>
      <w:lvlText w:val=""/>
      <w:lvlJc w:val="left"/>
      <w:pPr>
        <w:ind w:left="2880" w:hanging="360"/>
      </w:pPr>
      <w:rPr>
        <w:rFonts w:ascii="Symbol" w:hAnsi="Symbol" w:hint="default"/>
      </w:rPr>
    </w:lvl>
    <w:lvl w:ilvl="4" w:tplc="5FD28EDA">
      <w:start w:val="1"/>
      <w:numFmt w:val="bullet"/>
      <w:lvlText w:val="o"/>
      <w:lvlJc w:val="left"/>
      <w:pPr>
        <w:ind w:left="3600" w:hanging="360"/>
      </w:pPr>
      <w:rPr>
        <w:rFonts w:ascii="Courier New" w:hAnsi="Courier New" w:hint="default"/>
      </w:rPr>
    </w:lvl>
    <w:lvl w:ilvl="5" w:tplc="AE36DD82">
      <w:start w:val="1"/>
      <w:numFmt w:val="bullet"/>
      <w:lvlText w:val=""/>
      <w:lvlJc w:val="left"/>
      <w:pPr>
        <w:ind w:left="4320" w:hanging="360"/>
      </w:pPr>
      <w:rPr>
        <w:rFonts w:ascii="Wingdings" w:hAnsi="Wingdings" w:hint="default"/>
      </w:rPr>
    </w:lvl>
    <w:lvl w:ilvl="6" w:tplc="72EAE3D0">
      <w:start w:val="1"/>
      <w:numFmt w:val="bullet"/>
      <w:lvlText w:val=""/>
      <w:lvlJc w:val="left"/>
      <w:pPr>
        <w:ind w:left="5040" w:hanging="360"/>
      </w:pPr>
      <w:rPr>
        <w:rFonts w:ascii="Symbol" w:hAnsi="Symbol" w:hint="default"/>
      </w:rPr>
    </w:lvl>
    <w:lvl w:ilvl="7" w:tplc="4A922678">
      <w:start w:val="1"/>
      <w:numFmt w:val="bullet"/>
      <w:lvlText w:val="o"/>
      <w:lvlJc w:val="left"/>
      <w:pPr>
        <w:ind w:left="5760" w:hanging="360"/>
      </w:pPr>
      <w:rPr>
        <w:rFonts w:ascii="Courier New" w:hAnsi="Courier New" w:hint="default"/>
      </w:rPr>
    </w:lvl>
    <w:lvl w:ilvl="8" w:tplc="22B60446">
      <w:start w:val="1"/>
      <w:numFmt w:val="bullet"/>
      <w:lvlText w:val=""/>
      <w:lvlJc w:val="left"/>
      <w:pPr>
        <w:ind w:left="6480" w:hanging="360"/>
      </w:pPr>
      <w:rPr>
        <w:rFonts w:ascii="Wingdings" w:hAnsi="Wingdings" w:hint="default"/>
      </w:rPr>
    </w:lvl>
  </w:abstractNum>
  <w:abstractNum w:abstractNumId="19">
    <w:nsid w:val="1E0F1CD1"/>
    <w:multiLevelType w:val="hybridMultilevel"/>
    <w:tmpl w:val="368AB228"/>
    <w:lvl w:ilvl="0" w:tplc="6096E1D8">
      <w:start w:val="1"/>
      <w:numFmt w:val="bullet"/>
      <w:lvlText w:val=""/>
      <w:lvlJc w:val="left"/>
      <w:pPr>
        <w:ind w:left="720" w:hanging="360"/>
      </w:pPr>
      <w:rPr>
        <w:rFonts w:ascii="Symbol" w:hAnsi="Symbol" w:hint="default"/>
      </w:rPr>
    </w:lvl>
    <w:lvl w:ilvl="1" w:tplc="B784E018">
      <w:start w:val="1"/>
      <w:numFmt w:val="bullet"/>
      <w:lvlText w:val="o"/>
      <w:lvlJc w:val="left"/>
      <w:pPr>
        <w:ind w:left="1440" w:hanging="360"/>
      </w:pPr>
      <w:rPr>
        <w:rFonts w:ascii="Courier New" w:hAnsi="Courier New" w:hint="default"/>
      </w:rPr>
    </w:lvl>
    <w:lvl w:ilvl="2" w:tplc="91307442">
      <w:start w:val="1"/>
      <w:numFmt w:val="bullet"/>
      <w:lvlText w:val=""/>
      <w:lvlJc w:val="left"/>
      <w:pPr>
        <w:ind w:left="2160" w:hanging="360"/>
      </w:pPr>
      <w:rPr>
        <w:rFonts w:ascii="Wingdings" w:hAnsi="Wingdings" w:hint="default"/>
      </w:rPr>
    </w:lvl>
    <w:lvl w:ilvl="3" w:tplc="90C8E6EA">
      <w:start w:val="1"/>
      <w:numFmt w:val="bullet"/>
      <w:lvlText w:val=""/>
      <w:lvlJc w:val="left"/>
      <w:pPr>
        <w:ind w:left="2880" w:hanging="360"/>
      </w:pPr>
      <w:rPr>
        <w:rFonts w:ascii="Symbol" w:hAnsi="Symbol" w:hint="default"/>
      </w:rPr>
    </w:lvl>
    <w:lvl w:ilvl="4" w:tplc="2278976E">
      <w:start w:val="1"/>
      <w:numFmt w:val="bullet"/>
      <w:lvlText w:val="o"/>
      <w:lvlJc w:val="left"/>
      <w:pPr>
        <w:ind w:left="3600" w:hanging="360"/>
      </w:pPr>
      <w:rPr>
        <w:rFonts w:ascii="Courier New" w:hAnsi="Courier New" w:hint="default"/>
      </w:rPr>
    </w:lvl>
    <w:lvl w:ilvl="5" w:tplc="F9DADA48">
      <w:start w:val="1"/>
      <w:numFmt w:val="bullet"/>
      <w:lvlText w:val=""/>
      <w:lvlJc w:val="left"/>
      <w:pPr>
        <w:ind w:left="4320" w:hanging="360"/>
      </w:pPr>
      <w:rPr>
        <w:rFonts w:ascii="Wingdings" w:hAnsi="Wingdings" w:hint="default"/>
      </w:rPr>
    </w:lvl>
    <w:lvl w:ilvl="6" w:tplc="BB1CBC82">
      <w:start w:val="1"/>
      <w:numFmt w:val="bullet"/>
      <w:lvlText w:val=""/>
      <w:lvlJc w:val="left"/>
      <w:pPr>
        <w:ind w:left="5040" w:hanging="360"/>
      </w:pPr>
      <w:rPr>
        <w:rFonts w:ascii="Symbol" w:hAnsi="Symbol" w:hint="default"/>
      </w:rPr>
    </w:lvl>
    <w:lvl w:ilvl="7" w:tplc="630ADCDE">
      <w:start w:val="1"/>
      <w:numFmt w:val="bullet"/>
      <w:lvlText w:val="o"/>
      <w:lvlJc w:val="left"/>
      <w:pPr>
        <w:ind w:left="5760" w:hanging="360"/>
      </w:pPr>
      <w:rPr>
        <w:rFonts w:ascii="Courier New" w:hAnsi="Courier New" w:hint="default"/>
      </w:rPr>
    </w:lvl>
    <w:lvl w:ilvl="8" w:tplc="C0A881BC">
      <w:start w:val="1"/>
      <w:numFmt w:val="bullet"/>
      <w:lvlText w:val=""/>
      <w:lvlJc w:val="left"/>
      <w:pPr>
        <w:ind w:left="6480" w:hanging="360"/>
      </w:pPr>
      <w:rPr>
        <w:rFonts w:ascii="Wingdings" w:hAnsi="Wingdings" w:hint="default"/>
      </w:rPr>
    </w:lvl>
  </w:abstractNum>
  <w:abstractNum w:abstractNumId="20">
    <w:nsid w:val="26DB39BB"/>
    <w:multiLevelType w:val="hybridMultilevel"/>
    <w:tmpl w:val="E1424D98"/>
    <w:lvl w:ilvl="0" w:tplc="343C6DEC">
      <w:start w:val="1"/>
      <w:numFmt w:val="decimal"/>
      <w:lvlText w:val="%1."/>
      <w:lvlJc w:val="left"/>
      <w:pPr>
        <w:ind w:left="720" w:hanging="360"/>
      </w:pPr>
    </w:lvl>
    <w:lvl w:ilvl="1" w:tplc="7304BAF6">
      <w:start w:val="1"/>
      <w:numFmt w:val="lowerLetter"/>
      <w:lvlText w:val="%2."/>
      <w:lvlJc w:val="left"/>
      <w:pPr>
        <w:ind w:left="1440" w:hanging="360"/>
      </w:pPr>
    </w:lvl>
    <w:lvl w:ilvl="2" w:tplc="26306B8C">
      <w:start w:val="1"/>
      <w:numFmt w:val="lowerRoman"/>
      <w:lvlText w:val="%3."/>
      <w:lvlJc w:val="right"/>
      <w:pPr>
        <w:ind w:left="2160" w:hanging="180"/>
      </w:pPr>
    </w:lvl>
    <w:lvl w:ilvl="3" w:tplc="681C65EA">
      <w:start w:val="1"/>
      <w:numFmt w:val="decimal"/>
      <w:lvlText w:val="%4."/>
      <w:lvlJc w:val="left"/>
      <w:pPr>
        <w:ind w:left="2880" w:hanging="360"/>
      </w:pPr>
    </w:lvl>
    <w:lvl w:ilvl="4" w:tplc="44E6A110">
      <w:start w:val="1"/>
      <w:numFmt w:val="lowerLetter"/>
      <w:lvlText w:val="%5."/>
      <w:lvlJc w:val="left"/>
      <w:pPr>
        <w:ind w:left="3600" w:hanging="360"/>
      </w:pPr>
    </w:lvl>
    <w:lvl w:ilvl="5" w:tplc="6F7C604E">
      <w:start w:val="1"/>
      <w:numFmt w:val="lowerRoman"/>
      <w:lvlText w:val="%6."/>
      <w:lvlJc w:val="right"/>
      <w:pPr>
        <w:ind w:left="4320" w:hanging="180"/>
      </w:pPr>
    </w:lvl>
    <w:lvl w:ilvl="6" w:tplc="0938065C">
      <w:start w:val="1"/>
      <w:numFmt w:val="decimal"/>
      <w:lvlText w:val="%7."/>
      <w:lvlJc w:val="left"/>
      <w:pPr>
        <w:ind w:left="5040" w:hanging="360"/>
      </w:pPr>
    </w:lvl>
    <w:lvl w:ilvl="7" w:tplc="3B4A085A">
      <w:start w:val="1"/>
      <w:numFmt w:val="lowerLetter"/>
      <w:lvlText w:val="%8."/>
      <w:lvlJc w:val="left"/>
      <w:pPr>
        <w:ind w:left="5760" w:hanging="360"/>
      </w:pPr>
    </w:lvl>
    <w:lvl w:ilvl="8" w:tplc="CFD00A1A">
      <w:start w:val="1"/>
      <w:numFmt w:val="lowerRoman"/>
      <w:lvlText w:val="%9."/>
      <w:lvlJc w:val="right"/>
      <w:pPr>
        <w:ind w:left="6480" w:hanging="180"/>
      </w:pPr>
    </w:lvl>
  </w:abstractNum>
  <w:abstractNum w:abstractNumId="21">
    <w:nsid w:val="27D7CC9A"/>
    <w:multiLevelType w:val="hybridMultilevel"/>
    <w:tmpl w:val="1A9E84AC"/>
    <w:lvl w:ilvl="0" w:tplc="256AD588">
      <w:start w:val="1"/>
      <w:numFmt w:val="bullet"/>
      <w:lvlText w:val=""/>
      <w:lvlJc w:val="left"/>
      <w:pPr>
        <w:ind w:left="720" w:hanging="360"/>
      </w:pPr>
      <w:rPr>
        <w:rFonts w:ascii="Symbol" w:hAnsi="Symbol" w:hint="default"/>
      </w:rPr>
    </w:lvl>
    <w:lvl w:ilvl="1" w:tplc="4346374A">
      <w:start w:val="1"/>
      <w:numFmt w:val="bullet"/>
      <w:lvlText w:val="o"/>
      <w:lvlJc w:val="left"/>
      <w:pPr>
        <w:ind w:left="1440" w:hanging="360"/>
      </w:pPr>
      <w:rPr>
        <w:rFonts w:ascii="Courier New" w:hAnsi="Courier New" w:hint="default"/>
      </w:rPr>
    </w:lvl>
    <w:lvl w:ilvl="2" w:tplc="87BCDCC0">
      <w:start w:val="1"/>
      <w:numFmt w:val="bullet"/>
      <w:lvlText w:val=""/>
      <w:lvlJc w:val="left"/>
      <w:pPr>
        <w:ind w:left="2160" w:hanging="360"/>
      </w:pPr>
      <w:rPr>
        <w:rFonts w:ascii="Wingdings" w:hAnsi="Wingdings" w:hint="default"/>
      </w:rPr>
    </w:lvl>
    <w:lvl w:ilvl="3" w:tplc="3D181172">
      <w:start w:val="1"/>
      <w:numFmt w:val="bullet"/>
      <w:lvlText w:val=""/>
      <w:lvlJc w:val="left"/>
      <w:pPr>
        <w:ind w:left="2880" w:hanging="360"/>
      </w:pPr>
      <w:rPr>
        <w:rFonts w:ascii="Symbol" w:hAnsi="Symbol" w:hint="default"/>
      </w:rPr>
    </w:lvl>
    <w:lvl w:ilvl="4" w:tplc="A4BC5E3A">
      <w:start w:val="1"/>
      <w:numFmt w:val="bullet"/>
      <w:lvlText w:val="o"/>
      <w:lvlJc w:val="left"/>
      <w:pPr>
        <w:ind w:left="3600" w:hanging="360"/>
      </w:pPr>
      <w:rPr>
        <w:rFonts w:ascii="Courier New" w:hAnsi="Courier New" w:hint="default"/>
      </w:rPr>
    </w:lvl>
    <w:lvl w:ilvl="5" w:tplc="4824EE06">
      <w:start w:val="1"/>
      <w:numFmt w:val="bullet"/>
      <w:lvlText w:val=""/>
      <w:lvlJc w:val="left"/>
      <w:pPr>
        <w:ind w:left="4320" w:hanging="360"/>
      </w:pPr>
      <w:rPr>
        <w:rFonts w:ascii="Wingdings" w:hAnsi="Wingdings" w:hint="default"/>
      </w:rPr>
    </w:lvl>
    <w:lvl w:ilvl="6" w:tplc="EF3453A8">
      <w:start w:val="1"/>
      <w:numFmt w:val="bullet"/>
      <w:lvlText w:val=""/>
      <w:lvlJc w:val="left"/>
      <w:pPr>
        <w:ind w:left="5040" w:hanging="360"/>
      </w:pPr>
      <w:rPr>
        <w:rFonts w:ascii="Symbol" w:hAnsi="Symbol" w:hint="default"/>
      </w:rPr>
    </w:lvl>
    <w:lvl w:ilvl="7" w:tplc="CD8058F8">
      <w:start w:val="1"/>
      <w:numFmt w:val="bullet"/>
      <w:lvlText w:val="o"/>
      <w:lvlJc w:val="left"/>
      <w:pPr>
        <w:ind w:left="5760" w:hanging="360"/>
      </w:pPr>
      <w:rPr>
        <w:rFonts w:ascii="Courier New" w:hAnsi="Courier New" w:hint="default"/>
      </w:rPr>
    </w:lvl>
    <w:lvl w:ilvl="8" w:tplc="AB0C55C8">
      <w:start w:val="1"/>
      <w:numFmt w:val="bullet"/>
      <w:lvlText w:val=""/>
      <w:lvlJc w:val="left"/>
      <w:pPr>
        <w:ind w:left="6480" w:hanging="360"/>
      </w:pPr>
      <w:rPr>
        <w:rFonts w:ascii="Wingdings" w:hAnsi="Wingdings" w:hint="default"/>
      </w:rPr>
    </w:lvl>
  </w:abstractNum>
  <w:abstractNum w:abstractNumId="22">
    <w:nsid w:val="2CF1514C"/>
    <w:multiLevelType w:val="hybridMultilevel"/>
    <w:tmpl w:val="4C4EACC4"/>
    <w:lvl w:ilvl="0" w:tplc="7F681A7E">
      <w:start w:val="3"/>
      <w:numFmt w:val="decimal"/>
      <w:lvlText w:val="%1."/>
      <w:lvlJc w:val="left"/>
      <w:pPr>
        <w:ind w:left="720" w:hanging="360"/>
      </w:pPr>
    </w:lvl>
    <w:lvl w:ilvl="1" w:tplc="97AAF7EC">
      <w:start w:val="1"/>
      <w:numFmt w:val="lowerLetter"/>
      <w:lvlText w:val="%2."/>
      <w:lvlJc w:val="left"/>
      <w:pPr>
        <w:ind w:left="1440" w:hanging="360"/>
      </w:pPr>
    </w:lvl>
    <w:lvl w:ilvl="2" w:tplc="C406C00C">
      <w:start w:val="1"/>
      <w:numFmt w:val="lowerRoman"/>
      <w:lvlText w:val="%3."/>
      <w:lvlJc w:val="right"/>
      <w:pPr>
        <w:ind w:left="2160" w:hanging="180"/>
      </w:pPr>
    </w:lvl>
    <w:lvl w:ilvl="3" w:tplc="4282DCAE">
      <w:start w:val="1"/>
      <w:numFmt w:val="decimal"/>
      <w:lvlText w:val="%4."/>
      <w:lvlJc w:val="left"/>
      <w:pPr>
        <w:ind w:left="2880" w:hanging="360"/>
      </w:pPr>
    </w:lvl>
    <w:lvl w:ilvl="4" w:tplc="86F62DEA">
      <w:start w:val="1"/>
      <w:numFmt w:val="lowerLetter"/>
      <w:lvlText w:val="%5."/>
      <w:lvlJc w:val="left"/>
      <w:pPr>
        <w:ind w:left="3600" w:hanging="360"/>
      </w:pPr>
    </w:lvl>
    <w:lvl w:ilvl="5" w:tplc="F9F4B2B4">
      <w:start w:val="1"/>
      <w:numFmt w:val="lowerRoman"/>
      <w:lvlText w:val="%6."/>
      <w:lvlJc w:val="right"/>
      <w:pPr>
        <w:ind w:left="4320" w:hanging="180"/>
      </w:pPr>
    </w:lvl>
    <w:lvl w:ilvl="6" w:tplc="2F145842">
      <w:start w:val="1"/>
      <w:numFmt w:val="decimal"/>
      <w:lvlText w:val="%7."/>
      <w:lvlJc w:val="left"/>
      <w:pPr>
        <w:ind w:left="5040" w:hanging="360"/>
      </w:pPr>
    </w:lvl>
    <w:lvl w:ilvl="7" w:tplc="49D284A8">
      <w:start w:val="1"/>
      <w:numFmt w:val="lowerLetter"/>
      <w:lvlText w:val="%8."/>
      <w:lvlJc w:val="left"/>
      <w:pPr>
        <w:ind w:left="5760" w:hanging="360"/>
      </w:pPr>
    </w:lvl>
    <w:lvl w:ilvl="8" w:tplc="BB7AEE16">
      <w:start w:val="1"/>
      <w:numFmt w:val="lowerRoman"/>
      <w:lvlText w:val="%9."/>
      <w:lvlJc w:val="right"/>
      <w:pPr>
        <w:ind w:left="6480" w:hanging="180"/>
      </w:pPr>
    </w:lvl>
  </w:abstractNum>
  <w:abstractNum w:abstractNumId="23">
    <w:nsid w:val="31A8A677"/>
    <w:multiLevelType w:val="hybridMultilevel"/>
    <w:tmpl w:val="CA4C3F66"/>
    <w:lvl w:ilvl="0" w:tplc="A9409B12">
      <w:start w:val="1"/>
      <w:numFmt w:val="bullet"/>
      <w:lvlText w:val=""/>
      <w:lvlJc w:val="left"/>
      <w:pPr>
        <w:ind w:left="720" w:hanging="360"/>
      </w:pPr>
      <w:rPr>
        <w:rFonts w:ascii="Symbol" w:hAnsi="Symbol" w:hint="default"/>
      </w:rPr>
    </w:lvl>
    <w:lvl w:ilvl="1" w:tplc="93ACD100">
      <w:start w:val="1"/>
      <w:numFmt w:val="bullet"/>
      <w:lvlText w:val="o"/>
      <w:lvlJc w:val="left"/>
      <w:pPr>
        <w:ind w:left="1440" w:hanging="360"/>
      </w:pPr>
      <w:rPr>
        <w:rFonts w:ascii="Courier New" w:hAnsi="Courier New" w:hint="default"/>
      </w:rPr>
    </w:lvl>
    <w:lvl w:ilvl="2" w:tplc="7D5EF9BC">
      <w:start w:val="1"/>
      <w:numFmt w:val="bullet"/>
      <w:lvlText w:val=""/>
      <w:lvlJc w:val="left"/>
      <w:pPr>
        <w:ind w:left="2160" w:hanging="360"/>
      </w:pPr>
      <w:rPr>
        <w:rFonts w:ascii="Wingdings" w:hAnsi="Wingdings" w:hint="default"/>
      </w:rPr>
    </w:lvl>
    <w:lvl w:ilvl="3" w:tplc="6ADE3D9C">
      <w:start w:val="1"/>
      <w:numFmt w:val="bullet"/>
      <w:lvlText w:val=""/>
      <w:lvlJc w:val="left"/>
      <w:pPr>
        <w:ind w:left="2880" w:hanging="360"/>
      </w:pPr>
      <w:rPr>
        <w:rFonts w:ascii="Symbol" w:hAnsi="Symbol" w:hint="default"/>
      </w:rPr>
    </w:lvl>
    <w:lvl w:ilvl="4" w:tplc="0DC0F98C">
      <w:start w:val="1"/>
      <w:numFmt w:val="bullet"/>
      <w:lvlText w:val="o"/>
      <w:lvlJc w:val="left"/>
      <w:pPr>
        <w:ind w:left="3600" w:hanging="360"/>
      </w:pPr>
      <w:rPr>
        <w:rFonts w:ascii="Courier New" w:hAnsi="Courier New" w:hint="default"/>
      </w:rPr>
    </w:lvl>
    <w:lvl w:ilvl="5" w:tplc="2EC24074">
      <w:start w:val="1"/>
      <w:numFmt w:val="bullet"/>
      <w:lvlText w:val=""/>
      <w:lvlJc w:val="left"/>
      <w:pPr>
        <w:ind w:left="4320" w:hanging="360"/>
      </w:pPr>
      <w:rPr>
        <w:rFonts w:ascii="Wingdings" w:hAnsi="Wingdings" w:hint="default"/>
      </w:rPr>
    </w:lvl>
    <w:lvl w:ilvl="6" w:tplc="04A0CC42">
      <w:start w:val="1"/>
      <w:numFmt w:val="bullet"/>
      <w:lvlText w:val=""/>
      <w:lvlJc w:val="left"/>
      <w:pPr>
        <w:ind w:left="5040" w:hanging="360"/>
      </w:pPr>
      <w:rPr>
        <w:rFonts w:ascii="Symbol" w:hAnsi="Symbol" w:hint="default"/>
      </w:rPr>
    </w:lvl>
    <w:lvl w:ilvl="7" w:tplc="A5EA9F72">
      <w:start w:val="1"/>
      <w:numFmt w:val="bullet"/>
      <w:lvlText w:val="o"/>
      <w:lvlJc w:val="left"/>
      <w:pPr>
        <w:ind w:left="5760" w:hanging="360"/>
      </w:pPr>
      <w:rPr>
        <w:rFonts w:ascii="Courier New" w:hAnsi="Courier New" w:hint="default"/>
      </w:rPr>
    </w:lvl>
    <w:lvl w:ilvl="8" w:tplc="3EDCD37E">
      <w:start w:val="1"/>
      <w:numFmt w:val="bullet"/>
      <w:lvlText w:val=""/>
      <w:lvlJc w:val="left"/>
      <w:pPr>
        <w:ind w:left="6480" w:hanging="360"/>
      </w:pPr>
      <w:rPr>
        <w:rFonts w:ascii="Wingdings" w:hAnsi="Wingdings" w:hint="default"/>
      </w:rPr>
    </w:lvl>
  </w:abstractNum>
  <w:abstractNum w:abstractNumId="24">
    <w:nsid w:val="31C8F46D"/>
    <w:multiLevelType w:val="hybridMultilevel"/>
    <w:tmpl w:val="C70C8BEA"/>
    <w:lvl w:ilvl="0" w:tplc="FE06F1FE">
      <w:start w:val="1"/>
      <w:numFmt w:val="decimal"/>
      <w:lvlText w:val="%1."/>
      <w:lvlJc w:val="left"/>
      <w:pPr>
        <w:ind w:left="720" w:hanging="360"/>
      </w:pPr>
    </w:lvl>
    <w:lvl w:ilvl="1" w:tplc="545E1578">
      <w:start w:val="1"/>
      <w:numFmt w:val="lowerLetter"/>
      <w:lvlText w:val="%2."/>
      <w:lvlJc w:val="left"/>
      <w:pPr>
        <w:ind w:left="1440" w:hanging="360"/>
      </w:pPr>
    </w:lvl>
    <w:lvl w:ilvl="2" w:tplc="DDFE0588">
      <w:start w:val="1"/>
      <w:numFmt w:val="lowerRoman"/>
      <w:lvlText w:val="%3."/>
      <w:lvlJc w:val="right"/>
      <w:pPr>
        <w:ind w:left="2160" w:hanging="180"/>
      </w:pPr>
    </w:lvl>
    <w:lvl w:ilvl="3" w:tplc="7ECCFA42">
      <w:start w:val="1"/>
      <w:numFmt w:val="decimal"/>
      <w:lvlText w:val="%4."/>
      <w:lvlJc w:val="left"/>
      <w:pPr>
        <w:ind w:left="2880" w:hanging="360"/>
      </w:pPr>
    </w:lvl>
    <w:lvl w:ilvl="4" w:tplc="6C02F358">
      <w:start w:val="1"/>
      <w:numFmt w:val="lowerLetter"/>
      <w:lvlText w:val="%5."/>
      <w:lvlJc w:val="left"/>
      <w:pPr>
        <w:ind w:left="3600" w:hanging="360"/>
      </w:pPr>
    </w:lvl>
    <w:lvl w:ilvl="5" w:tplc="173848A2">
      <w:start w:val="1"/>
      <w:numFmt w:val="lowerRoman"/>
      <w:lvlText w:val="%6."/>
      <w:lvlJc w:val="right"/>
      <w:pPr>
        <w:ind w:left="4320" w:hanging="180"/>
      </w:pPr>
    </w:lvl>
    <w:lvl w:ilvl="6" w:tplc="0648568E">
      <w:start w:val="1"/>
      <w:numFmt w:val="decimal"/>
      <w:lvlText w:val="%7."/>
      <w:lvlJc w:val="left"/>
      <w:pPr>
        <w:ind w:left="5040" w:hanging="360"/>
      </w:pPr>
    </w:lvl>
    <w:lvl w:ilvl="7" w:tplc="D8F6001C">
      <w:start w:val="1"/>
      <w:numFmt w:val="lowerLetter"/>
      <w:lvlText w:val="%8."/>
      <w:lvlJc w:val="left"/>
      <w:pPr>
        <w:ind w:left="5760" w:hanging="360"/>
      </w:pPr>
    </w:lvl>
    <w:lvl w:ilvl="8" w:tplc="9A16C166">
      <w:start w:val="1"/>
      <w:numFmt w:val="lowerRoman"/>
      <w:lvlText w:val="%9."/>
      <w:lvlJc w:val="right"/>
      <w:pPr>
        <w:ind w:left="6480" w:hanging="180"/>
      </w:pPr>
    </w:lvl>
  </w:abstractNum>
  <w:abstractNum w:abstractNumId="25">
    <w:nsid w:val="323445E4"/>
    <w:multiLevelType w:val="hybridMultilevel"/>
    <w:tmpl w:val="AC9EBD66"/>
    <w:lvl w:ilvl="0" w:tplc="73AC1DD4">
      <w:start w:val="1"/>
      <w:numFmt w:val="decimal"/>
      <w:lvlText w:val="%1."/>
      <w:lvlJc w:val="left"/>
      <w:pPr>
        <w:ind w:left="720" w:hanging="360"/>
      </w:pPr>
    </w:lvl>
    <w:lvl w:ilvl="1" w:tplc="BCA804FC">
      <w:start w:val="1"/>
      <w:numFmt w:val="lowerLetter"/>
      <w:lvlText w:val="%2."/>
      <w:lvlJc w:val="left"/>
      <w:pPr>
        <w:ind w:left="1440" w:hanging="360"/>
      </w:pPr>
    </w:lvl>
    <w:lvl w:ilvl="2" w:tplc="6FD4A298">
      <w:start w:val="1"/>
      <w:numFmt w:val="lowerRoman"/>
      <w:lvlText w:val="%3."/>
      <w:lvlJc w:val="right"/>
      <w:pPr>
        <w:ind w:left="2160" w:hanging="180"/>
      </w:pPr>
    </w:lvl>
    <w:lvl w:ilvl="3" w:tplc="39E2F340">
      <w:start w:val="1"/>
      <w:numFmt w:val="decimal"/>
      <w:lvlText w:val="%4."/>
      <w:lvlJc w:val="left"/>
      <w:pPr>
        <w:ind w:left="2880" w:hanging="360"/>
      </w:pPr>
    </w:lvl>
    <w:lvl w:ilvl="4" w:tplc="61D6B99E">
      <w:start w:val="1"/>
      <w:numFmt w:val="lowerLetter"/>
      <w:lvlText w:val="%5."/>
      <w:lvlJc w:val="left"/>
      <w:pPr>
        <w:ind w:left="3600" w:hanging="360"/>
      </w:pPr>
    </w:lvl>
    <w:lvl w:ilvl="5" w:tplc="78BA020A">
      <w:start w:val="1"/>
      <w:numFmt w:val="lowerRoman"/>
      <w:lvlText w:val="%6."/>
      <w:lvlJc w:val="right"/>
      <w:pPr>
        <w:ind w:left="4320" w:hanging="180"/>
      </w:pPr>
    </w:lvl>
    <w:lvl w:ilvl="6" w:tplc="BCE07B5A">
      <w:start w:val="1"/>
      <w:numFmt w:val="decimal"/>
      <w:lvlText w:val="%7."/>
      <w:lvlJc w:val="left"/>
      <w:pPr>
        <w:ind w:left="5040" w:hanging="360"/>
      </w:pPr>
    </w:lvl>
    <w:lvl w:ilvl="7" w:tplc="A8A0A9CE">
      <w:start w:val="1"/>
      <w:numFmt w:val="lowerLetter"/>
      <w:lvlText w:val="%8."/>
      <w:lvlJc w:val="left"/>
      <w:pPr>
        <w:ind w:left="5760" w:hanging="360"/>
      </w:pPr>
    </w:lvl>
    <w:lvl w:ilvl="8" w:tplc="C19CF568">
      <w:start w:val="1"/>
      <w:numFmt w:val="lowerRoman"/>
      <w:lvlText w:val="%9."/>
      <w:lvlJc w:val="right"/>
      <w:pPr>
        <w:ind w:left="6480" w:hanging="180"/>
      </w:pPr>
    </w:lvl>
  </w:abstractNum>
  <w:abstractNum w:abstractNumId="26">
    <w:nsid w:val="37EC1897"/>
    <w:multiLevelType w:val="hybridMultilevel"/>
    <w:tmpl w:val="273A6734"/>
    <w:lvl w:ilvl="0" w:tplc="00000012">
      <w:start w:val="1"/>
      <w:numFmt w:val="bullet"/>
      <w:lvlText w:val="-"/>
      <w:lvlJc w:val="left"/>
      <w:pPr>
        <w:ind w:left="720" w:hanging="360"/>
      </w:pPr>
      <w:rPr>
        <w:rFonts w:ascii="Calibri" w:hAnsi="Calibri" w:cs="Calibri" w:hint="default"/>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AAA3A3E"/>
    <w:multiLevelType w:val="hybridMultilevel"/>
    <w:tmpl w:val="F67229BA"/>
    <w:lvl w:ilvl="0" w:tplc="1BA4D6FE">
      <w:start w:val="1"/>
      <w:numFmt w:val="bullet"/>
      <w:lvlText w:val=""/>
      <w:lvlJc w:val="left"/>
      <w:pPr>
        <w:ind w:left="720" w:hanging="360"/>
      </w:pPr>
      <w:rPr>
        <w:rFonts w:ascii="Symbol" w:hAnsi="Symbol" w:hint="default"/>
      </w:rPr>
    </w:lvl>
    <w:lvl w:ilvl="1" w:tplc="6518E182">
      <w:start w:val="1"/>
      <w:numFmt w:val="bullet"/>
      <w:lvlText w:val="o"/>
      <w:lvlJc w:val="left"/>
      <w:pPr>
        <w:ind w:left="1440" w:hanging="360"/>
      </w:pPr>
      <w:rPr>
        <w:rFonts w:ascii="Courier New" w:hAnsi="Courier New" w:hint="default"/>
      </w:rPr>
    </w:lvl>
    <w:lvl w:ilvl="2" w:tplc="C23857F8">
      <w:start w:val="1"/>
      <w:numFmt w:val="bullet"/>
      <w:lvlText w:val=""/>
      <w:lvlJc w:val="left"/>
      <w:pPr>
        <w:ind w:left="2160" w:hanging="360"/>
      </w:pPr>
      <w:rPr>
        <w:rFonts w:ascii="Wingdings" w:hAnsi="Wingdings" w:hint="default"/>
      </w:rPr>
    </w:lvl>
    <w:lvl w:ilvl="3" w:tplc="46825082">
      <w:start w:val="1"/>
      <w:numFmt w:val="bullet"/>
      <w:lvlText w:val=""/>
      <w:lvlJc w:val="left"/>
      <w:pPr>
        <w:ind w:left="2880" w:hanging="360"/>
      </w:pPr>
      <w:rPr>
        <w:rFonts w:ascii="Symbol" w:hAnsi="Symbol" w:hint="default"/>
      </w:rPr>
    </w:lvl>
    <w:lvl w:ilvl="4" w:tplc="10DAF8E4">
      <w:start w:val="1"/>
      <w:numFmt w:val="bullet"/>
      <w:lvlText w:val="o"/>
      <w:lvlJc w:val="left"/>
      <w:pPr>
        <w:ind w:left="3600" w:hanging="360"/>
      </w:pPr>
      <w:rPr>
        <w:rFonts w:ascii="Courier New" w:hAnsi="Courier New" w:hint="default"/>
      </w:rPr>
    </w:lvl>
    <w:lvl w:ilvl="5" w:tplc="10222D0E">
      <w:start w:val="1"/>
      <w:numFmt w:val="bullet"/>
      <w:lvlText w:val=""/>
      <w:lvlJc w:val="left"/>
      <w:pPr>
        <w:ind w:left="4320" w:hanging="360"/>
      </w:pPr>
      <w:rPr>
        <w:rFonts w:ascii="Wingdings" w:hAnsi="Wingdings" w:hint="default"/>
      </w:rPr>
    </w:lvl>
    <w:lvl w:ilvl="6" w:tplc="F4A294A0">
      <w:start w:val="1"/>
      <w:numFmt w:val="bullet"/>
      <w:lvlText w:val=""/>
      <w:lvlJc w:val="left"/>
      <w:pPr>
        <w:ind w:left="5040" w:hanging="360"/>
      </w:pPr>
      <w:rPr>
        <w:rFonts w:ascii="Symbol" w:hAnsi="Symbol" w:hint="default"/>
      </w:rPr>
    </w:lvl>
    <w:lvl w:ilvl="7" w:tplc="55C6EFAE">
      <w:start w:val="1"/>
      <w:numFmt w:val="bullet"/>
      <w:lvlText w:val="o"/>
      <w:lvlJc w:val="left"/>
      <w:pPr>
        <w:ind w:left="5760" w:hanging="360"/>
      </w:pPr>
      <w:rPr>
        <w:rFonts w:ascii="Courier New" w:hAnsi="Courier New" w:hint="default"/>
      </w:rPr>
    </w:lvl>
    <w:lvl w:ilvl="8" w:tplc="95962D62">
      <w:start w:val="1"/>
      <w:numFmt w:val="bullet"/>
      <w:lvlText w:val=""/>
      <w:lvlJc w:val="left"/>
      <w:pPr>
        <w:ind w:left="6480" w:hanging="360"/>
      </w:pPr>
      <w:rPr>
        <w:rFonts w:ascii="Wingdings" w:hAnsi="Wingdings" w:hint="default"/>
      </w:rPr>
    </w:lvl>
  </w:abstractNum>
  <w:abstractNum w:abstractNumId="28">
    <w:nsid w:val="3C79CA16"/>
    <w:multiLevelType w:val="hybridMultilevel"/>
    <w:tmpl w:val="81146388"/>
    <w:lvl w:ilvl="0" w:tplc="D8DE5860">
      <w:start w:val="1"/>
      <w:numFmt w:val="bullet"/>
      <w:lvlText w:val=""/>
      <w:lvlJc w:val="left"/>
      <w:pPr>
        <w:ind w:left="1080" w:hanging="360"/>
      </w:pPr>
      <w:rPr>
        <w:rFonts w:ascii="Symbol" w:hAnsi="Symbol" w:hint="default"/>
      </w:rPr>
    </w:lvl>
    <w:lvl w:ilvl="1" w:tplc="C5026F8A">
      <w:start w:val="1"/>
      <w:numFmt w:val="bullet"/>
      <w:lvlText w:val="o"/>
      <w:lvlJc w:val="left"/>
      <w:pPr>
        <w:ind w:left="1800" w:hanging="360"/>
      </w:pPr>
      <w:rPr>
        <w:rFonts w:ascii="Courier New" w:hAnsi="Courier New" w:hint="default"/>
      </w:rPr>
    </w:lvl>
    <w:lvl w:ilvl="2" w:tplc="A43C2DAE">
      <w:start w:val="1"/>
      <w:numFmt w:val="bullet"/>
      <w:lvlText w:val=""/>
      <w:lvlJc w:val="left"/>
      <w:pPr>
        <w:ind w:left="2520" w:hanging="360"/>
      </w:pPr>
      <w:rPr>
        <w:rFonts w:ascii="Wingdings" w:hAnsi="Wingdings" w:hint="default"/>
      </w:rPr>
    </w:lvl>
    <w:lvl w:ilvl="3" w:tplc="EDFEAD7E">
      <w:start w:val="1"/>
      <w:numFmt w:val="bullet"/>
      <w:lvlText w:val=""/>
      <w:lvlJc w:val="left"/>
      <w:pPr>
        <w:ind w:left="3240" w:hanging="360"/>
      </w:pPr>
      <w:rPr>
        <w:rFonts w:ascii="Symbol" w:hAnsi="Symbol" w:hint="default"/>
      </w:rPr>
    </w:lvl>
    <w:lvl w:ilvl="4" w:tplc="6E9A7470">
      <w:start w:val="1"/>
      <w:numFmt w:val="bullet"/>
      <w:lvlText w:val="o"/>
      <w:lvlJc w:val="left"/>
      <w:pPr>
        <w:ind w:left="3960" w:hanging="360"/>
      </w:pPr>
      <w:rPr>
        <w:rFonts w:ascii="Courier New" w:hAnsi="Courier New" w:hint="default"/>
      </w:rPr>
    </w:lvl>
    <w:lvl w:ilvl="5" w:tplc="6EDC70E4">
      <w:start w:val="1"/>
      <w:numFmt w:val="bullet"/>
      <w:lvlText w:val=""/>
      <w:lvlJc w:val="left"/>
      <w:pPr>
        <w:ind w:left="4680" w:hanging="360"/>
      </w:pPr>
      <w:rPr>
        <w:rFonts w:ascii="Wingdings" w:hAnsi="Wingdings" w:hint="default"/>
      </w:rPr>
    </w:lvl>
    <w:lvl w:ilvl="6" w:tplc="404881D2">
      <w:start w:val="1"/>
      <w:numFmt w:val="bullet"/>
      <w:lvlText w:val=""/>
      <w:lvlJc w:val="left"/>
      <w:pPr>
        <w:ind w:left="5400" w:hanging="360"/>
      </w:pPr>
      <w:rPr>
        <w:rFonts w:ascii="Symbol" w:hAnsi="Symbol" w:hint="default"/>
      </w:rPr>
    </w:lvl>
    <w:lvl w:ilvl="7" w:tplc="F5463EDE">
      <w:start w:val="1"/>
      <w:numFmt w:val="bullet"/>
      <w:lvlText w:val="o"/>
      <w:lvlJc w:val="left"/>
      <w:pPr>
        <w:ind w:left="6120" w:hanging="360"/>
      </w:pPr>
      <w:rPr>
        <w:rFonts w:ascii="Courier New" w:hAnsi="Courier New" w:hint="default"/>
      </w:rPr>
    </w:lvl>
    <w:lvl w:ilvl="8" w:tplc="1A8E2606">
      <w:start w:val="1"/>
      <w:numFmt w:val="bullet"/>
      <w:lvlText w:val=""/>
      <w:lvlJc w:val="left"/>
      <w:pPr>
        <w:ind w:left="6840" w:hanging="360"/>
      </w:pPr>
      <w:rPr>
        <w:rFonts w:ascii="Wingdings" w:hAnsi="Wingdings" w:hint="default"/>
      </w:rPr>
    </w:lvl>
  </w:abstractNum>
  <w:abstractNum w:abstractNumId="29">
    <w:nsid w:val="3D2C7A20"/>
    <w:multiLevelType w:val="hybridMultilevel"/>
    <w:tmpl w:val="0428CE34"/>
    <w:lvl w:ilvl="0" w:tplc="FFFFFFFF">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47574E"/>
    <w:multiLevelType w:val="hybridMultilevel"/>
    <w:tmpl w:val="0B1EC378"/>
    <w:lvl w:ilvl="0" w:tplc="87C61F8A">
      <w:start w:val="1"/>
      <w:numFmt w:val="bullet"/>
      <w:lvlText w:val=""/>
      <w:lvlJc w:val="left"/>
      <w:pPr>
        <w:ind w:left="720" w:hanging="360"/>
      </w:pPr>
      <w:rPr>
        <w:rFonts w:ascii="Symbol" w:hAnsi="Symbol" w:hint="default"/>
      </w:rPr>
    </w:lvl>
    <w:lvl w:ilvl="1" w:tplc="6F1A999C">
      <w:start w:val="1"/>
      <w:numFmt w:val="bullet"/>
      <w:lvlText w:val="o"/>
      <w:lvlJc w:val="left"/>
      <w:pPr>
        <w:ind w:left="1440" w:hanging="360"/>
      </w:pPr>
      <w:rPr>
        <w:rFonts w:ascii="Courier New" w:hAnsi="Courier New" w:hint="default"/>
      </w:rPr>
    </w:lvl>
    <w:lvl w:ilvl="2" w:tplc="9C04DD7E">
      <w:start w:val="1"/>
      <w:numFmt w:val="bullet"/>
      <w:lvlText w:val=""/>
      <w:lvlJc w:val="left"/>
      <w:pPr>
        <w:ind w:left="2160" w:hanging="360"/>
      </w:pPr>
      <w:rPr>
        <w:rFonts w:ascii="Wingdings" w:hAnsi="Wingdings" w:hint="default"/>
      </w:rPr>
    </w:lvl>
    <w:lvl w:ilvl="3" w:tplc="B044C040">
      <w:start w:val="1"/>
      <w:numFmt w:val="bullet"/>
      <w:lvlText w:val=""/>
      <w:lvlJc w:val="left"/>
      <w:pPr>
        <w:ind w:left="2880" w:hanging="360"/>
      </w:pPr>
      <w:rPr>
        <w:rFonts w:ascii="Symbol" w:hAnsi="Symbol" w:hint="default"/>
      </w:rPr>
    </w:lvl>
    <w:lvl w:ilvl="4" w:tplc="FACACB76">
      <w:start w:val="1"/>
      <w:numFmt w:val="bullet"/>
      <w:lvlText w:val="o"/>
      <w:lvlJc w:val="left"/>
      <w:pPr>
        <w:ind w:left="3600" w:hanging="360"/>
      </w:pPr>
      <w:rPr>
        <w:rFonts w:ascii="Courier New" w:hAnsi="Courier New" w:hint="default"/>
      </w:rPr>
    </w:lvl>
    <w:lvl w:ilvl="5" w:tplc="E9E46EB2">
      <w:start w:val="1"/>
      <w:numFmt w:val="bullet"/>
      <w:lvlText w:val=""/>
      <w:lvlJc w:val="left"/>
      <w:pPr>
        <w:ind w:left="4320" w:hanging="360"/>
      </w:pPr>
      <w:rPr>
        <w:rFonts w:ascii="Wingdings" w:hAnsi="Wingdings" w:hint="default"/>
      </w:rPr>
    </w:lvl>
    <w:lvl w:ilvl="6" w:tplc="2D00A1FE">
      <w:start w:val="1"/>
      <w:numFmt w:val="bullet"/>
      <w:lvlText w:val=""/>
      <w:lvlJc w:val="left"/>
      <w:pPr>
        <w:ind w:left="5040" w:hanging="360"/>
      </w:pPr>
      <w:rPr>
        <w:rFonts w:ascii="Symbol" w:hAnsi="Symbol" w:hint="default"/>
      </w:rPr>
    </w:lvl>
    <w:lvl w:ilvl="7" w:tplc="36EED936">
      <w:start w:val="1"/>
      <w:numFmt w:val="bullet"/>
      <w:lvlText w:val="o"/>
      <w:lvlJc w:val="left"/>
      <w:pPr>
        <w:ind w:left="5760" w:hanging="360"/>
      </w:pPr>
      <w:rPr>
        <w:rFonts w:ascii="Courier New" w:hAnsi="Courier New" w:hint="default"/>
      </w:rPr>
    </w:lvl>
    <w:lvl w:ilvl="8" w:tplc="792ADB94">
      <w:start w:val="1"/>
      <w:numFmt w:val="bullet"/>
      <w:lvlText w:val=""/>
      <w:lvlJc w:val="left"/>
      <w:pPr>
        <w:ind w:left="6480" w:hanging="360"/>
      </w:pPr>
      <w:rPr>
        <w:rFonts w:ascii="Wingdings" w:hAnsi="Wingdings" w:hint="default"/>
      </w:rPr>
    </w:lvl>
  </w:abstractNum>
  <w:abstractNum w:abstractNumId="31">
    <w:nsid w:val="45E18B2A"/>
    <w:multiLevelType w:val="hybridMultilevel"/>
    <w:tmpl w:val="F6F47E58"/>
    <w:lvl w:ilvl="0" w:tplc="9416B5F4">
      <w:start w:val="1"/>
      <w:numFmt w:val="bullet"/>
      <w:lvlText w:val="·"/>
      <w:lvlJc w:val="left"/>
      <w:pPr>
        <w:ind w:left="720" w:hanging="360"/>
      </w:pPr>
      <w:rPr>
        <w:rFonts w:ascii="Symbol" w:hAnsi="Symbol" w:hint="default"/>
      </w:rPr>
    </w:lvl>
    <w:lvl w:ilvl="1" w:tplc="09C2DB38">
      <w:start w:val="1"/>
      <w:numFmt w:val="bullet"/>
      <w:lvlText w:val="o"/>
      <w:lvlJc w:val="left"/>
      <w:pPr>
        <w:ind w:left="1440" w:hanging="360"/>
      </w:pPr>
      <w:rPr>
        <w:rFonts w:ascii="Courier New" w:hAnsi="Courier New" w:hint="default"/>
      </w:rPr>
    </w:lvl>
    <w:lvl w:ilvl="2" w:tplc="7E002D86">
      <w:start w:val="1"/>
      <w:numFmt w:val="bullet"/>
      <w:lvlText w:val=""/>
      <w:lvlJc w:val="left"/>
      <w:pPr>
        <w:ind w:left="2160" w:hanging="360"/>
      </w:pPr>
      <w:rPr>
        <w:rFonts w:ascii="Wingdings" w:hAnsi="Wingdings" w:hint="default"/>
      </w:rPr>
    </w:lvl>
    <w:lvl w:ilvl="3" w:tplc="F4A29F58">
      <w:start w:val="1"/>
      <w:numFmt w:val="bullet"/>
      <w:lvlText w:val=""/>
      <w:lvlJc w:val="left"/>
      <w:pPr>
        <w:ind w:left="2880" w:hanging="360"/>
      </w:pPr>
      <w:rPr>
        <w:rFonts w:ascii="Symbol" w:hAnsi="Symbol" w:hint="default"/>
      </w:rPr>
    </w:lvl>
    <w:lvl w:ilvl="4" w:tplc="A170C8BE">
      <w:start w:val="1"/>
      <w:numFmt w:val="bullet"/>
      <w:lvlText w:val="o"/>
      <w:lvlJc w:val="left"/>
      <w:pPr>
        <w:ind w:left="3600" w:hanging="360"/>
      </w:pPr>
      <w:rPr>
        <w:rFonts w:ascii="Courier New" w:hAnsi="Courier New" w:hint="default"/>
      </w:rPr>
    </w:lvl>
    <w:lvl w:ilvl="5" w:tplc="B4DCD156">
      <w:start w:val="1"/>
      <w:numFmt w:val="bullet"/>
      <w:lvlText w:val=""/>
      <w:lvlJc w:val="left"/>
      <w:pPr>
        <w:ind w:left="4320" w:hanging="360"/>
      </w:pPr>
      <w:rPr>
        <w:rFonts w:ascii="Wingdings" w:hAnsi="Wingdings" w:hint="default"/>
      </w:rPr>
    </w:lvl>
    <w:lvl w:ilvl="6" w:tplc="6226DE76">
      <w:start w:val="1"/>
      <w:numFmt w:val="bullet"/>
      <w:lvlText w:val=""/>
      <w:lvlJc w:val="left"/>
      <w:pPr>
        <w:ind w:left="5040" w:hanging="360"/>
      </w:pPr>
      <w:rPr>
        <w:rFonts w:ascii="Symbol" w:hAnsi="Symbol" w:hint="default"/>
      </w:rPr>
    </w:lvl>
    <w:lvl w:ilvl="7" w:tplc="067653AA">
      <w:start w:val="1"/>
      <w:numFmt w:val="bullet"/>
      <w:lvlText w:val="o"/>
      <w:lvlJc w:val="left"/>
      <w:pPr>
        <w:ind w:left="5760" w:hanging="360"/>
      </w:pPr>
      <w:rPr>
        <w:rFonts w:ascii="Courier New" w:hAnsi="Courier New" w:hint="default"/>
      </w:rPr>
    </w:lvl>
    <w:lvl w:ilvl="8" w:tplc="F1B09956">
      <w:start w:val="1"/>
      <w:numFmt w:val="bullet"/>
      <w:lvlText w:val=""/>
      <w:lvlJc w:val="left"/>
      <w:pPr>
        <w:ind w:left="6480" w:hanging="360"/>
      </w:pPr>
      <w:rPr>
        <w:rFonts w:ascii="Wingdings" w:hAnsi="Wingdings" w:hint="default"/>
      </w:rPr>
    </w:lvl>
  </w:abstractNum>
  <w:abstractNum w:abstractNumId="32">
    <w:nsid w:val="46B4A1B6"/>
    <w:multiLevelType w:val="hybridMultilevel"/>
    <w:tmpl w:val="22C422BC"/>
    <w:lvl w:ilvl="0" w:tplc="0D0C0412">
      <w:start w:val="1"/>
      <w:numFmt w:val="bullet"/>
      <w:lvlText w:val=""/>
      <w:lvlJc w:val="left"/>
      <w:pPr>
        <w:ind w:left="720" w:hanging="360"/>
      </w:pPr>
      <w:rPr>
        <w:rFonts w:ascii="Symbol" w:hAnsi="Symbol" w:hint="default"/>
      </w:rPr>
    </w:lvl>
    <w:lvl w:ilvl="1" w:tplc="5EEC1C7E">
      <w:start w:val="1"/>
      <w:numFmt w:val="bullet"/>
      <w:lvlText w:val="o"/>
      <w:lvlJc w:val="left"/>
      <w:pPr>
        <w:ind w:left="1440" w:hanging="360"/>
      </w:pPr>
      <w:rPr>
        <w:rFonts w:ascii="Courier New" w:hAnsi="Courier New" w:hint="default"/>
      </w:rPr>
    </w:lvl>
    <w:lvl w:ilvl="2" w:tplc="75F6C120">
      <w:start w:val="1"/>
      <w:numFmt w:val="bullet"/>
      <w:lvlText w:val=""/>
      <w:lvlJc w:val="left"/>
      <w:pPr>
        <w:ind w:left="2160" w:hanging="360"/>
      </w:pPr>
      <w:rPr>
        <w:rFonts w:ascii="Wingdings" w:hAnsi="Wingdings" w:hint="default"/>
      </w:rPr>
    </w:lvl>
    <w:lvl w:ilvl="3" w:tplc="62060794">
      <w:start w:val="1"/>
      <w:numFmt w:val="bullet"/>
      <w:lvlText w:val=""/>
      <w:lvlJc w:val="left"/>
      <w:pPr>
        <w:ind w:left="2880" w:hanging="360"/>
      </w:pPr>
      <w:rPr>
        <w:rFonts w:ascii="Symbol" w:hAnsi="Symbol" w:hint="default"/>
      </w:rPr>
    </w:lvl>
    <w:lvl w:ilvl="4" w:tplc="104468FE">
      <w:start w:val="1"/>
      <w:numFmt w:val="bullet"/>
      <w:lvlText w:val="o"/>
      <w:lvlJc w:val="left"/>
      <w:pPr>
        <w:ind w:left="3600" w:hanging="360"/>
      </w:pPr>
      <w:rPr>
        <w:rFonts w:ascii="Courier New" w:hAnsi="Courier New" w:hint="default"/>
      </w:rPr>
    </w:lvl>
    <w:lvl w:ilvl="5" w:tplc="5978A3D0">
      <w:start w:val="1"/>
      <w:numFmt w:val="bullet"/>
      <w:lvlText w:val=""/>
      <w:lvlJc w:val="left"/>
      <w:pPr>
        <w:ind w:left="4320" w:hanging="360"/>
      </w:pPr>
      <w:rPr>
        <w:rFonts w:ascii="Wingdings" w:hAnsi="Wingdings" w:hint="default"/>
      </w:rPr>
    </w:lvl>
    <w:lvl w:ilvl="6" w:tplc="10CA5526">
      <w:start w:val="1"/>
      <w:numFmt w:val="bullet"/>
      <w:lvlText w:val=""/>
      <w:lvlJc w:val="left"/>
      <w:pPr>
        <w:ind w:left="5040" w:hanging="360"/>
      </w:pPr>
      <w:rPr>
        <w:rFonts w:ascii="Symbol" w:hAnsi="Symbol" w:hint="default"/>
      </w:rPr>
    </w:lvl>
    <w:lvl w:ilvl="7" w:tplc="1E8E80D4">
      <w:start w:val="1"/>
      <w:numFmt w:val="bullet"/>
      <w:lvlText w:val="o"/>
      <w:lvlJc w:val="left"/>
      <w:pPr>
        <w:ind w:left="5760" w:hanging="360"/>
      </w:pPr>
      <w:rPr>
        <w:rFonts w:ascii="Courier New" w:hAnsi="Courier New" w:hint="default"/>
      </w:rPr>
    </w:lvl>
    <w:lvl w:ilvl="8" w:tplc="DAAC7B5A">
      <w:start w:val="1"/>
      <w:numFmt w:val="bullet"/>
      <w:lvlText w:val=""/>
      <w:lvlJc w:val="left"/>
      <w:pPr>
        <w:ind w:left="6480" w:hanging="360"/>
      </w:pPr>
      <w:rPr>
        <w:rFonts w:ascii="Wingdings" w:hAnsi="Wingdings" w:hint="default"/>
      </w:rPr>
    </w:lvl>
  </w:abstractNum>
  <w:abstractNum w:abstractNumId="33">
    <w:nsid w:val="55A68555"/>
    <w:multiLevelType w:val="hybridMultilevel"/>
    <w:tmpl w:val="BF76BFA0"/>
    <w:lvl w:ilvl="0" w:tplc="F9025FB2">
      <w:start w:val="5"/>
      <w:numFmt w:val="decimal"/>
      <w:lvlText w:val="%1."/>
      <w:lvlJc w:val="left"/>
      <w:pPr>
        <w:ind w:left="720" w:hanging="360"/>
      </w:pPr>
    </w:lvl>
    <w:lvl w:ilvl="1" w:tplc="8CD65D84">
      <w:start w:val="1"/>
      <w:numFmt w:val="lowerLetter"/>
      <w:lvlText w:val="%2."/>
      <w:lvlJc w:val="left"/>
      <w:pPr>
        <w:ind w:left="1440" w:hanging="360"/>
      </w:pPr>
    </w:lvl>
    <w:lvl w:ilvl="2" w:tplc="F6108A5C">
      <w:start w:val="1"/>
      <w:numFmt w:val="lowerRoman"/>
      <w:lvlText w:val="%3."/>
      <w:lvlJc w:val="right"/>
      <w:pPr>
        <w:ind w:left="2160" w:hanging="180"/>
      </w:pPr>
    </w:lvl>
    <w:lvl w:ilvl="3" w:tplc="5EDED4F2">
      <w:start w:val="1"/>
      <w:numFmt w:val="decimal"/>
      <w:lvlText w:val="%4."/>
      <w:lvlJc w:val="left"/>
      <w:pPr>
        <w:ind w:left="2880" w:hanging="360"/>
      </w:pPr>
    </w:lvl>
    <w:lvl w:ilvl="4" w:tplc="EB34F246">
      <w:start w:val="1"/>
      <w:numFmt w:val="lowerLetter"/>
      <w:lvlText w:val="%5."/>
      <w:lvlJc w:val="left"/>
      <w:pPr>
        <w:ind w:left="3600" w:hanging="360"/>
      </w:pPr>
    </w:lvl>
    <w:lvl w:ilvl="5" w:tplc="EEF82C14">
      <w:start w:val="1"/>
      <w:numFmt w:val="lowerRoman"/>
      <w:lvlText w:val="%6."/>
      <w:lvlJc w:val="right"/>
      <w:pPr>
        <w:ind w:left="4320" w:hanging="180"/>
      </w:pPr>
    </w:lvl>
    <w:lvl w:ilvl="6" w:tplc="76DE8D28">
      <w:start w:val="1"/>
      <w:numFmt w:val="decimal"/>
      <w:lvlText w:val="%7."/>
      <w:lvlJc w:val="left"/>
      <w:pPr>
        <w:ind w:left="5040" w:hanging="360"/>
      </w:pPr>
    </w:lvl>
    <w:lvl w:ilvl="7" w:tplc="B8C6328A">
      <w:start w:val="1"/>
      <w:numFmt w:val="lowerLetter"/>
      <w:lvlText w:val="%8."/>
      <w:lvlJc w:val="left"/>
      <w:pPr>
        <w:ind w:left="5760" w:hanging="360"/>
      </w:pPr>
    </w:lvl>
    <w:lvl w:ilvl="8" w:tplc="5D2CCF6A">
      <w:start w:val="1"/>
      <w:numFmt w:val="lowerRoman"/>
      <w:lvlText w:val="%9."/>
      <w:lvlJc w:val="right"/>
      <w:pPr>
        <w:ind w:left="6480" w:hanging="180"/>
      </w:pPr>
    </w:lvl>
  </w:abstractNum>
  <w:abstractNum w:abstractNumId="34">
    <w:nsid w:val="575D651C"/>
    <w:multiLevelType w:val="hybridMultilevel"/>
    <w:tmpl w:val="C330BAC0"/>
    <w:lvl w:ilvl="0" w:tplc="06648AC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7B7139"/>
    <w:multiLevelType w:val="hybridMultilevel"/>
    <w:tmpl w:val="BBC28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617D96"/>
    <w:multiLevelType w:val="hybridMultilevel"/>
    <w:tmpl w:val="B62AE584"/>
    <w:lvl w:ilvl="0" w:tplc="9D18509A">
      <w:start w:val="4"/>
      <w:numFmt w:val="decimal"/>
      <w:lvlText w:val="%1."/>
      <w:lvlJc w:val="left"/>
      <w:pPr>
        <w:ind w:left="720" w:hanging="360"/>
      </w:pPr>
    </w:lvl>
    <w:lvl w:ilvl="1" w:tplc="BA18B27C">
      <w:start w:val="1"/>
      <w:numFmt w:val="lowerLetter"/>
      <w:lvlText w:val="%2."/>
      <w:lvlJc w:val="left"/>
      <w:pPr>
        <w:ind w:left="1440" w:hanging="360"/>
      </w:pPr>
    </w:lvl>
    <w:lvl w:ilvl="2" w:tplc="E9504524">
      <w:start w:val="1"/>
      <w:numFmt w:val="lowerRoman"/>
      <w:lvlText w:val="%3."/>
      <w:lvlJc w:val="right"/>
      <w:pPr>
        <w:ind w:left="2160" w:hanging="180"/>
      </w:pPr>
    </w:lvl>
    <w:lvl w:ilvl="3" w:tplc="0928A8A6">
      <w:start w:val="1"/>
      <w:numFmt w:val="decimal"/>
      <w:lvlText w:val="%4."/>
      <w:lvlJc w:val="left"/>
      <w:pPr>
        <w:ind w:left="2880" w:hanging="360"/>
      </w:pPr>
    </w:lvl>
    <w:lvl w:ilvl="4" w:tplc="69F6850E">
      <w:start w:val="1"/>
      <w:numFmt w:val="lowerLetter"/>
      <w:lvlText w:val="%5."/>
      <w:lvlJc w:val="left"/>
      <w:pPr>
        <w:ind w:left="3600" w:hanging="360"/>
      </w:pPr>
    </w:lvl>
    <w:lvl w:ilvl="5" w:tplc="EFE85496">
      <w:start w:val="1"/>
      <w:numFmt w:val="lowerRoman"/>
      <w:lvlText w:val="%6."/>
      <w:lvlJc w:val="right"/>
      <w:pPr>
        <w:ind w:left="4320" w:hanging="180"/>
      </w:pPr>
    </w:lvl>
    <w:lvl w:ilvl="6" w:tplc="5C1C360C">
      <w:start w:val="1"/>
      <w:numFmt w:val="decimal"/>
      <w:lvlText w:val="%7."/>
      <w:lvlJc w:val="left"/>
      <w:pPr>
        <w:ind w:left="5040" w:hanging="360"/>
      </w:pPr>
    </w:lvl>
    <w:lvl w:ilvl="7" w:tplc="E00E2068">
      <w:start w:val="1"/>
      <w:numFmt w:val="lowerLetter"/>
      <w:lvlText w:val="%8."/>
      <w:lvlJc w:val="left"/>
      <w:pPr>
        <w:ind w:left="5760" w:hanging="360"/>
      </w:pPr>
    </w:lvl>
    <w:lvl w:ilvl="8" w:tplc="A2A893F0">
      <w:start w:val="1"/>
      <w:numFmt w:val="lowerRoman"/>
      <w:lvlText w:val="%9."/>
      <w:lvlJc w:val="right"/>
      <w:pPr>
        <w:ind w:left="6480" w:hanging="180"/>
      </w:pPr>
    </w:lvl>
  </w:abstractNum>
  <w:abstractNum w:abstractNumId="37">
    <w:nsid w:val="6840545D"/>
    <w:multiLevelType w:val="hybridMultilevel"/>
    <w:tmpl w:val="91DAED4A"/>
    <w:lvl w:ilvl="0" w:tplc="E6061BDA">
      <w:start w:val="1"/>
      <w:numFmt w:val="bullet"/>
      <w:lvlText w:val="-"/>
      <w:lvlJc w:val="left"/>
      <w:pPr>
        <w:ind w:left="720" w:hanging="360"/>
      </w:pPr>
      <w:rPr>
        <w:rFonts w:ascii="Symbol" w:hAnsi="Symbol" w:hint="default"/>
      </w:rPr>
    </w:lvl>
    <w:lvl w:ilvl="1" w:tplc="FAC89206">
      <w:start w:val="1"/>
      <w:numFmt w:val="bullet"/>
      <w:lvlText w:val="o"/>
      <w:lvlJc w:val="left"/>
      <w:pPr>
        <w:ind w:left="1440" w:hanging="360"/>
      </w:pPr>
      <w:rPr>
        <w:rFonts w:ascii="Courier New" w:hAnsi="Courier New" w:hint="default"/>
      </w:rPr>
    </w:lvl>
    <w:lvl w:ilvl="2" w:tplc="6F98849E">
      <w:start w:val="1"/>
      <w:numFmt w:val="bullet"/>
      <w:lvlText w:val=""/>
      <w:lvlJc w:val="left"/>
      <w:pPr>
        <w:ind w:left="2160" w:hanging="360"/>
      </w:pPr>
      <w:rPr>
        <w:rFonts w:ascii="Wingdings" w:hAnsi="Wingdings" w:hint="default"/>
      </w:rPr>
    </w:lvl>
    <w:lvl w:ilvl="3" w:tplc="0CEC00FA">
      <w:start w:val="1"/>
      <w:numFmt w:val="bullet"/>
      <w:lvlText w:val=""/>
      <w:lvlJc w:val="left"/>
      <w:pPr>
        <w:ind w:left="2880" w:hanging="360"/>
      </w:pPr>
      <w:rPr>
        <w:rFonts w:ascii="Symbol" w:hAnsi="Symbol" w:hint="default"/>
      </w:rPr>
    </w:lvl>
    <w:lvl w:ilvl="4" w:tplc="DC94A2E0">
      <w:start w:val="1"/>
      <w:numFmt w:val="bullet"/>
      <w:lvlText w:val="o"/>
      <w:lvlJc w:val="left"/>
      <w:pPr>
        <w:ind w:left="3600" w:hanging="360"/>
      </w:pPr>
      <w:rPr>
        <w:rFonts w:ascii="Courier New" w:hAnsi="Courier New" w:hint="default"/>
      </w:rPr>
    </w:lvl>
    <w:lvl w:ilvl="5" w:tplc="D5300F12">
      <w:start w:val="1"/>
      <w:numFmt w:val="bullet"/>
      <w:lvlText w:val=""/>
      <w:lvlJc w:val="left"/>
      <w:pPr>
        <w:ind w:left="4320" w:hanging="360"/>
      </w:pPr>
      <w:rPr>
        <w:rFonts w:ascii="Wingdings" w:hAnsi="Wingdings" w:hint="default"/>
      </w:rPr>
    </w:lvl>
    <w:lvl w:ilvl="6" w:tplc="8E84D202">
      <w:start w:val="1"/>
      <w:numFmt w:val="bullet"/>
      <w:lvlText w:val=""/>
      <w:lvlJc w:val="left"/>
      <w:pPr>
        <w:ind w:left="5040" w:hanging="360"/>
      </w:pPr>
      <w:rPr>
        <w:rFonts w:ascii="Symbol" w:hAnsi="Symbol" w:hint="default"/>
      </w:rPr>
    </w:lvl>
    <w:lvl w:ilvl="7" w:tplc="2F9CD98C">
      <w:start w:val="1"/>
      <w:numFmt w:val="bullet"/>
      <w:lvlText w:val="o"/>
      <w:lvlJc w:val="left"/>
      <w:pPr>
        <w:ind w:left="5760" w:hanging="360"/>
      </w:pPr>
      <w:rPr>
        <w:rFonts w:ascii="Courier New" w:hAnsi="Courier New" w:hint="default"/>
      </w:rPr>
    </w:lvl>
    <w:lvl w:ilvl="8" w:tplc="7D20986E">
      <w:start w:val="1"/>
      <w:numFmt w:val="bullet"/>
      <w:lvlText w:val=""/>
      <w:lvlJc w:val="left"/>
      <w:pPr>
        <w:ind w:left="6480" w:hanging="360"/>
      </w:pPr>
      <w:rPr>
        <w:rFonts w:ascii="Wingdings" w:hAnsi="Wingdings" w:hint="default"/>
      </w:rPr>
    </w:lvl>
  </w:abstractNum>
  <w:abstractNum w:abstractNumId="38">
    <w:nsid w:val="69C87314"/>
    <w:multiLevelType w:val="hybridMultilevel"/>
    <w:tmpl w:val="122EAD56"/>
    <w:lvl w:ilvl="0" w:tplc="4D483346">
      <w:start w:val="1"/>
      <w:numFmt w:val="bullet"/>
      <w:lvlText w:val="­"/>
      <w:lvlJc w:val="left"/>
      <w:pPr>
        <w:ind w:left="1080" w:hanging="360"/>
      </w:pPr>
      <w:rPr>
        <w:rFonts w:ascii="Angsana New" w:hAnsi="Angsana New" w:cs="Angsana New"/>
        <w:b w:val="0"/>
        <w:color w:val="000000"/>
        <w:kern w:val="1"/>
        <w:szCs w:val="22"/>
        <w:shd w:val="clear" w:color="auto" w:fill="FFFFFF"/>
        <w:lang w:val="el-GR"/>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FD78109"/>
    <w:multiLevelType w:val="hybridMultilevel"/>
    <w:tmpl w:val="BDE48712"/>
    <w:lvl w:ilvl="0" w:tplc="37AAE1AE">
      <w:start w:val="1"/>
      <w:numFmt w:val="bullet"/>
      <w:lvlText w:val="-"/>
      <w:lvlJc w:val="left"/>
      <w:pPr>
        <w:ind w:left="720" w:hanging="360"/>
      </w:pPr>
      <w:rPr>
        <w:rFonts w:ascii="Symbol" w:hAnsi="Symbol" w:hint="default"/>
      </w:rPr>
    </w:lvl>
    <w:lvl w:ilvl="1" w:tplc="4A761EDC">
      <w:start w:val="1"/>
      <w:numFmt w:val="bullet"/>
      <w:lvlText w:val="o"/>
      <w:lvlJc w:val="left"/>
      <w:pPr>
        <w:ind w:left="1440" w:hanging="360"/>
      </w:pPr>
      <w:rPr>
        <w:rFonts w:ascii="Courier New" w:hAnsi="Courier New" w:hint="default"/>
      </w:rPr>
    </w:lvl>
    <w:lvl w:ilvl="2" w:tplc="296A321C">
      <w:start w:val="1"/>
      <w:numFmt w:val="bullet"/>
      <w:lvlText w:val=""/>
      <w:lvlJc w:val="left"/>
      <w:pPr>
        <w:ind w:left="2160" w:hanging="360"/>
      </w:pPr>
      <w:rPr>
        <w:rFonts w:ascii="Wingdings" w:hAnsi="Wingdings" w:hint="default"/>
      </w:rPr>
    </w:lvl>
    <w:lvl w:ilvl="3" w:tplc="A7E0CDA2">
      <w:start w:val="1"/>
      <w:numFmt w:val="bullet"/>
      <w:lvlText w:val=""/>
      <w:lvlJc w:val="left"/>
      <w:pPr>
        <w:ind w:left="2880" w:hanging="360"/>
      </w:pPr>
      <w:rPr>
        <w:rFonts w:ascii="Symbol" w:hAnsi="Symbol" w:hint="default"/>
      </w:rPr>
    </w:lvl>
    <w:lvl w:ilvl="4" w:tplc="6DA48994">
      <w:start w:val="1"/>
      <w:numFmt w:val="bullet"/>
      <w:lvlText w:val="o"/>
      <w:lvlJc w:val="left"/>
      <w:pPr>
        <w:ind w:left="3600" w:hanging="360"/>
      </w:pPr>
      <w:rPr>
        <w:rFonts w:ascii="Courier New" w:hAnsi="Courier New" w:hint="default"/>
      </w:rPr>
    </w:lvl>
    <w:lvl w:ilvl="5" w:tplc="5802CD0A">
      <w:start w:val="1"/>
      <w:numFmt w:val="bullet"/>
      <w:lvlText w:val=""/>
      <w:lvlJc w:val="left"/>
      <w:pPr>
        <w:ind w:left="4320" w:hanging="360"/>
      </w:pPr>
      <w:rPr>
        <w:rFonts w:ascii="Wingdings" w:hAnsi="Wingdings" w:hint="default"/>
      </w:rPr>
    </w:lvl>
    <w:lvl w:ilvl="6" w:tplc="7A1E684C">
      <w:start w:val="1"/>
      <w:numFmt w:val="bullet"/>
      <w:lvlText w:val=""/>
      <w:lvlJc w:val="left"/>
      <w:pPr>
        <w:ind w:left="5040" w:hanging="360"/>
      </w:pPr>
      <w:rPr>
        <w:rFonts w:ascii="Symbol" w:hAnsi="Symbol" w:hint="default"/>
      </w:rPr>
    </w:lvl>
    <w:lvl w:ilvl="7" w:tplc="A84E4CBA">
      <w:start w:val="1"/>
      <w:numFmt w:val="bullet"/>
      <w:lvlText w:val="o"/>
      <w:lvlJc w:val="left"/>
      <w:pPr>
        <w:ind w:left="5760" w:hanging="360"/>
      </w:pPr>
      <w:rPr>
        <w:rFonts w:ascii="Courier New" w:hAnsi="Courier New" w:hint="default"/>
      </w:rPr>
    </w:lvl>
    <w:lvl w:ilvl="8" w:tplc="ECF8A1C8">
      <w:start w:val="1"/>
      <w:numFmt w:val="bullet"/>
      <w:lvlText w:val=""/>
      <w:lvlJc w:val="left"/>
      <w:pPr>
        <w:ind w:left="6480" w:hanging="360"/>
      </w:pPr>
      <w:rPr>
        <w:rFonts w:ascii="Wingdings" w:hAnsi="Wingdings" w:hint="default"/>
      </w:rPr>
    </w:lvl>
  </w:abstractNum>
  <w:abstractNum w:abstractNumId="40">
    <w:nsid w:val="74D118C1"/>
    <w:multiLevelType w:val="hybridMultilevel"/>
    <w:tmpl w:val="AD9815BC"/>
    <w:lvl w:ilvl="0" w:tplc="46C8B526">
      <w:start w:val="5"/>
      <w:numFmt w:val="decimal"/>
      <w:lvlText w:val="%1."/>
      <w:lvlJc w:val="left"/>
      <w:pPr>
        <w:ind w:left="720" w:hanging="360"/>
      </w:pPr>
    </w:lvl>
    <w:lvl w:ilvl="1" w:tplc="2400567C">
      <w:start w:val="1"/>
      <w:numFmt w:val="lowerLetter"/>
      <w:lvlText w:val="%2."/>
      <w:lvlJc w:val="left"/>
      <w:pPr>
        <w:ind w:left="1440" w:hanging="360"/>
      </w:pPr>
    </w:lvl>
    <w:lvl w:ilvl="2" w:tplc="3380184A">
      <w:start w:val="1"/>
      <w:numFmt w:val="lowerRoman"/>
      <w:lvlText w:val="%3."/>
      <w:lvlJc w:val="right"/>
      <w:pPr>
        <w:ind w:left="2160" w:hanging="180"/>
      </w:pPr>
    </w:lvl>
    <w:lvl w:ilvl="3" w:tplc="3D847586">
      <w:start w:val="1"/>
      <w:numFmt w:val="decimal"/>
      <w:lvlText w:val="%4."/>
      <w:lvlJc w:val="left"/>
      <w:pPr>
        <w:ind w:left="2880" w:hanging="360"/>
      </w:pPr>
    </w:lvl>
    <w:lvl w:ilvl="4" w:tplc="1BFC182C">
      <w:start w:val="1"/>
      <w:numFmt w:val="lowerLetter"/>
      <w:lvlText w:val="%5."/>
      <w:lvlJc w:val="left"/>
      <w:pPr>
        <w:ind w:left="3600" w:hanging="360"/>
      </w:pPr>
    </w:lvl>
    <w:lvl w:ilvl="5" w:tplc="D34201F0">
      <w:start w:val="1"/>
      <w:numFmt w:val="lowerRoman"/>
      <w:lvlText w:val="%6."/>
      <w:lvlJc w:val="right"/>
      <w:pPr>
        <w:ind w:left="4320" w:hanging="180"/>
      </w:pPr>
    </w:lvl>
    <w:lvl w:ilvl="6" w:tplc="C582C42A">
      <w:start w:val="1"/>
      <w:numFmt w:val="decimal"/>
      <w:lvlText w:val="%7."/>
      <w:lvlJc w:val="left"/>
      <w:pPr>
        <w:ind w:left="5040" w:hanging="360"/>
      </w:pPr>
    </w:lvl>
    <w:lvl w:ilvl="7" w:tplc="20941B3A">
      <w:start w:val="1"/>
      <w:numFmt w:val="lowerLetter"/>
      <w:lvlText w:val="%8."/>
      <w:lvlJc w:val="left"/>
      <w:pPr>
        <w:ind w:left="5760" w:hanging="360"/>
      </w:pPr>
    </w:lvl>
    <w:lvl w:ilvl="8" w:tplc="FB688738">
      <w:start w:val="1"/>
      <w:numFmt w:val="lowerRoman"/>
      <w:lvlText w:val="%9."/>
      <w:lvlJc w:val="right"/>
      <w:pPr>
        <w:ind w:left="6480" w:hanging="180"/>
      </w:pPr>
    </w:lvl>
  </w:abstractNum>
  <w:abstractNum w:abstractNumId="41">
    <w:nsid w:val="769825EA"/>
    <w:multiLevelType w:val="hybridMultilevel"/>
    <w:tmpl w:val="E39C7A00"/>
    <w:lvl w:ilvl="0" w:tplc="E2E2B31C">
      <w:start w:val="4"/>
      <w:numFmt w:val="decimal"/>
      <w:lvlText w:val="%1."/>
      <w:lvlJc w:val="left"/>
      <w:pPr>
        <w:ind w:left="720" w:hanging="360"/>
      </w:pPr>
    </w:lvl>
    <w:lvl w:ilvl="1" w:tplc="C06454BA">
      <w:start w:val="1"/>
      <w:numFmt w:val="lowerLetter"/>
      <w:lvlText w:val="%2."/>
      <w:lvlJc w:val="left"/>
      <w:pPr>
        <w:ind w:left="1440" w:hanging="360"/>
      </w:pPr>
    </w:lvl>
    <w:lvl w:ilvl="2" w:tplc="B7C2170A">
      <w:start w:val="1"/>
      <w:numFmt w:val="lowerRoman"/>
      <w:lvlText w:val="%3."/>
      <w:lvlJc w:val="right"/>
      <w:pPr>
        <w:ind w:left="2160" w:hanging="180"/>
      </w:pPr>
    </w:lvl>
    <w:lvl w:ilvl="3" w:tplc="44B2E450">
      <w:start w:val="1"/>
      <w:numFmt w:val="decimal"/>
      <w:lvlText w:val="%4."/>
      <w:lvlJc w:val="left"/>
      <w:pPr>
        <w:ind w:left="2880" w:hanging="360"/>
      </w:pPr>
    </w:lvl>
    <w:lvl w:ilvl="4" w:tplc="8F36AFCA">
      <w:start w:val="1"/>
      <w:numFmt w:val="lowerLetter"/>
      <w:lvlText w:val="%5."/>
      <w:lvlJc w:val="left"/>
      <w:pPr>
        <w:ind w:left="3600" w:hanging="360"/>
      </w:pPr>
    </w:lvl>
    <w:lvl w:ilvl="5" w:tplc="52281AA4">
      <w:start w:val="1"/>
      <w:numFmt w:val="lowerRoman"/>
      <w:lvlText w:val="%6."/>
      <w:lvlJc w:val="right"/>
      <w:pPr>
        <w:ind w:left="4320" w:hanging="180"/>
      </w:pPr>
    </w:lvl>
    <w:lvl w:ilvl="6" w:tplc="78001FA0">
      <w:start w:val="1"/>
      <w:numFmt w:val="decimal"/>
      <w:lvlText w:val="%7."/>
      <w:lvlJc w:val="left"/>
      <w:pPr>
        <w:ind w:left="5040" w:hanging="360"/>
      </w:pPr>
    </w:lvl>
    <w:lvl w:ilvl="7" w:tplc="9920F68C">
      <w:start w:val="1"/>
      <w:numFmt w:val="lowerLetter"/>
      <w:lvlText w:val="%8."/>
      <w:lvlJc w:val="left"/>
      <w:pPr>
        <w:ind w:left="5760" w:hanging="360"/>
      </w:pPr>
    </w:lvl>
    <w:lvl w:ilvl="8" w:tplc="0442BF4C">
      <w:start w:val="1"/>
      <w:numFmt w:val="lowerRoman"/>
      <w:lvlText w:val="%9."/>
      <w:lvlJc w:val="right"/>
      <w:pPr>
        <w:ind w:left="6480" w:hanging="180"/>
      </w:pPr>
    </w:lvl>
  </w:abstractNum>
  <w:abstractNum w:abstractNumId="42">
    <w:nsid w:val="77DE543B"/>
    <w:multiLevelType w:val="hybridMultilevel"/>
    <w:tmpl w:val="AC58541E"/>
    <w:lvl w:ilvl="0" w:tplc="88E2B778">
      <w:start w:val="1"/>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7ADB7617"/>
    <w:multiLevelType w:val="hybridMultilevel"/>
    <w:tmpl w:val="B68EEDEC"/>
    <w:lvl w:ilvl="0" w:tplc="32348486">
      <w:start w:val="2"/>
      <w:numFmt w:val="bullet"/>
      <w:lvlText w:val="-"/>
      <w:lvlJc w:val="left"/>
      <w:pPr>
        <w:ind w:left="720" w:hanging="360"/>
      </w:pPr>
      <w:rPr>
        <w:rFonts w:ascii="Calibri" w:eastAsia="Times New Roman" w:hAnsi="Calibri" w:cs="Calibri" w:hint="default"/>
      </w:rPr>
    </w:lvl>
    <w:lvl w:ilvl="1" w:tplc="83663F6C" w:tentative="1">
      <w:start w:val="1"/>
      <w:numFmt w:val="bullet"/>
      <w:lvlText w:val="o"/>
      <w:lvlJc w:val="left"/>
      <w:pPr>
        <w:ind w:left="1440" w:hanging="360"/>
      </w:pPr>
      <w:rPr>
        <w:rFonts w:ascii="Courier New" w:hAnsi="Courier New" w:cs="Courier New" w:hint="default"/>
      </w:rPr>
    </w:lvl>
    <w:lvl w:ilvl="2" w:tplc="833AB450" w:tentative="1">
      <w:start w:val="1"/>
      <w:numFmt w:val="bullet"/>
      <w:lvlText w:val=""/>
      <w:lvlJc w:val="left"/>
      <w:pPr>
        <w:ind w:left="2160" w:hanging="360"/>
      </w:pPr>
      <w:rPr>
        <w:rFonts w:ascii="Wingdings" w:hAnsi="Wingdings" w:hint="default"/>
      </w:rPr>
    </w:lvl>
    <w:lvl w:ilvl="3" w:tplc="EAF2EBAC" w:tentative="1">
      <w:start w:val="1"/>
      <w:numFmt w:val="bullet"/>
      <w:lvlText w:val=""/>
      <w:lvlJc w:val="left"/>
      <w:pPr>
        <w:ind w:left="2880" w:hanging="360"/>
      </w:pPr>
      <w:rPr>
        <w:rFonts w:ascii="Symbol" w:hAnsi="Symbol" w:hint="default"/>
      </w:rPr>
    </w:lvl>
    <w:lvl w:ilvl="4" w:tplc="D0BEBFD6" w:tentative="1">
      <w:start w:val="1"/>
      <w:numFmt w:val="bullet"/>
      <w:lvlText w:val="o"/>
      <w:lvlJc w:val="left"/>
      <w:pPr>
        <w:ind w:left="3600" w:hanging="360"/>
      </w:pPr>
      <w:rPr>
        <w:rFonts w:ascii="Courier New" w:hAnsi="Courier New" w:cs="Courier New" w:hint="default"/>
      </w:rPr>
    </w:lvl>
    <w:lvl w:ilvl="5" w:tplc="06486A54" w:tentative="1">
      <w:start w:val="1"/>
      <w:numFmt w:val="bullet"/>
      <w:lvlText w:val=""/>
      <w:lvlJc w:val="left"/>
      <w:pPr>
        <w:ind w:left="4320" w:hanging="360"/>
      </w:pPr>
      <w:rPr>
        <w:rFonts w:ascii="Wingdings" w:hAnsi="Wingdings" w:hint="default"/>
      </w:rPr>
    </w:lvl>
    <w:lvl w:ilvl="6" w:tplc="8EDAB00C" w:tentative="1">
      <w:start w:val="1"/>
      <w:numFmt w:val="bullet"/>
      <w:lvlText w:val=""/>
      <w:lvlJc w:val="left"/>
      <w:pPr>
        <w:ind w:left="5040" w:hanging="360"/>
      </w:pPr>
      <w:rPr>
        <w:rFonts w:ascii="Symbol" w:hAnsi="Symbol" w:hint="default"/>
      </w:rPr>
    </w:lvl>
    <w:lvl w:ilvl="7" w:tplc="7262AE12" w:tentative="1">
      <w:start w:val="1"/>
      <w:numFmt w:val="bullet"/>
      <w:lvlText w:val="o"/>
      <w:lvlJc w:val="left"/>
      <w:pPr>
        <w:ind w:left="5760" w:hanging="360"/>
      </w:pPr>
      <w:rPr>
        <w:rFonts w:ascii="Courier New" w:hAnsi="Courier New" w:cs="Courier New" w:hint="default"/>
      </w:rPr>
    </w:lvl>
    <w:lvl w:ilvl="8" w:tplc="81CE3B8E" w:tentative="1">
      <w:start w:val="1"/>
      <w:numFmt w:val="bullet"/>
      <w:lvlText w:val=""/>
      <w:lvlJc w:val="left"/>
      <w:pPr>
        <w:ind w:left="6480" w:hanging="360"/>
      </w:pPr>
      <w:rPr>
        <w:rFonts w:ascii="Wingdings" w:hAnsi="Wingdings" w:hint="default"/>
      </w:rPr>
    </w:lvl>
  </w:abstractNum>
  <w:abstractNum w:abstractNumId="44">
    <w:nsid w:val="7E721690"/>
    <w:multiLevelType w:val="hybridMultilevel"/>
    <w:tmpl w:val="D5F46A9C"/>
    <w:lvl w:ilvl="0" w:tplc="5B844BCA">
      <w:start w:val="1"/>
      <w:numFmt w:val="bullet"/>
      <w:lvlText w:val="-"/>
      <w:lvlJc w:val="left"/>
      <w:pPr>
        <w:ind w:left="720" w:hanging="360"/>
      </w:pPr>
      <w:rPr>
        <w:rFonts w:ascii="Calibri" w:hAnsi="Calibri" w:hint="default"/>
      </w:rPr>
    </w:lvl>
    <w:lvl w:ilvl="1" w:tplc="0902FFC0">
      <w:start w:val="1"/>
      <w:numFmt w:val="bullet"/>
      <w:lvlText w:val="o"/>
      <w:lvlJc w:val="left"/>
      <w:pPr>
        <w:ind w:left="1440" w:hanging="360"/>
      </w:pPr>
      <w:rPr>
        <w:rFonts w:ascii="Courier New" w:hAnsi="Courier New" w:hint="default"/>
      </w:rPr>
    </w:lvl>
    <w:lvl w:ilvl="2" w:tplc="F5380494">
      <w:start w:val="1"/>
      <w:numFmt w:val="bullet"/>
      <w:lvlText w:val=""/>
      <w:lvlJc w:val="left"/>
      <w:pPr>
        <w:ind w:left="2160" w:hanging="360"/>
      </w:pPr>
      <w:rPr>
        <w:rFonts w:ascii="Wingdings" w:hAnsi="Wingdings" w:hint="default"/>
      </w:rPr>
    </w:lvl>
    <w:lvl w:ilvl="3" w:tplc="1A9ADA30">
      <w:start w:val="1"/>
      <w:numFmt w:val="bullet"/>
      <w:lvlText w:val=""/>
      <w:lvlJc w:val="left"/>
      <w:pPr>
        <w:ind w:left="2880" w:hanging="360"/>
      </w:pPr>
      <w:rPr>
        <w:rFonts w:ascii="Symbol" w:hAnsi="Symbol" w:hint="default"/>
      </w:rPr>
    </w:lvl>
    <w:lvl w:ilvl="4" w:tplc="E4EE13D4">
      <w:start w:val="1"/>
      <w:numFmt w:val="bullet"/>
      <w:lvlText w:val="o"/>
      <w:lvlJc w:val="left"/>
      <w:pPr>
        <w:ind w:left="3600" w:hanging="360"/>
      </w:pPr>
      <w:rPr>
        <w:rFonts w:ascii="Courier New" w:hAnsi="Courier New" w:hint="default"/>
      </w:rPr>
    </w:lvl>
    <w:lvl w:ilvl="5" w:tplc="EC2ACB4A">
      <w:start w:val="1"/>
      <w:numFmt w:val="bullet"/>
      <w:lvlText w:val=""/>
      <w:lvlJc w:val="left"/>
      <w:pPr>
        <w:ind w:left="4320" w:hanging="360"/>
      </w:pPr>
      <w:rPr>
        <w:rFonts w:ascii="Wingdings" w:hAnsi="Wingdings" w:hint="default"/>
      </w:rPr>
    </w:lvl>
    <w:lvl w:ilvl="6" w:tplc="822095BC">
      <w:start w:val="1"/>
      <w:numFmt w:val="bullet"/>
      <w:lvlText w:val=""/>
      <w:lvlJc w:val="left"/>
      <w:pPr>
        <w:ind w:left="5040" w:hanging="360"/>
      </w:pPr>
      <w:rPr>
        <w:rFonts w:ascii="Symbol" w:hAnsi="Symbol" w:hint="default"/>
      </w:rPr>
    </w:lvl>
    <w:lvl w:ilvl="7" w:tplc="B06A7E38">
      <w:start w:val="1"/>
      <w:numFmt w:val="bullet"/>
      <w:lvlText w:val="o"/>
      <w:lvlJc w:val="left"/>
      <w:pPr>
        <w:ind w:left="5760" w:hanging="360"/>
      </w:pPr>
      <w:rPr>
        <w:rFonts w:ascii="Courier New" w:hAnsi="Courier New" w:hint="default"/>
      </w:rPr>
    </w:lvl>
    <w:lvl w:ilvl="8" w:tplc="AF9EEF30">
      <w:start w:val="1"/>
      <w:numFmt w:val="bullet"/>
      <w:lvlText w:val=""/>
      <w:lvlJc w:val="left"/>
      <w:pPr>
        <w:ind w:left="6480" w:hanging="360"/>
      </w:pPr>
      <w:rPr>
        <w:rFonts w:ascii="Wingdings" w:hAnsi="Wingdings" w:hint="default"/>
      </w:rPr>
    </w:lvl>
  </w:abstractNum>
  <w:abstractNum w:abstractNumId="45">
    <w:nsid w:val="7EF6724A"/>
    <w:multiLevelType w:val="hybridMultilevel"/>
    <w:tmpl w:val="5E14C40E"/>
    <w:lvl w:ilvl="0" w:tplc="F776F8F2">
      <w:start w:val="1"/>
      <w:numFmt w:val="bullet"/>
      <w:lvlText w:val="·"/>
      <w:lvlJc w:val="left"/>
      <w:pPr>
        <w:ind w:left="720" w:hanging="360"/>
      </w:pPr>
      <w:rPr>
        <w:rFonts w:ascii="Symbol" w:hAnsi="Symbol" w:hint="default"/>
      </w:rPr>
    </w:lvl>
    <w:lvl w:ilvl="1" w:tplc="181C458E">
      <w:start w:val="1"/>
      <w:numFmt w:val="bullet"/>
      <w:lvlText w:val="o"/>
      <w:lvlJc w:val="left"/>
      <w:pPr>
        <w:ind w:left="1440" w:hanging="360"/>
      </w:pPr>
      <w:rPr>
        <w:rFonts w:ascii="Courier New" w:hAnsi="Courier New" w:hint="default"/>
      </w:rPr>
    </w:lvl>
    <w:lvl w:ilvl="2" w:tplc="B82C179E">
      <w:start w:val="1"/>
      <w:numFmt w:val="bullet"/>
      <w:lvlText w:val=""/>
      <w:lvlJc w:val="left"/>
      <w:pPr>
        <w:ind w:left="2160" w:hanging="360"/>
      </w:pPr>
      <w:rPr>
        <w:rFonts w:ascii="Wingdings" w:hAnsi="Wingdings" w:hint="default"/>
      </w:rPr>
    </w:lvl>
    <w:lvl w:ilvl="3" w:tplc="83722766">
      <w:start w:val="1"/>
      <w:numFmt w:val="bullet"/>
      <w:lvlText w:val=""/>
      <w:lvlJc w:val="left"/>
      <w:pPr>
        <w:ind w:left="2880" w:hanging="360"/>
      </w:pPr>
      <w:rPr>
        <w:rFonts w:ascii="Symbol" w:hAnsi="Symbol" w:hint="default"/>
      </w:rPr>
    </w:lvl>
    <w:lvl w:ilvl="4" w:tplc="E5F68ACC">
      <w:start w:val="1"/>
      <w:numFmt w:val="bullet"/>
      <w:lvlText w:val="o"/>
      <w:lvlJc w:val="left"/>
      <w:pPr>
        <w:ind w:left="3600" w:hanging="360"/>
      </w:pPr>
      <w:rPr>
        <w:rFonts w:ascii="Courier New" w:hAnsi="Courier New" w:hint="default"/>
      </w:rPr>
    </w:lvl>
    <w:lvl w:ilvl="5" w:tplc="302461E0">
      <w:start w:val="1"/>
      <w:numFmt w:val="bullet"/>
      <w:lvlText w:val=""/>
      <w:lvlJc w:val="left"/>
      <w:pPr>
        <w:ind w:left="4320" w:hanging="360"/>
      </w:pPr>
      <w:rPr>
        <w:rFonts w:ascii="Wingdings" w:hAnsi="Wingdings" w:hint="default"/>
      </w:rPr>
    </w:lvl>
    <w:lvl w:ilvl="6" w:tplc="668EBE6E">
      <w:start w:val="1"/>
      <w:numFmt w:val="bullet"/>
      <w:lvlText w:val=""/>
      <w:lvlJc w:val="left"/>
      <w:pPr>
        <w:ind w:left="5040" w:hanging="360"/>
      </w:pPr>
      <w:rPr>
        <w:rFonts w:ascii="Symbol" w:hAnsi="Symbol" w:hint="default"/>
      </w:rPr>
    </w:lvl>
    <w:lvl w:ilvl="7" w:tplc="0A9EC230">
      <w:start w:val="1"/>
      <w:numFmt w:val="bullet"/>
      <w:lvlText w:val="o"/>
      <w:lvlJc w:val="left"/>
      <w:pPr>
        <w:ind w:left="5760" w:hanging="360"/>
      </w:pPr>
      <w:rPr>
        <w:rFonts w:ascii="Courier New" w:hAnsi="Courier New" w:hint="default"/>
      </w:rPr>
    </w:lvl>
    <w:lvl w:ilvl="8" w:tplc="3A2656F4">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18"/>
  </w:num>
  <w:num w:numId="4">
    <w:abstractNumId w:val="14"/>
  </w:num>
  <w:num w:numId="5">
    <w:abstractNumId w:val="32"/>
  </w:num>
  <w:num w:numId="6">
    <w:abstractNumId w:val="23"/>
  </w:num>
  <w:num w:numId="7">
    <w:abstractNumId w:val="21"/>
  </w:num>
  <w:num w:numId="8">
    <w:abstractNumId w:val="19"/>
  </w:num>
  <w:num w:numId="9">
    <w:abstractNumId w:val="28"/>
  </w:num>
  <w:num w:numId="10">
    <w:abstractNumId w:val="30"/>
  </w:num>
  <w:num w:numId="11">
    <w:abstractNumId w:val="39"/>
  </w:num>
  <w:num w:numId="12">
    <w:abstractNumId w:val="11"/>
  </w:num>
  <w:num w:numId="13">
    <w:abstractNumId w:val="37"/>
  </w:num>
  <w:num w:numId="14">
    <w:abstractNumId w:val="45"/>
  </w:num>
  <w:num w:numId="15">
    <w:abstractNumId w:val="31"/>
  </w:num>
  <w:num w:numId="16">
    <w:abstractNumId w:val="33"/>
  </w:num>
  <w:num w:numId="17">
    <w:abstractNumId w:val="36"/>
  </w:num>
  <w:num w:numId="18">
    <w:abstractNumId w:val="12"/>
  </w:num>
  <w:num w:numId="19">
    <w:abstractNumId w:val="13"/>
  </w:num>
  <w:num w:numId="20">
    <w:abstractNumId w:val="24"/>
  </w:num>
  <w:num w:numId="21">
    <w:abstractNumId w:val="40"/>
  </w:num>
  <w:num w:numId="22">
    <w:abstractNumId w:val="41"/>
  </w:num>
  <w:num w:numId="23">
    <w:abstractNumId w:val="22"/>
  </w:num>
  <w:num w:numId="24">
    <w:abstractNumId w:val="17"/>
  </w:num>
  <w:num w:numId="25">
    <w:abstractNumId w:val="25"/>
  </w:num>
  <w:num w:numId="26">
    <w:abstractNumId w:val="16"/>
  </w:num>
  <w:num w:numId="27">
    <w:abstractNumId w:val="44"/>
  </w:num>
  <w:num w:numId="28">
    <w:abstractNumId w:val="15"/>
  </w:num>
  <w:num w:numId="29">
    <w:abstractNumId w:val="0"/>
  </w:num>
  <w:num w:numId="30">
    <w:abstractNumId w:val="1"/>
  </w:num>
  <w:num w:numId="31">
    <w:abstractNumId w:val="2"/>
  </w:num>
  <w:num w:numId="32">
    <w:abstractNumId w:val="3"/>
  </w:num>
  <w:num w:numId="33">
    <w:abstractNumId w:val="4"/>
  </w:num>
  <w:num w:numId="34">
    <w:abstractNumId w:val="9"/>
  </w:num>
  <w:num w:numId="35">
    <w:abstractNumId w:val="43"/>
  </w:num>
  <w:num w:numId="36">
    <w:abstractNumId w:val="35"/>
  </w:num>
  <w:num w:numId="37">
    <w:abstractNumId w:val="42"/>
  </w:num>
  <w:num w:numId="38">
    <w:abstractNumId w:val="26"/>
  </w:num>
  <w:num w:numId="39">
    <w:abstractNumId w:val="29"/>
  </w:num>
  <w:num w:numId="40">
    <w:abstractNumId w:val="38"/>
  </w:num>
  <w:num w:numId="41">
    <w:abstractNumId w:val="34"/>
  </w:num>
  <w:num w:numId="42">
    <w:abstractNumId w:val="10"/>
  </w:num>
  <w:numIdMacAtCleanup w:val="42"/>
</w:numbering>
</file>

<file path=word/people.xml><?xml version="1.0" encoding="utf-8"?>
<w15:people xmlns:mc="http://schemas.openxmlformats.org/markup-compatibility/2006" xmlns:w15="http://schemas.microsoft.com/office/word/2012/wordml" mc:Ignorable="w15">
  <w15:person w15:author="ahadji@ekke.gr">
    <w15:presenceInfo w15:providerId="AD" w15:userId="S::urn:spo:guest#ahadji@ekke.gr::"/>
  </w15:person>
  <w15:person w15:author="alinardis@ekke.gr">
    <w15:presenceInfo w15:providerId="AD" w15:userId="S::urn:spo:guest#alinardis@ekke.gr::"/>
  </w15:person>
  <w15:person w15:author="acapella@ekke.gr">
    <w15:presenceInfo w15:providerId="AD" w15:userId="S::urn:spo:guest#acapella@ekke.g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
  <w:rsids>
    <w:rsidRoot w:val="00C229F3"/>
    <w:rsid w:val="00000058"/>
    <w:rsid w:val="000020FF"/>
    <w:rsid w:val="00002655"/>
    <w:rsid w:val="0000509F"/>
    <w:rsid w:val="000055AC"/>
    <w:rsid w:val="00010D48"/>
    <w:rsid w:val="000116B6"/>
    <w:rsid w:val="00012A64"/>
    <w:rsid w:val="000158C7"/>
    <w:rsid w:val="00020B6A"/>
    <w:rsid w:val="000216EF"/>
    <w:rsid w:val="00022C43"/>
    <w:rsid w:val="0002320C"/>
    <w:rsid w:val="00026952"/>
    <w:rsid w:val="00026E2E"/>
    <w:rsid w:val="00032BAF"/>
    <w:rsid w:val="000358F8"/>
    <w:rsid w:val="00035D35"/>
    <w:rsid w:val="00035E7B"/>
    <w:rsid w:val="00036EEA"/>
    <w:rsid w:val="00037A81"/>
    <w:rsid w:val="0004142B"/>
    <w:rsid w:val="00041825"/>
    <w:rsid w:val="00043016"/>
    <w:rsid w:val="00043D71"/>
    <w:rsid w:val="00044493"/>
    <w:rsid w:val="00044963"/>
    <w:rsid w:val="00050DED"/>
    <w:rsid w:val="00051829"/>
    <w:rsid w:val="000521DC"/>
    <w:rsid w:val="00053FD1"/>
    <w:rsid w:val="000554AB"/>
    <w:rsid w:val="0005714E"/>
    <w:rsid w:val="00060353"/>
    <w:rsid w:val="00061BB5"/>
    <w:rsid w:val="0006357D"/>
    <w:rsid w:val="00064168"/>
    <w:rsid w:val="00064648"/>
    <w:rsid w:val="0006560B"/>
    <w:rsid w:val="00075146"/>
    <w:rsid w:val="00076C9E"/>
    <w:rsid w:val="00080CAB"/>
    <w:rsid w:val="00080DB7"/>
    <w:rsid w:val="000827CF"/>
    <w:rsid w:val="00084105"/>
    <w:rsid w:val="00091027"/>
    <w:rsid w:val="0009690F"/>
    <w:rsid w:val="000A0FD7"/>
    <w:rsid w:val="000A1F0B"/>
    <w:rsid w:val="000A223D"/>
    <w:rsid w:val="000B1EE7"/>
    <w:rsid w:val="000B44AC"/>
    <w:rsid w:val="000B4E51"/>
    <w:rsid w:val="000B5954"/>
    <w:rsid w:val="000B5BD8"/>
    <w:rsid w:val="000C1061"/>
    <w:rsid w:val="000C2AF4"/>
    <w:rsid w:val="000C2D2C"/>
    <w:rsid w:val="000C3447"/>
    <w:rsid w:val="000C4284"/>
    <w:rsid w:val="000C76F3"/>
    <w:rsid w:val="000C7EE7"/>
    <w:rsid w:val="000D1E44"/>
    <w:rsid w:val="000D319F"/>
    <w:rsid w:val="000D3FE7"/>
    <w:rsid w:val="000E2D41"/>
    <w:rsid w:val="000E636F"/>
    <w:rsid w:val="000E6DFB"/>
    <w:rsid w:val="000F6DF0"/>
    <w:rsid w:val="000F7979"/>
    <w:rsid w:val="001007F1"/>
    <w:rsid w:val="001017C9"/>
    <w:rsid w:val="0010336A"/>
    <w:rsid w:val="001036EA"/>
    <w:rsid w:val="001040D9"/>
    <w:rsid w:val="001049C2"/>
    <w:rsid w:val="00105314"/>
    <w:rsid w:val="001066DF"/>
    <w:rsid w:val="00107500"/>
    <w:rsid w:val="001101C6"/>
    <w:rsid w:val="00110309"/>
    <w:rsid w:val="00111E0D"/>
    <w:rsid w:val="00113C96"/>
    <w:rsid w:val="00116CBA"/>
    <w:rsid w:val="00117891"/>
    <w:rsid w:val="0012013E"/>
    <w:rsid w:val="00120554"/>
    <w:rsid w:val="001217F6"/>
    <w:rsid w:val="00121C45"/>
    <w:rsid w:val="00122C70"/>
    <w:rsid w:val="001253DE"/>
    <w:rsid w:val="00125A3D"/>
    <w:rsid w:val="00127AAD"/>
    <w:rsid w:val="0013171D"/>
    <w:rsid w:val="001365BB"/>
    <w:rsid w:val="0014092D"/>
    <w:rsid w:val="001420AF"/>
    <w:rsid w:val="00142140"/>
    <w:rsid w:val="0014575C"/>
    <w:rsid w:val="00145FF4"/>
    <w:rsid w:val="001468B2"/>
    <w:rsid w:val="001468D7"/>
    <w:rsid w:val="00146DB3"/>
    <w:rsid w:val="0014F36A"/>
    <w:rsid w:val="00150871"/>
    <w:rsid w:val="00156AED"/>
    <w:rsid w:val="00160307"/>
    <w:rsid w:val="001626D6"/>
    <w:rsid w:val="001627FC"/>
    <w:rsid w:val="00166934"/>
    <w:rsid w:val="0016766D"/>
    <w:rsid w:val="00171EB5"/>
    <w:rsid w:val="00172B00"/>
    <w:rsid w:val="00173592"/>
    <w:rsid w:val="00175691"/>
    <w:rsid w:val="00176834"/>
    <w:rsid w:val="00176884"/>
    <w:rsid w:val="00177D6E"/>
    <w:rsid w:val="0018088B"/>
    <w:rsid w:val="001814C8"/>
    <w:rsid w:val="00181828"/>
    <w:rsid w:val="0018312D"/>
    <w:rsid w:val="00184870"/>
    <w:rsid w:val="00185745"/>
    <w:rsid w:val="00187B36"/>
    <w:rsid w:val="00190835"/>
    <w:rsid w:val="00192D3E"/>
    <w:rsid w:val="00193450"/>
    <w:rsid w:val="0019364C"/>
    <w:rsid w:val="001938C9"/>
    <w:rsid w:val="00193C14"/>
    <w:rsid w:val="00194EFC"/>
    <w:rsid w:val="001955AB"/>
    <w:rsid w:val="00196A81"/>
    <w:rsid w:val="00197EA1"/>
    <w:rsid w:val="001A3732"/>
    <w:rsid w:val="001A410F"/>
    <w:rsid w:val="001A47A4"/>
    <w:rsid w:val="001A4C3D"/>
    <w:rsid w:val="001A51A2"/>
    <w:rsid w:val="001A5387"/>
    <w:rsid w:val="001A71FA"/>
    <w:rsid w:val="001A722D"/>
    <w:rsid w:val="001B0656"/>
    <w:rsid w:val="001B1AFF"/>
    <w:rsid w:val="001B2F8D"/>
    <w:rsid w:val="001B33F7"/>
    <w:rsid w:val="001B52D1"/>
    <w:rsid w:val="001B6368"/>
    <w:rsid w:val="001B64FA"/>
    <w:rsid w:val="001C0BBE"/>
    <w:rsid w:val="001C1530"/>
    <w:rsid w:val="001C1814"/>
    <w:rsid w:val="001C2D22"/>
    <w:rsid w:val="001C419D"/>
    <w:rsid w:val="001C4D31"/>
    <w:rsid w:val="001C5AD7"/>
    <w:rsid w:val="001D2694"/>
    <w:rsid w:val="001D36F2"/>
    <w:rsid w:val="001D4558"/>
    <w:rsid w:val="001D4C86"/>
    <w:rsid w:val="001D54D9"/>
    <w:rsid w:val="001D7864"/>
    <w:rsid w:val="001D7C32"/>
    <w:rsid w:val="001E01BC"/>
    <w:rsid w:val="001E099D"/>
    <w:rsid w:val="001E2964"/>
    <w:rsid w:val="001E3217"/>
    <w:rsid w:val="001E32A7"/>
    <w:rsid w:val="001E63C2"/>
    <w:rsid w:val="001E6F85"/>
    <w:rsid w:val="001F006F"/>
    <w:rsid w:val="001F038C"/>
    <w:rsid w:val="001F0D69"/>
    <w:rsid w:val="001F1DCF"/>
    <w:rsid w:val="001F7E31"/>
    <w:rsid w:val="00201862"/>
    <w:rsid w:val="00203C66"/>
    <w:rsid w:val="002041AF"/>
    <w:rsid w:val="00204DA6"/>
    <w:rsid w:val="00206824"/>
    <w:rsid w:val="00207038"/>
    <w:rsid w:val="00207041"/>
    <w:rsid w:val="002077AE"/>
    <w:rsid w:val="00211BAB"/>
    <w:rsid w:val="0021250A"/>
    <w:rsid w:val="00212587"/>
    <w:rsid w:val="00215ADE"/>
    <w:rsid w:val="00216ECA"/>
    <w:rsid w:val="00217F18"/>
    <w:rsid w:val="00220F27"/>
    <w:rsid w:val="00222045"/>
    <w:rsid w:val="00222BE7"/>
    <w:rsid w:val="00224186"/>
    <w:rsid w:val="00227FB3"/>
    <w:rsid w:val="00231189"/>
    <w:rsid w:val="002338D8"/>
    <w:rsid w:val="002353B1"/>
    <w:rsid w:val="00235917"/>
    <w:rsid w:val="00235983"/>
    <w:rsid w:val="0024202B"/>
    <w:rsid w:val="002432FE"/>
    <w:rsid w:val="00244DC3"/>
    <w:rsid w:val="00245426"/>
    <w:rsid w:val="00245B54"/>
    <w:rsid w:val="00246D2E"/>
    <w:rsid w:val="00247AA2"/>
    <w:rsid w:val="0024A91C"/>
    <w:rsid w:val="0025162D"/>
    <w:rsid w:val="002523EF"/>
    <w:rsid w:val="002647D4"/>
    <w:rsid w:val="0026685E"/>
    <w:rsid w:val="00266D9E"/>
    <w:rsid w:val="00270D2C"/>
    <w:rsid w:val="00271BDA"/>
    <w:rsid w:val="002758D4"/>
    <w:rsid w:val="00275BDE"/>
    <w:rsid w:val="00276800"/>
    <w:rsid w:val="00276EDA"/>
    <w:rsid w:val="00277976"/>
    <w:rsid w:val="002779F0"/>
    <w:rsid w:val="0028139A"/>
    <w:rsid w:val="002817F5"/>
    <w:rsid w:val="00284640"/>
    <w:rsid w:val="002858B2"/>
    <w:rsid w:val="00286137"/>
    <w:rsid w:val="002861C0"/>
    <w:rsid w:val="00286BFF"/>
    <w:rsid w:val="00287116"/>
    <w:rsid w:val="00287276"/>
    <w:rsid w:val="0029126A"/>
    <w:rsid w:val="002913F6"/>
    <w:rsid w:val="00292384"/>
    <w:rsid w:val="00292883"/>
    <w:rsid w:val="00292B67"/>
    <w:rsid w:val="0029307B"/>
    <w:rsid w:val="002973BD"/>
    <w:rsid w:val="002A0571"/>
    <w:rsid w:val="002A1F78"/>
    <w:rsid w:val="002A3AAC"/>
    <w:rsid w:val="002A3ACA"/>
    <w:rsid w:val="002B20BB"/>
    <w:rsid w:val="002B2D40"/>
    <w:rsid w:val="002B3983"/>
    <w:rsid w:val="002B4D9C"/>
    <w:rsid w:val="002B7965"/>
    <w:rsid w:val="002C0F60"/>
    <w:rsid w:val="002C1B44"/>
    <w:rsid w:val="002C423E"/>
    <w:rsid w:val="002C6819"/>
    <w:rsid w:val="002D03C5"/>
    <w:rsid w:val="002D213E"/>
    <w:rsid w:val="002D2512"/>
    <w:rsid w:val="002D3446"/>
    <w:rsid w:val="002D3515"/>
    <w:rsid w:val="002D3C14"/>
    <w:rsid w:val="002D4141"/>
    <w:rsid w:val="002D6343"/>
    <w:rsid w:val="002D7A51"/>
    <w:rsid w:val="002E05CD"/>
    <w:rsid w:val="002E129A"/>
    <w:rsid w:val="002E1400"/>
    <w:rsid w:val="002E1623"/>
    <w:rsid w:val="002E2419"/>
    <w:rsid w:val="002E5640"/>
    <w:rsid w:val="002E5F43"/>
    <w:rsid w:val="002E5F94"/>
    <w:rsid w:val="002E691E"/>
    <w:rsid w:val="002E6CB5"/>
    <w:rsid w:val="002E7174"/>
    <w:rsid w:val="002F0AD9"/>
    <w:rsid w:val="002F1F48"/>
    <w:rsid w:val="002F2403"/>
    <w:rsid w:val="002F28F6"/>
    <w:rsid w:val="002F5ED7"/>
    <w:rsid w:val="00303AE1"/>
    <w:rsid w:val="00303EEF"/>
    <w:rsid w:val="00305EAC"/>
    <w:rsid w:val="00306657"/>
    <w:rsid w:val="00307AF2"/>
    <w:rsid w:val="00310942"/>
    <w:rsid w:val="00312742"/>
    <w:rsid w:val="00316C81"/>
    <w:rsid w:val="0031785B"/>
    <w:rsid w:val="00320084"/>
    <w:rsid w:val="003213B5"/>
    <w:rsid w:val="00321EA9"/>
    <w:rsid w:val="003225AF"/>
    <w:rsid w:val="00322998"/>
    <w:rsid w:val="00322DCB"/>
    <w:rsid w:val="00322DF5"/>
    <w:rsid w:val="0032639F"/>
    <w:rsid w:val="00326E87"/>
    <w:rsid w:val="00331444"/>
    <w:rsid w:val="0033160E"/>
    <w:rsid w:val="003322DC"/>
    <w:rsid w:val="0033581F"/>
    <w:rsid w:val="003363E5"/>
    <w:rsid w:val="00341043"/>
    <w:rsid w:val="0034108A"/>
    <w:rsid w:val="0034124D"/>
    <w:rsid w:val="00342556"/>
    <w:rsid w:val="00343B41"/>
    <w:rsid w:val="00345415"/>
    <w:rsid w:val="003458B7"/>
    <w:rsid w:val="0034590B"/>
    <w:rsid w:val="00346054"/>
    <w:rsid w:val="00346AEF"/>
    <w:rsid w:val="00346C39"/>
    <w:rsid w:val="003476B5"/>
    <w:rsid w:val="00353578"/>
    <w:rsid w:val="00355202"/>
    <w:rsid w:val="00355437"/>
    <w:rsid w:val="00355C21"/>
    <w:rsid w:val="003610D8"/>
    <w:rsid w:val="0036256B"/>
    <w:rsid w:val="003643C7"/>
    <w:rsid w:val="00364C8E"/>
    <w:rsid w:val="0036514C"/>
    <w:rsid w:val="00367843"/>
    <w:rsid w:val="0037093A"/>
    <w:rsid w:val="00371471"/>
    <w:rsid w:val="00371885"/>
    <w:rsid w:val="00373A3E"/>
    <w:rsid w:val="003744C0"/>
    <w:rsid w:val="00374B84"/>
    <w:rsid w:val="00375B17"/>
    <w:rsid w:val="003824C0"/>
    <w:rsid w:val="003839C4"/>
    <w:rsid w:val="003842C7"/>
    <w:rsid w:val="00387E04"/>
    <w:rsid w:val="0038AD44"/>
    <w:rsid w:val="00397EC9"/>
    <w:rsid w:val="003A2421"/>
    <w:rsid w:val="003A350D"/>
    <w:rsid w:val="003A481D"/>
    <w:rsid w:val="003A52B6"/>
    <w:rsid w:val="003A6636"/>
    <w:rsid w:val="003A79A7"/>
    <w:rsid w:val="003A7D22"/>
    <w:rsid w:val="003B030A"/>
    <w:rsid w:val="003B32A3"/>
    <w:rsid w:val="003B5E78"/>
    <w:rsid w:val="003B7077"/>
    <w:rsid w:val="003C04D2"/>
    <w:rsid w:val="003C1D06"/>
    <w:rsid w:val="003C275B"/>
    <w:rsid w:val="003C3830"/>
    <w:rsid w:val="003C3B15"/>
    <w:rsid w:val="003C4424"/>
    <w:rsid w:val="003C454A"/>
    <w:rsid w:val="003C5BC8"/>
    <w:rsid w:val="003D1E0A"/>
    <w:rsid w:val="003D62F0"/>
    <w:rsid w:val="003D7490"/>
    <w:rsid w:val="003D7F2A"/>
    <w:rsid w:val="003E00F3"/>
    <w:rsid w:val="003E0898"/>
    <w:rsid w:val="003E137B"/>
    <w:rsid w:val="003E39BE"/>
    <w:rsid w:val="003F1135"/>
    <w:rsid w:val="003F2068"/>
    <w:rsid w:val="003F3522"/>
    <w:rsid w:val="003F3E0D"/>
    <w:rsid w:val="003F48A0"/>
    <w:rsid w:val="003F571F"/>
    <w:rsid w:val="003F5A23"/>
    <w:rsid w:val="003F7720"/>
    <w:rsid w:val="003F7CA8"/>
    <w:rsid w:val="00401F4D"/>
    <w:rsid w:val="00404923"/>
    <w:rsid w:val="00405D54"/>
    <w:rsid w:val="00406754"/>
    <w:rsid w:val="004072A5"/>
    <w:rsid w:val="0040788B"/>
    <w:rsid w:val="0040B1BD"/>
    <w:rsid w:val="00410464"/>
    <w:rsid w:val="00413927"/>
    <w:rsid w:val="004139EB"/>
    <w:rsid w:val="004140EF"/>
    <w:rsid w:val="0041460D"/>
    <w:rsid w:val="004165DD"/>
    <w:rsid w:val="00416EF3"/>
    <w:rsid w:val="00420634"/>
    <w:rsid w:val="00424962"/>
    <w:rsid w:val="00424D1B"/>
    <w:rsid w:val="0042792F"/>
    <w:rsid w:val="00430D31"/>
    <w:rsid w:val="00431FAC"/>
    <w:rsid w:val="004323AD"/>
    <w:rsid w:val="00432641"/>
    <w:rsid w:val="004339EB"/>
    <w:rsid w:val="00433D89"/>
    <w:rsid w:val="00434390"/>
    <w:rsid w:val="004344C2"/>
    <w:rsid w:val="00435179"/>
    <w:rsid w:val="00436F2C"/>
    <w:rsid w:val="00441473"/>
    <w:rsid w:val="00441C72"/>
    <w:rsid w:val="00442880"/>
    <w:rsid w:val="00443EDF"/>
    <w:rsid w:val="00444289"/>
    <w:rsid w:val="0044542B"/>
    <w:rsid w:val="00450129"/>
    <w:rsid w:val="00451E84"/>
    <w:rsid w:val="00452290"/>
    <w:rsid w:val="00454E15"/>
    <w:rsid w:val="0045597B"/>
    <w:rsid w:val="004617AF"/>
    <w:rsid w:val="00461AC9"/>
    <w:rsid w:val="004622E3"/>
    <w:rsid w:val="004646D1"/>
    <w:rsid w:val="00465971"/>
    <w:rsid w:val="004700BD"/>
    <w:rsid w:val="00475644"/>
    <w:rsid w:val="004759D3"/>
    <w:rsid w:val="00477D2D"/>
    <w:rsid w:val="004810B2"/>
    <w:rsid w:val="00483517"/>
    <w:rsid w:val="00485235"/>
    <w:rsid w:val="00485C34"/>
    <w:rsid w:val="00487C6E"/>
    <w:rsid w:val="00490457"/>
    <w:rsid w:val="00490EDB"/>
    <w:rsid w:val="00491D1B"/>
    <w:rsid w:val="00493234"/>
    <w:rsid w:val="00494393"/>
    <w:rsid w:val="0049623E"/>
    <w:rsid w:val="00496695"/>
    <w:rsid w:val="004A4D41"/>
    <w:rsid w:val="004B2675"/>
    <w:rsid w:val="004B2C85"/>
    <w:rsid w:val="004B380B"/>
    <w:rsid w:val="004B45D5"/>
    <w:rsid w:val="004B4678"/>
    <w:rsid w:val="004B4DCC"/>
    <w:rsid w:val="004B5330"/>
    <w:rsid w:val="004B6900"/>
    <w:rsid w:val="004B7270"/>
    <w:rsid w:val="004C464F"/>
    <w:rsid w:val="004C4E2D"/>
    <w:rsid w:val="004C570B"/>
    <w:rsid w:val="004C63DB"/>
    <w:rsid w:val="004C66FB"/>
    <w:rsid w:val="004C6B0C"/>
    <w:rsid w:val="004CF4EB"/>
    <w:rsid w:val="004D0C34"/>
    <w:rsid w:val="004D1467"/>
    <w:rsid w:val="004D38BF"/>
    <w:rsid w:val="004D6401"/>
    <w:rsid w:val="004D6F3C"/>
    <w:rsid w:val="004E0C91"/>
    <w:rsid w:val="004E2F4C"/>
    <w:rsid w:val="004E4655"/>
    <w:rsid w:val="004E592B"/>
    <w:rsid w:val="004F14EF"/>
    <w:rsid w:val="004F16E4"/>
    <w:rsid w:val="004F2E5B"/>
    <w:rsid w:val="004F5118"/>
    <w:rsid w:val="004F6ED8"/>
    <w:rsid w:val="004F6F3A"/>
    <w:rsid w:val="00500458"/>
    <w:rsid w:val="00500ABD"/>
    <w:rsid w:val="00500ECF"/>
    <w:rsid w:val="00501601"/>
    <w:rsid w:val="00502444"/>
    <w:rsid w:val="00506916"/>
    <w:rsid w:val="00512563"/>
    <w:rsid w:val="005146A5"/>
    <w:rsid w:val="005154AE"/>
    <w:rsid w:val="00516126"/>
    <w:rsid w:val="00517AAD"/>
    <w:rsid w:val="005202BE"/>
    <w:rsid w:val="00521663"/>
    <w:rsid w:val="0052232F"/>
    <w:rsid w:val="0052359E"/>
    <w:rsid w:val="00525275"/>
    <w:rsid w:val="0052675D"/>
    <w:rsid w:val="00527153"/>
    <w:rsid w:val="00527F2B"/>
    <w:rsid w:val="005306F0"/>
    <w:rsid w:val="0053093A"/>
    <w:rsid w:val="00531567"/>
    <w:rsid w:val="00531569"/>
    <w:rsid w:val="005341FD"/>
    <w:rsid w:val="00534624"/>
    <w:rsid w:val="005347BC"/>
    <w:rsid w:val="005359C2"/>
    <w:rsid w:val="00535FF8"/>
    <w:rsid w:val="005369BE"/>
    <w:rsid w:val="0053738D"/>
    <w:rsid w:val="0054043E"/>
    <w:rsid w:val="0054269E"/>
    <w:rsid w:val="00545758"/>
    <w:rsid w:val="00553E3F"/>
    <w:rsid w:val="00556060"/>
    <w:rsid w:val="005579F0"/>
    <w:rsid w:val="005609B2"/>
    <w:rsid w:val="00561930"/>
    <w:rsid w:val="00562071"/>
    <w:rsid w:val="00563AE7"/>
    <w:rsid w:val="00563E8E"/>
    <w:rsid w:val="005740A6"/>
    <w:rsid w:val="0057576E"/>
    <w:rsid w:val="00581874"/>
    <w:rsid w:val="005840D3"/>
    <w:rsid w:val="00584115"/>
    <w:rsid w:val="00584AF2"/>
    <w:rsid w:val="005858E0"/>
    <w:rsid w:val="00585EAB"/>
    <w:rsid w:val="00586940"/>
    <w:rsid w:val="005911A8"/>
    <w:rsid w:val="00591B46"/>
    <w:rsid w:val="005921E4"/>
    <w:rsid w:val="0059313F"/>
    <w:rsid w:val="00595F69"/>
    <w:rsid w:val="00597323"/>
    <w:rsid w:val="00597F5F"/>
    <w:rsid w:val="0059EC72"/>
    <w:rsid w:val="005A00D1"/>
    <w:rsid w:val="005A05A5"/>
    <w:rsid w:val="005A0EC7"/>
    <w:rsid w:val="005A29E3"/>
    <w:rsid w:val="005A460A"/>
    <w:rsid w:val="005B0B94"/>
    <w:rsid w:val="005B1AD8"/>
    <w:rsid w:val="005B2FD1"/>
    <w:rsid w:val="005B40DE"/>
    <w:rsid w:val="005B7536"/>
    <w:rsid w:val="005B7A1D"/>
    <w:rsid w:val="005C1D77"/>
    <w:rsid w:val="005C29FF"/>
    <w:rsid w:val="005C2FD9"/>
    <w:rsid w:val="005C45A9"/>
    <w:rsid w:val="005C4E3E"/>
    <w:rsid w:val="005C6C78"/>
    <w:rsid w:val="005C77A5"/>
    <w:rsid w:val="005C7A6E"/>
    <w:rsid w:val="005C7D5B"/>
    <w:rsid w:val="005D11ED"/>
    <w:rsid w:val="005D3003"/>
    <w:rsid w:val="005D3A76"/>
    <w:rsid w:val="005D591B"/>
    <w:rsid w:val="005E085C"/>
    <w:rsid w:val="005E0E50"/>
    <w:rsid w:val="005E3EBE"/>
    <w:rsid w:val="005E5496"/>
    <w:rsid w:val="005E7B1A"/>
    <w:rsid w:val="005F0A0D"/>
    <w:rsid w:val="005F18DC"/>
    <w:rsid w:val="005F22F5"/>
    <w:rsid w:val="005F390C"/>
    <w:rsid w:val="005F7F71"/>
    <w:rsid w:val="006000A5"/>
    <w:rsid w:val="00604CE3"/>
    <w:rsid w:val="00605F8C"/>
    <w:rsid w:val="00606386"/>
    <w:rsid w:val="00607A7F"/>
    <w:rsid w:val="0060AE61"/>
    <w:rsid w:val="00611572"/>
    <w:rsid w:val="006154FE"/>
    <w:rsid w:val="00620CD1"/>
    <w:rsid w:val="00623172"/>
    <w:rsid w:val="00624069"/>
    <w:rsid w:val="00625129"/>
    <w:rsid w:val="00625E70"/>
    <w:rsid w:val="00627ABF"/>
    <w:rsid w:val="0063173B"/>
    <w:rsid w:val="00631D6C"/>
    <w:rsid w:val="00631E49"/>
    <w:rsid w:val="00633777"/>
    <w:rsid w:val="006345B4"/>
    <w:rsid w:val="00635505"/>
    <w:rsid w:val="00637698"/>
    <w:rsid w:val="0063770B"/>
    <w:rsid w:val="006428CF"/>
    <w:rsid w:val="006430D7"/>
    <w:rsid w:val="0064320A"/>
    <w:rsid w:val="00644CF1"/>
    <w:rsid w:val="00646D8B"/>
    <w:rsid w:val="00651E49"/>
    <w:rsid w:val="0065239E"/>
    <w:rsid w:val="006547E8"/>
    <w:rsid w:val="00654ED3"/>
    <w:rsid w:val="006563D8"/>
    <w:rsid w:val="00657008"/>
    <w:rsid w:val="006602DC"/>
    <w:rsid w:val="0066039D"/>
    <w:rsid w:val="00661866"/>
    <w:rsid w:val="006622AC"/>
    <w:rsid w:val="00663C7E"/>
    <w:rsid w:val="006645B2"/>
    <w:rsid w:val="00667165"/>
    <w:rsid w:val="00667A49"/>
    <w:rsid w:val="006721F1"/>
    <w:rsid w:val="006725C1"/>
    <w:rsid w:val="006755A9"/>
    <w:rsid w:val="0068237E"/>
    <w:rsid w:val="00682546"/>
    <w:rsid w:val="00686632"/>
    <w:rsid w:val="00694A62"/>
    <w:rsid w:val="00694B24"/>
    <w:rsid w:val="00694E2E"/>
    <w:rsid w:val="006965AB"/>
    <w:rsid w:val="006973D0"/>
    <w:rsid w:val="006A0AFE"/>
    <w:rsid w:val="006A2248"/>
    <w:rsid w:val="006A34C5"/>
    <w:rsid w:val="006A3B66"/>
    <w:rsid w:val="006A4E16"/>
    <w:rsid w:val="006A4F24"/>
    <w:rsid w:val="006A543E"/>
    <w:rsid w:val="006A621C"/>
    <w:rsid w:val="006A6CFB"/>
    <w:rsid w:val="006B05E8"/>
    <w:rsid w:val="006B1E12"/>
    <w:rsid w:val="006B28BA"/>
    <w:rsid w:val="006B2C94"/>
    <w:rsid w:val="006B30BF"/>
    <w:rsid w:val="006B3C5C"/>
    <w:rsid w:val="006B46D9"/>
    <w:rsid w:val="006B4E4A"/>
    <w:rsid w:val="006C034A"/>
    <w:rsid w:val="006C3AA9"/>
    <w:rsid w:val="006C3C50"/>
    <w:rsid w:val="006C601E"/>
    <w:rsid w:val="006C64EB"/>
    <w:rsid w:val="006D0EE6"/>
    <w:rsid w:val="006D3484"/>
    <w:rsid w:val="006D6BE0"/>
    <w:rsid w:val="006D79CF"/>
    <w:rsid w:val="006E00E6"/>
    <w:rsid w:val="006E052D"/>
    <w:rsid w:val="006E0818"/>
    <w:rsid w:val="006E1A76"/>
    <w:rsid w:val="006E4AB8"/>
    <w:rsid w:val="006E529C"/>
    <w:rsid w:val="006F0E81"/>
    <w:rsid w:val="006F1240"/>
    <w:rsid w:val="006F1542"/>
    <w:rsid w:val="006F2307"/>
    <w:rsid w:val="006F23A6"/>
    <w:rsid w:val="006F3190"/>
    <w:rsid w:val="006F5019"/>
    <w:rsid w:val="006F5660"/>
    <w:rsid w:val="006F6E23"/>
    <w:rsid w:val="006F6EE4"/>
    <w:rsid w:val="006F7866"/>
    <w:rsid w:val="006F79E0"/>
    <w:rsid w:val="006F7BE2"/>
    <w:rsid w:val="00700DD6"/>
    <w:rsid w:val="00700F38"/>
    <w:rsid w:val="00703036"/>
    <w:rsid w:val="007037EB"/>
    <w:rsid w:val="00704E5C"/>
    <w:rsid w:val="00706A3F"/>
    <w:rsid w:val="007076CC"/>
    <w:rsid w:val="00711CAC"/>
    <w:rsid w:val="007127AE"/>
    <w:rsid w:val="00712FB0"/>
    <w:rsid w:val="00714A74"/>
    <w:rsid w:val="007164C7"/>
    <w:rsid w:val="0071744A"/>
    <w:rsid w:val="007213D0"/>
    <w:rsid w:val="0072190D"/>
    <w:rsid w:val="00722818"/>
    <w:rsid w:val="007255BF"/>
    <w:rsid w:val="007268CD"/>
    <w:rsid w:val="0073009C"/>
    <w:rsid w:val="00733058"/>
    <w:rsid w:val="00733D63"/>
    <w:rsid w:val="007374C7"/>
    <w:rsid w:val="0073F86F"/>
    <w:rsid w:val="00744F87"/>
    <w:rsid w:val="007471B0"/>
    <w:rsid w:val="00747793"/>
    <w:rsid w:val="007515FD"/>
    <w:rsid w:val="007525C8"/>
    <w:rsid w:val="00752A6F"/>
    <w:rsid w:val="007534FC"/>
    <w:rsid w:val="00756359"/>
    <w:rsid w:val="0075720B"/>
    <w:rsid w:val="00757958"/>
    <w:rsid w:val="00757C7A"/>
    <w:rsid w:val="00761AF0"/>
    <w:rsid w:val="007625E0"/>
    <w:rsid w:val="00765A21"/>
    <w:rsid w:val="00765B0E"/>
    <w:rsid w:val="00772B99"/>
    <w:rsid w:val="007734C1"/>
    <w:rsid w:val="007761FA"/>
    <w:rsid w:val="00777529"/>
    <w:rsid w:val="00777D63"/>
    <w:rsid w:val="00777F4B"/>
    <w:rsid w:val="00782736"/>
    <w:rsid w:val="00786442"/>
    <w:rsid w:val="00787BD9"/>
    <w:rsid w:val="00787E24"/>
    <w:rsid w:val="00790D05"/>
    <w:rsid w:val="007918B1"/>
    <w:rsid w:val="00793520"/>
    <w:rsid w:val="007949BB"/>
    <w:rsid w:val="00796E25"/>
    <w:rsid w:val="00797E1B"/>
    <w:rsid w:val="00797EF2"/>
    <w:rsid w:val="007A08FD"/>
    <w:rsid w:val="007A2E7B"/>
    <w:rsid w:val="007A6693"/>
    <w:rsid w:val="007A67C2"/>
    <w:rsid w:val="007B1E52"/>
    <w:rsid w:val="007B335B"/>
    <w:rsid w:val="007B3A65"/>
    <w:rsid w:val="007B499C"/>
    <w:rsid w:val="007B4C30"/>
    <w:rsid w:val="007B5579"/>
    <w:rsid w:val="007C052F"/>
    <w:rsid w:val="007C1146"/>
    <w:rsid w:val="007C1C9C"/>
    <w:rsid w:val="007C269B"/>
    <w:rsid w:val="007C329C"/>
    <w:rsid w:val="007C4BFA"/>
    <w:rsid w:val="007C4E3B"/>
    <w:rsid w:val="007C5290"/>
    <w:rsid w:val="007C5487"/>
    <w:rsid w:val="007D0276"/>
    <w:rsid w:val="007D18D9"/>
    <w:rsid w:val="007D31E1"/>
    <w:rsid w:val="007D3853"/>
    <w:rsid w:val="007D407C"/>
    <w:rsid w:val="007D424A"/>
    <w:rsid w:val="007D6C77"/>
    <w:rsid w:val="007E4C71"/>
    <w:rsid w:val="007E602C"/>
    <w:rsid w:val="007F0576"/>
    <w:rsid w:val="007F0A83"/>
    <w:rsid w:val="007F35C3"/>
    <w:rsid w:val="007F44C0"/>
    <w:rsid w:val="007F519F"/>
    <w:rsid w:val="007F65D6"/>
    <w:rsid w:val="007F79FE"/>
    <w:rsid w:val="007FEDEC"/>
    <w:rsid w:val="00801C6C"/>
    <w:rsid w:val="00803D50"/>
    <w:rsid w:val="0080420F"/>
    <w:rsid w:val="00805D0C"/>
    <w:rsid w:val="00810B75"/>
    <w:rsid w:val="00810C86"/>
    <w:rsid w:val="0081224C"/>
    <w:rsid w:val="0081267D"/>
    <w:rsid w:val="00814531"/>
    <w:rsid w:val="008150F0"/>
    <w:rsid w:val="008178FF"/>
    <w:rsid w:val="00817D5B"/>
    <w:rsid w:val="00817E5E"/>
    <w:rsid w:val="008204A7"/>
    <w:rsid w:val="008205C3"/>
    <w:rsid w:val="0082250E"/>
    <w:rsid w:val="00823538"/>
    <w:rsid w:val="00825DCB"/>
    <w:rsid w:val="00827575"/>
    <w:rsid w:val="0082798F"/>
    <w:rsid w:val="0083058A"/>
    <w:rsid w:val="008319CA"/>
    <w:rsid w:val="00831E84"/>
    <w:rsid w:val="00833AF3"/>
    <w:rsid w:val="0083723B"/>
    <w:rsid w:val="008418C9"/>
    <w:rsid w:val="00843D44"/>
    <w:rsid w:val="008448E0"/>
    <w:rsid w:val="00845748"/>
    <w:rsid w:val="00845A73"/>
    <w:rsid w:val="0084751F"/>
    <w:rsid w:val="0085118C"/>
    <w:rsid w:val="008513D7"/>
    <w:rsid w:val="0085155E"/>
    <w:rsid w:val="00851610"/>
    <w:rsid w:val="00852202"/>
    <w:rsid w:val="00852BE0"/>
    <w:rsid w:val="008541E7"/>
    <w:rsid w:val="008550DC"/>
    <w:rsid w:val="00855C3E"/>
    <w:rsid w:val="008565FD"/>
    <w:rsid w:val="00856616"/>
    <w:rsid w:val="00856DD4"/>
    <w:rsid w:val="0085721C"/>
    <w:rsid w:val="008606B8"/>
    <w:rsid w:val="00861485"/>
    <w:rsid w:val="00861BF3"/>
    <w:rsid w:val="00862DDC"/>
    <w:rsid w:val="00863C23"/>
    <w:rsid w:val="00866AB0"/>
    <w:rsid w:val="008703EB"/>
    <w:rsid w:val="00872B88"/>
    <w:rsid w:val="00872D7E"/>
    <w:rsid w:val="00873A2A"/>
    <w:rsid w:val="00874808"/>
    <w:rsid w:val="00874E11"/>
    <w:rsid w:val="008751C4"/>
    <w:rsid w:val="00881DF9"/>
    <w:rsid w:val="00882FD8"/>
    <w:rsid w:val="008839EB"/>
    <w:rsid w:val="008862F0"/>
    <w:rsid w:val="0088788E"/>
    <w:rsid w:val="008915CA"/>
    <w:rsid w:val="00895955"/>
    <w:rsid w:val="00896713"/>
    <w:rsid w:val="008A0286"/>
    <w:rsid w:val="008A064C"/>
    <w:rsid w:val="008A2283"/>
    <w:rsid w:val="008A2469"/>
    <w:rsid w:val="008A28FA"/>
    <w:rsid w:val="008A2DCA"/>
    <w:rsid w:val="008A3384"/>
    <w:rsid w:val="008A366B"/>
    <w:rsid w:val="008A447A"/>
    <w:rsid w:val="008B0014"/>
    <w:rsid w:val="008B1C22"/>
    <w:rsid w:val="008B4961"/>
    <w:rsid w:val="008B5A4D"/>
    <w:rsid w:val="008B71A5"/>
    <w:rsid w:val="008C0FEE"/>
    <w:rsid w:val="008C1409"/>
    <w:rsid w:val="008C147A"/>
    <w:rsid w:val="008C2A37"/>
    <w:rsid w:val="008C3F98"/>
    <w:rsid w:val="008C48BC"/>
    <w:rsid w:val="008C68C4"/>
    <w:rsid w:val="008D0CB6"/>
    <w:rsid w:val="008D19CB"/>
    <w:rsid w:val="008D1CED"/>
    <w:rsid w:val="008D2504"/>
    <w:rsid w:val="008D713A"/>
    <w:rsid w:val="008D7723"/>
    <w:rsid w:val="008E0E30"/>
    <w:rsid w:val="008E4894"/>
    <w:rsid w:val="008E73BE"/>
    <w:rsid w:val="008F12BD"/>
    <w:rsid w:val="008F303F"/>
    <w:rsid w:val="008F42B8"/>
    <w:rsid w:val="008F4484"/>
    <w:rsid w:val="008F4C2F"/>
    <w:rsid w:val="008F4DD1"/>
    <w:rsid w:val="008F4F29"/>
    <w:rsid w:val="008F778A"/>
    <w:rsid w:val="00906731"/>
    <w:rsid w:val="009070EA"/>
    <w:rsid w:val="009077DE"/>
    <w:rsid w:val="00910C75"/>
    <w:rsid w:val="00911940"/>
    <w:rsid w:val="00911E51"/>
    <w:rsid w:val="009137A8"/>
    <w:rsid w:val="009143B3"/>
    <w:rsid w:val="00914E88"/>
    <w:rsid w:val="009175D3"/>
    <w:rsid w:val="009245AC"/>
    <w:rsid w:val="0092524D"/>
    <w:rsid w:val="00927145"/>
    <w:rsid w:val="00934E24"/>
    <w:rsid w:val="00937177"/>
    <w:rsid w:val="00937963"/>
    <w:rsid w:val="00941B55"/>
    <w:rsid w:val="00944A91"/>
    <w:rsid w:val="009460DF"/>
    <w:rsid w:val="00946DF6"/>
    <w:rsid w:val="009512C0"/>
    <w:rsid w:val="00951F12"/>
    <w:rsid w:val="00952C79"/>
    <w:rsid w:val="00954D57"/>
    <w:rsid w:val="0096205A"/>
    <w:rsid w:val="00963CB6"/>
    <w:rsid w:val="0096536D"/>
    <w:rsid w:val="00965AE8"/>
    <w:rsid w:val="00972793"/>
    <w:rsid w:val="009745E2"/>
    <w:rsid w:val="00976238"/>
    <w:rsid w:val="00976561"/>
    <w:rsid w:val="00976FE3"/>
    <w:rsid w:val="00977DA9"/>
    <w:rsid w:val="00981DD9"/>
    <w:rsid w:val="00984518"/>
    <w:rsid w:val="00984B3A"/>
    <w:rsid w:val="009854C2"/>
    <w:rsid w:val="00986109"/>
    <w:rsid w:val="00986402"/>
    <w:rsid w:val="00986E3D"/>
    <w:rsid w:val="00987412"/>
    <w:rsid w:val="009879E5"/>
    <w:rsid w:val="00990788"/>
    <w:rsid w:val="00994209"/>
    <w:rsid w:val="0099425F"/>
    <w:rsid w:val="00994EC4"/>
    <w:rsid w:val="00995D83"/>
    <w:rsid w:val="00996A20"/>
    <w:rsid w:val="009974F0"/>
    <w:rsid w:val="00997CC8"/>
    <w:rsid w:val="009A3DFB"/>
    <w:rsid w:val="009B07C0"/>
    <w:rsid w:val="009B2512"/>
    <w:rsid w:val="009B429E"/>
    <w:rsid w:val="009B7ADD"/>
    <w:rsid w:val="009C0CFC"/>
    <w:rsid w:val="009C16C5"/>
    <w:rsid w:val="009C1D42"/>
    <w:rsid w:val="009C1E20"/>
    <w:rsid w:val="009C31D5"/>
    <w:rsid w:val="009C4B64"/>
    <w:rsid w:val="009C4CDA"/>
    <w:rsid w:val="009C6062"/>
    <w:rsid w:val="009C620A"/>
    <w:rsid w:val="009C6D03"/>
    <w:rsid w:val="009D15AE"/>
    <w:rsid w:val="009D348E"/>
    <w:rsid w:val="009D5B3E"/>
    <w:rsid w:val="009D7B3C"/>
    <w:rsid w:val="009D7F99"/>
    <w:rsid w:val="009E0D2F"/>
    <w:rsid w:val="009E1D97"/>
    <w:rsid w:val="009E373C"/>
    <w:rsid w:val="009E5776"/>
    <w:rsid w:val="009E604C"/>
    <w:rsid w:val="009E722F"/>
    <w:rsid w:val="009F0622"/>
    <w:rsid w:val="009F088B"/>
    <w:rsid w:val="009F4790"/>
    <w:rsid w:val="009F6449"/>
    <w:rsid w:val="009F728E"/>
    <w:rsid w:val="009F79ED"/>
    <w:rsid w:val="00A018E1"/>
    <w:rsid w:val="00A01F40"/>
    <w:rsid w:val="00A01FA5"/>
    <w:rsid w:val="00A02039"/>
    <w:rsid w:val="00A02A2C"/>
    <w:rsid w:val="00A02C7B"/>
    <w:rsid w:val="00A05F78"/>
    <w:rsid w:val="00A071FC"/>
    <w:rsid w:val="00A07C87"/>
    <w:rsid w:val="00A1047F"/>
    <w:rsid w:val="00A11FD7"/>
    <w:rsid w:val="00A143C0"/>
    <w:rsid w:val="00A1594B"/>
    <w:rsid w:val="00A15EBE"/>
    <w:rsid w:val="00A160B1"/>
    <w:rsid w:val="00A16B5C"/>
    <w:rsid w:val="00A176CD"/>
    <w:rsid w:val="00A17759"/>
    <w:rsid w:val="00A17B5D"/>
    <w:rsid w:val="00A24419"/>
    <w:rsid w:val="00A2650E"/>
    <w:rsid w:val="00A272A5"/>
    <w:rsid w:val="00A32F01"/>
    <w:rsid w:val="00A3328F"/>
    <w:rsid w:val="00A36A0A"/>
    <w:rsid w:val="00A36EC0"/>
    <w:rsid w:val="00A40701"/>
    <w:rsid w:val="00A41000"/>
    <w:rsid w:val="00A43A94"/>
    <w:rsid w:val="00A43D83"/>
    <w:rsid w:val="00A44AED"/>
    <w:rsid w:val="00A455D4"/>
    <w:rsid w:val="00A50C19"/>
    <w:rsid w:val="00A52E7E"/>
    <w:rsid w:val="00A53602"/>
    <w:rsid w:val="00A541A2"/>
    <w:rsid w:val="00A54DB5"/>
    <w:rsid w:val="00A57648"/>
    <w:rsid w:val="00A60B0D"/>
    <w:rsid w:val="00A60E66"/>
    <w:rsid w:val="00A612A1"/>
    <w:rsid w:val="00A638BC"/>
    <w:rsid w:val="00A707E8"/>
    <w:rsid w:val="00A7211D"/>
    <w:rsid w:val="00A72F25"/>
    <w:rsid w:val="00A73090"/>
    <w:rsid w:val="00A736A8"/>
    <w:rsid w:val="00A73FF1"/>
    <w:rsid w:val="00A74244"/>
    <w:rsid w:val="00A74360"/>
    <w:rsid w:val="00A76645"/>
    <w:rsid w:val="00A811EA"/>
    <w:rsid w:val="00A81C8C"/>
    <w:rsid w:val="00A86054"/>
    <w:rsid w:val="00A86644"/>
    <w:rsid w:val="00A871DE"/>
    <w:rsid w:val="00A91BA5"/>
    <w:rsid w:val="00A930D3"/>
    <w:rsid w:val="00A952A9"/>
    <w:rsid w:val="00A95906"/>
    <w:rsid w:val="00A97D45"/>
    <w:rsid w:val="00AA2493"/>
    <w:rsid w:val="00AA2884"/>
    <w:rsid w:val="00AA3F52"/>
    <w:rsid w:val="00AA432F"/>
    <w:rsid w:val="00AA4A8B"/>
    <w:rsid w:val="00AA4AEB"/>
    <w:rsid w:val="00AA54A5"/>
    <w:rsid w:val="00AA6147"/>
    <w:rsid w:val="00AA7CE2"/>
    <w:rsid w:val="00AB1C88"/>
    <w:rsid w:val="00AB1F4E"/>
    <w:rsid w:val="00AB247F"/>
    <w:rsid w:val="00AB4484"/>
    <w:rsid w:val="00AB71CE"/>
    <w:rsid w:val="00AB7D8D"/>
    <w:rsid w:val="00AB7F09"/>
    <w:rsid w:val="00AB7F9B"/>
    <w:rsid w:val="00AC1187"/>
    <w:rsid w:val="00AC14F2"/>
    <w:rsid w:val="00AC332E"/>
    <w:rsid w:val="00AC3FEB"/>
    <w:rsid w:val="00AC41D3"/>
    <w:rsid w:val="00AC742F"/>
    <w:rsid w:val="00AD1B23"/>
    <w:rsid w:val="00AD2140"/>
    <w:rsid w:val="00AD4BFB"/>
    <w:rsid w:val="00AD56B1"/>
    <w:rsid w:val="00AD5E5B"/>
    <w:rsid w:val="00AD6DA6"/>
    <w:rsid w:val="00AE1735"/>
    <w:rsid w:val="00AE2018"/>
    <w:rsid w:val="00AE2175"/>
    <w:rsid w:val="00AE3855"/>
    <w:rsid w:val="00AE43C4"/>
    <w:rsid w:val="00AE47A1"/>
    <w:rsid w:val="00AE495B"/>
    <w:rsid w:val="00AF16B8"/>
    <w:rsid w:val="00AF1790"/>
    <w:rsid w:val="00AF23CC"/>
    <w:rsid w:val="00AF2F0A"/>
    <w:rsid w:val="00AF31C4"/>
    <w:rsid w:val="00AF377B"/>
    <w:rsid w:val="00AF41EC"/>
    <w:rsid w:val="00AF569B"/>
    <w:rsid w:val="00B02857"/>
    <w:rsid w:val="00B02BC7"/>
    <w:rsid w:val="00B04213"/>
    <w:rsid w:val="00B04E6A"/>
    <w:rsid w:val="00B04F8E"/>
    <w:rsid w:val="00B06B02"/>
    <w:rsid w:val="00B07F77"/>
    <w:rsid w:val="00B1131F"/>
    <w:rsid w:val="00B11E75"/>
    <w:rsid w:val="00B11EA9"/>
    <w:rsid w:val="00B13013"/>
    <w:rsid w:val="00B13518"/>
    <w:rsid w:val="00B14783"/>
    <w:rsid w:val="00B15B2A"/>
    <w:rsid w:val="00B15F7C"/>
    <w:rsid w:val="00B16106"/>
    <w:rsid w:val="00B16A37"/>
    <w:rsid w:val="00B16C33"/>
    <w:rsid w:val="00B2080E"/>
    <w:rsid w:val="00B2091C"/>
    <w:rsid w:val="00B21E7B"/>
    <w:rsid w:val="00B2598D"/>
    <w:rsid w:val="00B25FA4"/>
    <w:rsid w:val="00B263EC"/>
    <w:rsid w:val="00B27D1B"/>
    <w:rsid w:val="00B27F44"/>
    <w:rsid w:val="00B30C56"/>
    <w:rsid w:val="00B33F24"/>
    <w:rsid w:val="00B35AAF"/>
    <w:rsid w:val="00B3756B"/>
    <w:rsid w:val="00B3D4F5"/>
    <w:rsid w:val="00B4162E"/>
    <w:rsid w:val="00B42F79"/>
    <w:rsid w:val="00B43078"/>
    <w:rsid w:val="00B45E14"/>
    <w:rsid w:val="00B46A85"/>
    <w:rsid w:val="00B46AF6"/>
    <w:rsid w:val="00B55565"/>
    <w:rsid w:val="00B55A72"/>
    <w:rsid w:val="00B56D75"/>
    <w:rsid w:val="00B60BEB"/>
    <w:rsid w:val="00B63E6A"/>
    <w:rsid w:val="00B63FD1"/>
    <w:rsid w:val="00B65B00"/>
    <w:rsid w:val="00B67569"/>
    <w:rsid w:val="00B6C7A3"/>
    <w:rsid w:val="00B70636"/>
    <w:rsid w:val="00B710DD"/>
    <w:rsid w:val="00B73AC1"/>
    <w:rsid w:val="00B73C6B"/>
    <w:rsid w:val="00B75717"/>
    <w:rsid w:val="00B76605"/>
    <w:rsid w:val="00B814C3"/>
    <w:rsid w:val="00B81B9E"/>
    <w:rsid w:val="00B825C3"/>
    <w:rsid w:val="00B82F28"/>
    <w:rsid w:val="00B85818"/>
    <w:rsid w:val="00B859E4"/>
    <w:rsid w:val="00B860A1"/>
    <w:rsid w:val="00B902CC"/>
    <w:rsid w:val="00B93DCA"/>
    <w:rsid w:val="00B947F5"/>
    <w:rsid w:val="00B948F4"/>
    <w:rsid w:val="00B950F6"/>
    <w:rsid w:val="00B96302"/>
    <w:rsid w:val="00B97F03"/>
    <w:rsid w:val="00BA2E80"/>
    <w:rsid w:val="00BA549F"/>
    <w:rsid w:val="00BA554A"/>
    <w:rsid w:val="00BB01BA"/>
    <w:rsid w:val="00BB06B6"/>
    <w:rsid w:val="00BB7131"/>
    <w:rsid w:val="00BC40E6"/>
    <w:rsid w:val="00BC6F28"/>
    <w:rsid w:val="00BD3A3C"/>
    <w:rsid w:val="00BD4B35"/>
    <w:rsid w:val="00BD6002"/>
    <w:rsid w:val="00BD65F6"/>
    <w:rsid w:val="00BD663A"/>
    <w:rsid w:val="00BD7B22"/>
    <w:rsid w:val="00BD7E89"/>
    <w:rsid w:val="00BE0654"/>
    <w:rsid w:val="00BE40D6"/>
    <w:rsid w:val="00BE4ADE"/>
    <w:rsid w:val="00BE6FAB"/>
    <w:rsid w:val="00BE765F"/>
    <w:rsid w:val="00BEF5F7"/>
    <w:rsid w:val="00BF194D"/>
    <w:rsid w:val="00BF1C2B"/>
    <w:rsid w:val="00BF37A7"/>
    <w:rsid w:val="00BF5BB5"/>
    <w:rsid w:val="00BF6D04"/>
    <w:rsid w:val="00BF71A6"/>
    <w:rsid w:val="00C010DD"/>
    <w:rsid w:val="00C031F2"/>
    <w:rsid w:val="00C037C9"/>
    <w:rsid w:val="00C05638"/>
    <w:rsid w:val="00C059AC"/>
    <w:rsid w:val="00C1189F"/>
    <w:rsid w:val="00C11E79"/>
    <w:rsid w:val="00C14806"/>
    <w:rsid w:val="00C15919"/>
    <w:rsid w:val="00C17562"/>
    <w:rsid w:val="00C20221"/>
    <w:rsid w:val="00C20DE7"/>
    <w:rsid w:val="00C229F3"/>
    <w:rsid w:val="00C24789"/>
    <w:rsid w:val="00C25617"/>
    <w:rsid w:val="00C2589B"/>
    <w:rsid w:val="00C25ABC"/>
    <w:rsid w:val="00C26C4E"/>
    <w:rsid w:val="00C27D6E"/>
    <w:rsid w:val="00C3157F"/>
    <w:rsid w:val="00C31F4A"/>
    <w:rsid w:val="00C34599"/>
    <w:rsid w:val="00C348A0"/>
    <w:rsid w:val="00C40446"/>
    <w:rsid w:val="00C41D65"/>
    <w:rsid w:val="00C432C8"/>
    <w:rsid w:val="00C442E7"/>
    <w:rsid w:val="00C463AB"/>
    <w:rsid w:val="00C4659C"/>
    <w:rsid w:val="00C465B8"/>
    <w:rsid w:val="00C46CB1"/>
    <w:rsid w:val="00C47D81"/>
    <w:rsid w:val="00C524D1"/>
    <w:rsid w:val="00C52FF2"/>
    <w:rsid w:val="00C53C2B"/>
    <w:rsid w:val="00C53CD7"/>
    <w:rsid w:val="00C54111"/>
    <w:rsid w:val="00C608A9"/>
    <w:rsid w:val="00C61E95"/>
    <w:rsid w:val="00C62597"/>
    <w:rsid w:val="00C65159"/>
    <w:rsid w:val="00C651FC"/>
    <w:rsid w:val="00C65ED2"/>
    <w:rsid w:val="00C66A0F"/>
    <w:rsid w:val="00C66ED4"/>
    <w:rsid w:val="00C717A6"/>
    <w:rsid w:val="00C7452D"/>
    <w:rsid w:val="00C74870"/>
    <w:rsid w:val="00C823DC"/>
    <w:rsid w:val="00C83B61"/>
    <w:rsid w:val="00C852C7"/>
    <w:rsid w:val="00C8E4A8"/>
    <w:rsid w:val="00C9199E"/>
    <w:rsid w:val="00C95326"/>
    <w:rsid w:val="00C9624B"/>
    <w:rsid w:val="00CB15ED"/>
    <w:rsid w:val="00CB1732"/>
    <w:rsid w:val="00CB3E18"/>
    <w:rsid w:val="00CB4F08"/>
    <w:rsid w:val="00CB6DE5"/>
    <w:rsid w:val="00CB74CD"/>
    <w:rsid w:val="00CB7A20"/>
    <w:rsid w:val="00CC172E"/>
    <w:rsid w:val="00CC3EC7"/>
    <w:rsid w:val="00CC5053"/>
    <w:rsid w:val="00CC5757"/>
    <w:rsid w:val="00CD0653"/>
    <w:rsid w:val="00CD4911"/>
    <w:rsid w:val="00CD5059"/>
    <w:rsid w:val="00CD5585"/>
    <w:rsid w:val="00CD63EB"/>
    <w:rsid w:val="00CD7496"/>
    <w:rsid w:val="00CE17E0"/>
    <w:rsid w:val="00CE19A4"/>
    <w:rsid w:val="00CE3057"/>
    <w:rsid w:val="00CE38E4"/>
    <w:rsid w:val="00CE6BF9"/>
    <w:rsid w:val="00CE73AA"/>
    <w:rsid w:val="00CE7451"/>
    <w:rsid w:val="00CF073B"/>
    <w:rsid w:val="00CF0E81"/>
    <w:rsid w:val="00CF3BE7"/>
    <w:rsid w:val="00CF7A7F"/>
    <w:rsid w:val="00D033AE"/>
    <w:rsid w:val="00D05A18"/>
    <w:rsid w:val="00D10CB6"/>
    <w:rsid w:val="00D1113E"/>
    <w:rsid w:val="00D119B9"/>
    <w:rsid w:val="00D14B7C"/>
    <w:rsid w:val="00D15290"/>
    <w:rsid w:val="00D154CB"/>
    <w:rsid w:val="00D20356"/>
    <w:rsid w:val="00D23164"/>
    <w:rsid w:val="00D24832"/>
    <w:rsid w:val="00D25416"/>
    <w:rsid w:val="00D27292"/>
    <w:rsid w:val="00D272B0"/>
    <w:rsid w:val="00D275C3"/>
    <w:rsid w:val="00D27D87"/>
    <w:rsid w:val="00D27E06"/>
    <w:rsid w:val="00D31DA2"/>
    <w:rsid w:val="00D3315B"/>
    <w:rsid w:val="00D3354C"/>
    <w:rsid w:val="00D34600"/>
    <w:rsid w:val="00D36945"/>
    <w:rsid w:val="00D41FD6"/>
    <w:rsid w:val="00D43390"/>
    <w:rsid w:val="00D4570D"/>
    <w:rsid w:val="00D46D13"/>
    <w:rsid w:val="00D50937"/>
    <w:rsid w:val="00D50CE8"/>
    <w:rsid w:val="00D51083"/>
    <w:rsid w:val="00D5128F"/>
    <w:rsid w:val="00D52587"/>
    <w:rsid w:val="00D55B02"/>
    <w:rsid w:val="00D617B0"/>
    <w:rsid w:val="00D61E70"/>
    <w:rsid w:val="00D61EAA"/>
    <w:rsid w:val="00D658D6"/>
    <w:rsid w:val="00D66195"/>
    <w:rsid w:val="00D712C9"/>
    <w:rsid w:val="00D73222"/>
    <w:rsid w:val="00D73ADF"/>
    <w:rsid w:val="00D74D36"/>
    <w:rsid w:val="00D750C2"/>
    <w:rsid w:val="00D7798C"/>
    <w:rsid w:val="00D80E7D"/>
    <w:rsid w:val="00D82B16"/>
    <w:rsid w:val="00D83377"/>
    <w:rsid w:val="00D83A10"/>
    <w:rsid w:val="00D8578D"/>
    <w:rsid w:val="00D858B1"/>
    <w:rsid w:val="00D915CE"/>
    <w:rsid w:val="00D932EE"/>
    <w:rsid w:val="00D946B5"/>
    <w:rsid w:val="00D950C6"/>
    <w:rsid w:val="00D953EB"/>
    <w:rsid w:val="00D96318"/>
    <w:rsid w:val="00DA1F29"/>
    <w:rsid w:val="00DA509A"/>
    <w:rsid w:val="00DA6582"/>
    <w:rsid w:val="00DA6931"/>
    <w:rsid w:val="00DA7614"/>
    <w:rsid w:val="00DB35C7"/>
    <w:rsid w:val="00DB416D"/>
    <w:rsid w:val="00DB4702"/>
    <w:rsid w:val="00DB507C"/>
    <w:rsid w:val="00DC0C67"/>
    <w:rsid w:val="00DC125D"/>
    <w:rsid w:val="00DC3F98"/>
    <w:rsid w:val="00DC408F"/>
    <w:rsid w:val="00DC5959"/>
    <w:rsid w:val="00DC63F0"/>
    <w:rsid w:val="00DD440B"/>
    <w:rsid w:val="00DD50E7"/>
    <w:rsid w:val="00DD6A7B"/>
    <w:rsid w:val="00DD7D31"/>
    <w:rsid w:val="00DE0603"/>
    <w:rsid w:val="00DE091E"/>
    <w:rsid w:val="00DE13D1"/>
    <w:rsid w:val="00DE19CF"/>
    <w:rsid w:val="00DE2B26"/>
    <w:rsid w:val="00DE2CF4"/>
    <w:rsid w:val="00DE2F44"/>
    <w:rsid w:val="00DE47FC"/>
    <w:rsid w:val="00DF2D15"/>
    <w:rsid w:val="00DF3269"/>
    <w:rsid w:val="00DF3A3D"/>
    <w:rsid w:val="00DF58BF"/>
    <w:rsid w:val="00E008B6"/>
    <w:rsid w:val="00E00DED"/>
    <w:rsid w:val="00E014DD"/>
    <w:rsid w:val="00E01CDC"/>
    <w:rsid w:val="00E04532"/>
    <w:rsid w:val="00E04FAE"/>
    <w:rsid w:val="00E064A0"/>
    <w:rsid w:val="00E06ADE"/>
    <w:rsid w:val="00E0BB22"/>
    <w:rsid w:val="00E106B6"/>
    <w:rsid w:val="00E10C71"/>
    <w:rsid w:val="00E13982"/>
    <w:rsid w:val="00E1420D"/>
    <w:rsid w:val="00E14C02"/>
    <w:rsid w:val="00E17053"/>
    <w:rsid w:val="00E17316"/>
    <w:rsid w:val="00E24552"/>
    <w:rsid w:val="00E2497E"/>
    <w:rsid w:val="00E26599"/>
    <w:rsid w:val="00E26B59"/>
    <w:rsid w:val="00E318D5"/>
    <w:rsid w:val="00E331AE"/>
    <w:rsid w:val="00E337C4"/>
    <w:rsid w:val="00E3513F"/>
    <w:rsid w:val="00E35B83"/>
    <w:rsid w:val="00E4238A"/>
    <w:rsid w:val="00E427F2"/>
    <w:rsid w:val="00E47BFA"/>
    <w:rsid w:val="00E50687"/>
    <w:rsid w:val="00E51371"/>
    <w:rsid w:val="00E51FAD"/>
    <w:rsid w:val="00E528D5"/>
    <w:rsid w:val="00E555D5"/>
    <w:rsid w:val="00E601EE"/>
    <w:rsid w:val="00E62802"/>
    <w:rsid w:val="00E649D2"/>
    <w:rsid w:val="00E6587B"/>
    <w:rsid w:val="00E66B93"/>
    <w:rsid w:val="00E67841"/>
    <w:rsid w:val="00E701AC"/>
    <w:rsid w:val="00E70555"/>
    <w:rsid w:val="00E70ED6"/>
    <w:rsid w:val="00E71DE7"/>
    <w:rsid w:val="00E71FA7"/>
    <w:rsid w:val="00E72BA5"/>
    <w:rsid w:val="00E731D5"/>
    <w:rsid w:val="00E7481A"/>
    <w:rsid w:val="00E753DB"/>
    <w:rsid w:val="00E77C7A"/>
    <w:rsid w:val="00E77EB3"/>
    <w:rsid w:val="00E823E3"/>
    <w:rsid w:val="00E85DA7"/>
    <w:rsid w:val="00E86D01"/>
    <w:rsid w:val="00E903EF"/>
    <w:rsid w:val="00E9072F"/>
    <w:rsid w:val="00E907D7"/>
    <w:rsid w:val="00E92977"/>
    <w:rsid w:val="00EA2187"/>
    <w:rsid w:val="00EA2D1D"/>
    <w:rsid w:val="00EA4852"/>
    <w:rsid w:val="00EA662F"/>
    <w:rsid w:val="00EA7784"/>
    <w:rsid w:val="00EA84D8"/>
    <w:rsid w:val="00EB0994"/>
    <w:rsid w:val="00EB0CC9"/>
    <w:rsid w:val="00EB0F65"/>
    <w:rsid w:val="00EB15C6"/>
    <w:rsid w:val="00EB46E9"/>
    <w:rsid w:val="00EB77E1"/>
    <w:rsid w:val="00EC3B39"/>
    <w:rsid w:val="00EC3C48"/>
    <w:rsid w:val="00EC3CEA"/>
    <w:rsid w:val="00EC4AA2"/>
    <w:rsid w:val="00EC4C0A"/>
    <w:rsid w:val="00EC7A31"/>
    <w:rsid w:val="00ED191D"/>
    <w:rsid w:val="00ED256D"/>
    <w:rsid w:val="00ED2E81"/>
    <w:rsid w:val="00ED5746"/>
    <w:rsid w:val="00ED5BAF"/>
    <w:rsid w:val="00ED6CC6"/>
    <w:rsid w:val="00EE0462"/>
    <w:rsid w:val="00EE08A6"/>
    <w:rsid w:val="00EE0EDB"/>
    <w:rsid w:val="00EE14FF"/>
    <w:rsid w:val="00EEFA02"/>
    <w:rsid w:val="00EF03A4"/>
    <w:rsid w:val="00EF0A78"/>
    <w:rsid w:val="00EF3166"/>
    <w:rsid w:val="00EF370D"/>
    <w:rsid w:val="00EF5BE9"/>
    <w:rsid w:val="00EF6025"/>
    <w:rsid w:val="00EF6B3D"/>
    <w:rsid w:val="00F0069D"/>
    <w:rsid w:val="00F012D0"/>
    <w:rsid w:val="00F019EF"/>
    <w:rsid w:val="00F02C95"/>
    <w:rsid w:val="00F039BC"/>
    <w:rsid w:val="00F03A54"/>
    <w:rsid w:val="00F05228"/>
    <w:rsid w:val="00F061C6"/>
    <w:rsid w:val="00F0704B"/>
    <w:rsid w:val="00F0720F"/>
    <w:rsid w:val="00F072FA"/>
    <w:rsid w:val="00F07C36"/>
    <w:rsid w:val="00F12C69"/>
    <w:rsid w:val="00F13472"/>
    <w:rsid w:val="00F1356B"/>
    <w:rsid w:val="00F14706"/>
    <w:rsid w:val="00F201ED"/>
    <w:rsid w:val="00F20291"/>
    <w:rsid w:val="00F20BF5"/>
    <w:rsid w:val="00F22CA4"/>
    <w:rsid w:val="00F25549"/>
    <w:rsid w:val="00F29EB1"/>
    <w:rsid w:val="00F3095A"/>
    <w:rsid w:val="00F30E93"/>
    <w:rsid w:val="00F32621"/>
    <w:rsid w:val="00F3311A"/>
    <w:rsid w:val="00F3525E"/>
    <w:rsid w:val="00F37A3E"/>
    <w:rsid w:val="00F423B4"/>
    <w:rsid w:val="00F4360C"/>
    <w:rsid w:val="00F4586A"/>
    <w:rsid w:val="00F47155"/>
    <w:rsid w:val="00F50262"/>
    <w:rsid w:val="00F54419"/>
    <w:rsid w:val="00F5572E"/>
    <w:rsid w:val="00F56AD7"/>
    <w:rsid w:val="00F60A0F"/>
    <w:rsid w:val="00F611FB"/>
    <w:rsid w:val="00F6416E"/>
    <w:rsid w:val="00F649FD"/>
    <w:rsid w:val="00F653DD"/>
    <w:rsid w:val="00F65E26"/>
    <w:rsid w:val="00F6695F"/>
    <w:rsid w:val="00F70008"/>
    <w:rsid w:val="00F74C9B"/>
    <w:rsid w:val="00F8081A"/>
    <w:rsid w:val="00F816E9"/>
    <w:rsid w:val="00F820D5"/>
    <w:rsid w:val="00F8254D"/>
    <w:rsid w:val="00F82EA5"/>
    <w:rsid w:val="00F8340A"/>
    <w:rsid w:val="00F908FD"/>
    <w:rsid w:val="00F925D0"/>
    <w:rsid w:val="00F93782"/>
    <w:rsid w:val="00F9515B"/>
    <w:rsid w:val="00F95471"/>
    <w:rsid w:val="00F95B1F"/>
    <w:rsid w:val="00FA08C7"/>
    <w:rsid w:val="00FA354F"/>
    <w:rsid w:val="00FA4C86"/>
    <w:rsid w:val="00FA593B"/>
    <w:rsid w:val="00FA640A"/>
    <w:rsid w:val="00FB005C"/>
    <w:rsid w:val="00FB0BC5"/>
    <w:rsid w:val="00FB549E"/>
    <w:rsid w:val="00FB6581"/>
    <w:rsid w:val="00FB6973"/>
    <w:rsid w:val="00FC0D75"/>
    <w:rsid w:val="00FC2E91"/>
    <w:rsid w:val="00FC2FD7"/>
    <w:rsid w:val="00FC388E"/>
    <w:rsid w:val="00FC48C4"/>
    <w:rsid w:val="00FC4A83"/>
    <w:rsid w:val="00FC7854"/>
    <w:rsid w:val="00FD2238"/>
    <w:rsid w:val="00FD3A4C"/>
    <w:rsid w:val="00FE4164"/>
    <w:rsid w:val="00FE4670"/>
    <w:rsid w:val="00FE696C"/>
    <w:rsid w:val="00FE71B4"/>
    <w:rsid w:val="00FF2F18"/>
    <w:rsid w:val="00FF4138"/>
    <w:rsid w:val="00FF4298"/>
    <w:rsid w:val="00FF5DBE"/>
    <w:rsid w:val="00FF640E"/>
    <w:rsid w:val="00FF6D2F"/>
    <w:rsid w:val="01022ECE"/>
    <w:rsid w:val="01468E5C"/>
    <w:rsid w:val="0150577A"/>
    <w:rsid w:val="0152A13D"/>
    <w:rsid w:val="01648809"/>
    <w:rsid w:val="016ADD95"/>
    <w:rsid w:val="016F6FF0"/>
    <w:rsid w:val="017783D0"/>
    <w:rsid w:val="017C4B20"/>
    <w:rsid w:val="018D8733"/>
    <w:rsid w:val="019B033C"/>
    <w:rsid w:val="01A9E9BA"/>
    <w:rsid w:val="01AD1913"/>
    <w:rsid w:val="01B0F24B"/>
    <w:rsid w:val="01B274E4"/>
    <w:rsid w:val="01B883F7"/>
    <w:rsid w:val="01BBE7A6"/>
    <w:rsid w:val="01BD1220"/>
    <w:rsid w:val="01DF5591"/>
    <w:rsid w:val="01E558C7"/>
    <w:rsid w:val="0201A577"/>
    <w:rsid w:val="0220A877"/>
    <w:rsid w:val="02240400"/>
    <w:rsid w:val="02284812"/>
    <w:rsid w:val="0228A91F"/>
    <w:rsid w:val="022A1859"/>
    <w:rsid w:val="022B47EB"/>
    <w:rsid w:val="022B6B90"/>
    <w:rsid w:val="022CEB4D"/>
    <w:rsid w:val="022E4E97"/>
    <w:rsid w:val="0231D901"/>
    <w:rsid w:val="023344B0"/>
    <w:rsid w:val="02394AC7"/>
    <w:rsid w:val="023ABA55"/>
    <w:rsid w:val="023E2787"/>
    <w:rsid w:val="0246E08E"/>
    <w:rsid w:val="02576A28"/>
    <w:rsid w:val="025E1D14"/>
    <w:rsid w:val="026EFD27"/>
    <w:rsid w:val="02717860"/>
    <w:rsid w:val="0289BC5A"/>
    <w:rsid w:val="02905431"/>
    <w:rsid w:val="02D8B518"/>
    <w:rsid w:val="02DBAA7E"/>
    <w:rsid w:val="02EA7F8F"/>
    <w:rsid w:val="02EC27DB"/>
    <w:rsid w:val="02F5FCCE"/>
    <w:rsid w:val="02FF4959"/>
    <w:rsid w:val="031A00B9"/>
    <w:rsid w:val="031A0A3F"/>
    <w:rsid w:val="0324A19A"/>
    <w:rsid w:val="032A8672"/>
    <w:rsid w:val="033BECE0"/>
    <w:rsid w:val="03466621"/>
    <w:rsid w:val="034D70B7"/>
    <w:rsid w:val="035353AB"/>
    <w:rsid w:val="038D2E9B"/>
    <w:rsid w:val="03962414"/>
    <w:rsid w:val="039EE40E"/>
    <w:rsid w:val="03B6816F"/>
    <w:rsid w:val="03B6D00B"/>
    <w:rsid w:val="03D7B3D9"/>
    <w:rsid w:val="03D905B7"/>
    <w:rsid w:val="03E0039A"/>
    <w:rsid w:val="03E7752B"/>
    <w:rsid w:val="03E9D1C5"/>
    <w:rsid w:val="03EB4C37"/>
    <w:rsid w:val="03F13BA3"/>
    <w:rsid w:val="04324994"/>
    <w:rsid w:val="04342577"/>
    <w:rsid w:val="043464D2"/>
    <w:rsid w:val="043E7D21"/>
    <w:rsid w:val="044498F2"/>
    <w:rsid w:val="04555FAD"/>
    <w:rsid w:val="045F0713"/>
    <w:rsid w:val="04712E45"/>
    <w:rsid w:val="047A0CFB"/>
    <w:rsid w:val="04844529"/>
    <w:rsid w:val="048809EE"/>
    <w:rsid w:val="04899E08"/>
    <w:rsid w:val="048D7AF2"/>
    <w:rsid w:val="049A284B"/>
    <w:rsid w:val="04A55FC8"/>
    <w:rsid w:val="04AF2492"/>
    <w:rsid w:val="04BF6FD5"/>
    <w:rsid w:val="04C0D2A5"/>
    <w:rsid w:val="04C29D3B"/>
    <w:rsid w:val="04E7AA24"/>
    <w:rsid w:val="04EBF9DD"/>
    <w:rsid w:val="04F1906E"/>
    <w:rsid w:val="0504EB36"/>
    <w:rsid w:val="050E80D1"/>
    <w:rsid w:val="050F0D61"/>
    <w:rsid w:val="0514C44C"/>
    <w:rsid w:val="051AF727"/>
    <w:rsid w:val="05251A6A"/>
    <w:rsid w:val="052AB8C0"/>
    <w:rsid w:val="052E33D0"/>
    <w:rsid w:val="0530E15E"/>
    <w:rsid w:val="0531AB76"/>
    <w:rsid w:val="053411EC"/>
    <w:rsid w:val="05394639"/>
    <w:rsid w:val="053AAAAA"/>
    <w:rsid w:val="05472CD7"/>
    <w:rsid w:val="0550A6DA"/>
    <w:rsid w:val="0564F3B8"/>
    <w:rsid w:val="0566CE43"/>
    <w:rsid w:val="056A0261"/>
    <w:rsid w:val="056D3725"/>
    <w:rsid w:val="057B432D"/>
    <w:rsid w:val="0591BEC2"/>
    <w:rsid w:val="05992CFC"/>
    <w:rsid w:val="059DCBDA"/>
    <w:rsid w:val="05BDF5FB"/>
    <w:rsid w:val="05C250EE"/>
    <w:rsid w:val="05C35288"/>
    <w:rsid w:val="05D6A144"/>
    <w:rsid w:val="05ED3AED"/>
    <w:rsid w:val="05F1F7BE"/>
    <w:rsid w:val="05F816FA"/>
    <w:rsid w:val="06018147"/>
    <w:rsid w:val="0606F4D2"/>
    <w:rsid w:val="060C3BCC"/>
    <w:rsid w:val="0613158E"/>
    <w:rsid w:val="06271833"/>
    <w:rsid w:val="06318107"/>
    <w:rsid w:val="064014A2"/>
    <w:rsid w:val="064AE854"/>
    <w:rsid w:val="06560512"/>
    <w:rsid w:val="0656E81F"/>
    <w:rsid w:val="06578E14"/>
    <w:rsid w:val="065B76F1"/>
    <w:rsid w:val="066A2CE4"/>
    <w:rsid w:val="066D9550"/>
    <w:rsid w:val="0676FEE7"/>
    <w:rsid w:val="067DD6D9"/>
    <w:rsid w:val="0682D8FB"/>
    <w:rsid w:val="06910A8E"/>
    <w:rsid w:val="06A80612"/>
    <w:rsid w:val="06B0BCCF"/>
    <w:rsid w:val="06B4F647"/>
    <w:rsid w:val="06B5E608"/>
    <w:rsid w:val="06BFF23E"/>
    <w:rsid w:val="06CDC4D6"/>
    <w:rsid w:val="06D71C2F"/>
    <w:rsid w:val="06DE37D9"/>
    <w:rsid w:val="06EC822F"/>
    <w:rsid w:val="07034A7C"/>
    <w:rsid w:val="070972CF"/>
    <w:rsid w:val="0709A974"/>
    <w:rsid w:val="070A275A"/>
    <w:rsid w:val="070C6ED9"/>
    <w:rsid w:val="07335CE1"/>
    <w:rsid w:val="0744FCE0"/>
    <w:rsid w:val="074E22ED"/>
    <w:rsid w:val="0751A0D2"/>
    <w:rsid w:val="0755F0F4"/>
    <w:rsid w:val="076F69DA"/>
    <w:rsid w:val="07A3C3F6"/>
    <w:rsid w:val="07AAC5DF"/>
    <w:rsid w:val="07AE210F"/>
    <w:rsid w:val="07BDEDB8"/>
    <w:rsid w:val="07BFAAB0"/>
    <w:rsid w:val="07C7860F"/>
    <w:rsid w:val="07D1A639"/>
    <w:rsid w:val="07D76ABF"/>
    <w:rsid w:val="07ED5062"/>
    <w:rsid w:val="07F1E90E"/>
    <w:rsid w:val="07F2D8A8"/>
    <w:rsid w:val="07F695C5"/>
    <w:rsid w:val="07FD9A0D"/>
    <w:rsid w:val="07FE40A7"/>
    <w:rsid w:val="07FF888A"/>
    <w:rsid w:val="08033CC8"/>
    <w:rsid w:val="081038F4"/>
    <w:rsid w:val="081E026C"/>
    <w:rsid w:val="0821DA2C"/>
    <w:rsid w:val="0828FA04"/>
    <w:rsid w:val="082C53A4"/>
    <w:rsid w:val="082CBC7F"/>
    <w:rsid w:val="083107A3"/>
    <w:rsid w:val="0845827A"/>
    <w:rsid w:val="08475448"/>
    <w:rsid w:val="085B9CE1"/>
    <w:rsid w:val="08699537"/>
    <w:rsid w:val="086D0AB7"/>
    <w:rsid w:val="087B01BA"/>
    <w:rsid w:val="088B6E84"/>
    <w:rsid w:val="088BCC57"/>
    <w:rsid w:val="08A32147"/>
    <w:rsid w:val="08A4D894"/>
    <w:rsid w:val="08A52729"/>
    <w:rsid w:val="08BCAB3E"/>
    <w:rsid w:val="08C750B9"/>
    <w:rsid w:val="08E160CE"/>
    <w:rsid w:val="08ECFA99"/>
    <w:rsid w:val="08F596BD"/>
    <w:rsid w:val="08FAA5B3"/>
    <w:rsid w:val="08FB8DFF"/>
    <w:rsid w:val="0906F4DA"/>
    <w:rsid w:val="090E389C"/>
    <w:rsid w:val="0917BE77"/>
    <w:rsid w:val="091C0096"/>
    <w:rsid w:val="092E923A"/>
    <w:rsid w:val="09358F6B"/>
    <w:rsid w:val="093BC74B"/>
    <w:rsid w:val="09416AD4"/>
    <w:rsid w:val="09553E24"/>
    <w:rsid w:val="095621C9"/>
    <w:rsid w:val="095B2A1F"/>
    <w:rsid w:val="095B990B"/>
    <w:rsid w:val="097A79ED"/>
    <w:rsid w:val="097A7C61"/>
    <w:rsid w:val="0984D484"/>
    <w:rsid w:val="09878625"/>
    <w:rsid w:val="09881D72"/>
    <w:rsid w:val="09960E5E"/>
    <w:rsid w:val="09A1B395"/>
    <w:rsid w:val="09A2C09A"/>
    <w:rsid w:val="09B6155C"/>
    <w:rsid w:val="09BA8DBE"/>
    <w:rsid w:val="09D00201"/>
    <w:rsid w:val="09E9450B"/>
    <w:rsid w:val="09E9F580"/>
    <w:rsid w:val="09EE684A"/>
    <w:rsid w:val="09F09EFB"/>
    <w:rsid w:val="09FC7A93"/>
    <w:rsid w:val="0A04712E"/>
    <w:rsid w:val="0A18594A"/>
    <w:rsid w:val="0A1FEEC0"/>
    <w:rsid w:val="0A2DCC01"/>
    <w:rsid w:val="0A2FA6E4"/>
    <w:rsid w:val="0A40A8F5"/>
    <w:rsid w:val="0A4C00F7"/>
    <w:rsid w:val="0A60FB7C"/>
    <w:rsid w:val="0A647560"/>
    <w:rsid w:val="0A991F88"/>
    <w:rsid w:val="0A9E387C"/>
    <w:rsid w:val="0AA359F3"/>
    <w:rsid w:val="0AAA1A10"/>
    <w:rsid w:val="0AAFD34A"/>
    <w:rsid w:val="0ABFF401"/>
    <w:rsid w:val="0AC4ACE9"/>
    <w:rsid w:val="0AC59D77"/>
    <w:rsid w:val="0ADA65F5"/>
    <w:rsid w:val="0AF0FD72"/>
    <w:rsid w:val="0AF520BF"/>
    <w:rsid w:val="0AFB489F"/>
    <w:rsid w:val="0B0224C8"/>
    <w:rsid w:val="0B123998"/>
    <w:rsid w:val="0B1E2DF4"/>
    <w:rsid w:val="0B362DBC"/>
    <w:rsid w:val="0B3A790D"/>
    <w:rsid w:val="0B427EA0"/>
    <w:rsid w:val="0B42D5F5"/>
    <w:rsid w:val="0B507DBA"/>
    <w:rsid w:val="0B67FC29"/>
    <w:rsid w:val="0B6CB8C6"/>
    <w:rsid w:val="0B7608F1"/>
    <w:rsid w:val="0B7DF9F5"/>
    <w:rsid w:val="0B932664"/>
    <w:rsid w:val="0BA6CAF5"/>
    <w:rsid w:val="0BA99C16"/>
    <w:rsid w:val="0BBB1BD0"/>
    <w:rsid w:val="0BC6668E"/>
    <w:rsid w:val="0BCD64A7"/>
    <w:rsid w:val="0BD0F1A0"/>
    <w:rsid w:val="0BD984C4"/>
    <w:rsid w:val="0C02C2A1"/>
    <w:rsid w:val="0C099225"/>
    <w:rsid w:val="0C33053D"/>
    <w:rsid w:val="0C46D3BB"/>
    <w:rsid w:val="0C4738F1"/>
    <w:rsid w:val="0C53CF9F"/>
    <w:rsid w:val="0C54F908"/>
    <w:rsid w:val="0C579A6E"/>
    <w:rsid w:val="0C672766"/>
    <w:rsid w:val="0C6A25DA"/>
    <w:rsid w:val="0C6DA039"/>
    <w:rsid w:val="0C700793"/>
    <w:rsid w:val="0C70C2CB"/>
    <w:rsid w:val="0C766182"/>
    <w:rsid w:val="0C79F7EF"/>
    <w:rsid w:val="0C7F28FA"/>
    <w:rsid w:val="0C9E473D"/>
    <w:rsid w:val="0CA724C9"/>
    <w:rsid w:val="0CA7953B"/>
    <w:rsid w:val="0CA909A6"/>
    <w:rsid w:val="0CBF5B81"/>
    <w:rsid w:val="0CC9CE63"/>
    <w:rsid w:val="0CDD988A"/>
    <w:rsid w:val="0CE08E5B"/>
    <w:rsid w:val="0CFFC4C7"/>
    <w:rsid w:val="0CFFCFEB"/>
    <w:rsid w:val="0D024A5D"/>
    <w:rsid w:val="0D145C51"/>
    <w:rsid w:val="0D22F6E4"/>
    <w:rsid w:val="0D3A4E41"/>
    <w:rsid w:val="0D3BA4FC"/>
    <w:rsid w:val="0D42B69A"/>
    <w:rsid w:val="0D4BF9B2"/>
    <w:rsid w:val="0D5934DD"/>
    <w:rsid w:val="0D641BCE"/>
    <w:rsid w:val="0D7A7D6A"/>
    <w:rsid w:val="0D7B7DE0"/>
    <w:rsid w:val="0DA0CFBB"/>
    <w:rsid w:val="0DA3B2A1"/>
    <w:rsid w:val="0DA47DEB"/>
    <w:rsid w:val="0DC6AD01"/>
    <w:rsid w:val="0DC7A6F6"/>
    <w:rsid w:val="0DE48662"/>
    <w:rsid w:val="0E133B5A"/>
    <w:rsid w:val="0E15B633"/>
    <w:rsid w:val="0E20EF41"/>
    <w:rsid w:val="0E27B861"/>
    <w:rsid w:val="0E31A168"/>
    <w:rsid w:val="0E35A088"/>
    <w:rsid w:val="0E42BDEE"/>
    <w:rsid w:val="0E42F52A"/>
    <w:rsid w:val="0E4F4D5A"/>
    <w:rsid w:val="0E51D04D"/>
    <w:rsid w:val="0E606271"/>
    <w:rsid w:val="0E6B6039"/>
    <w:rsid w:val="0E7357C9"/>
    <w:rsid w:val="0E74C8C4"/>
    <w:rsid w:val="0E7524B8"/>
    <w:rsid w:val="0E76C585"/>
    <w:rsid w:val="0E7ADB54"/>
    <w:rsid w:val="0E7F7A78"/>
    <w:rsid w:val="0EBCD758"/>
    <w:rsid w:val="0ECEDAA2"/>
    <w:rsid w:val="0ED99576"/>
    <w:rsid w:val="0EF0CC96"/>
    <w:rsid w:val="0EFEAA9E"/>
    <w:rsid w:val="0F0F19AD"/>
    <w:rsid w:val="0F14F34A"/>
    <w:rsid w:val="0F164DCB"/>
    <w:rsid w:val="0F30E17D"/>
    <w:rsid w:val="0F370772"/>
    <w:rsid w:val="0F3BACC0"/>
    <w:rsid w:val="0F63E1A9"/>
    <w:rsid w:val="0F6C9F87"/>
    <w:rsid w:val="0F71FD81"/>
    <w:rsid w:val="0F7E8460"/>
    <w:rsid w:val="0F898F26"/>
    <w:rsid w:val="0F8CC801"/>
    <w:rsid w:val="0FB990CF"/>
    <w:rsid w:val="0FC0E1C5"/>
    <w:rsid w:val="0FCFFB61"/>
    <w:rsid w:val="0FE47BB1"/>
    <w:rsid w:val="1002227C"/>
    <w:rsid w:val="100A12B2"/>
    <w:rsid w:val="10385D4F"/>
    <w:rsid w:val="1041271F"/>
    <w:rsid w:val="1048B018"/>
    <w:rsid w:val="104D5F59"/>
    <w:rsid w:val="1064234D"/>
    <w:rsid w:val="10697E2B"/>
    <w:rsid w:val="107C4BA3"/>
    <w:rsid w:val="107F6B85"/>
    <w:rsid w:val="1082FE23"/>
    <w:rsid w:val="1086139F"/>
    <w:rsid w:val="1089B3E0"/>
    <w:rsid w:val="108BE0FF"/>
    <w:rsid w:val="108F3044"/>
    <w:rsid w:val="10A55B27"/>
    <w:rsid w:val="10AAEA0E"/>
    <w:rsid w:val="10AC1EA3"/>
    <w:rsid w:val="10B4BC61"/>
    <w:rsid w:val="10C309ED"/>
    <w:rsid w:val="10D29BD2"/>
    <w:rsid w:val="10D403AD"/>
    <w:rsid w:val="10E047EF"/>
    <w:rsid w:val="10E4890A"/>
    <w:rsid w:val="10F381F3"/>
    <w:rsid w:val="10F4114D"/>
    <w:rsid w:val="10FA8D55"/>
    <w:rsid w:val="11010DFA"/>
    <w:rsid w:val="1106A1ED"/>
    <w:rsid w:val="1116E71C"/>
    <w:rsid w:val="111A13C2"/>
    <w:rsid w:val="11474528"/>
    <w:rsid w:val="1166734D"/>
    <w:rsid w:val="116DF807"/>
    <w:rsid w:val="1171AB91"/>
    <w:rsid w:val="11787264"/>
    <w:rsid w:val="1179CE66"/>
    <w:rsid w:val="117EFF1C"/>
    <w:rsid w:val="1186C72F"/>
    <w:rsid w:val="11871C74"/>
    <w:rsid w:val="119CE20B"/>
    <w:rsid w:val="11A43AEB"/>
    <w:rsid w:val="11A5E063"/>
    <w:rsid w:val="11A5E313"/>
    <w:rsid w:val="11AE6647"/>
    <w:rsid w:val="11B21779"/>
    <w:rsid w:val="11B25E82"/>
    <w:rsid w:val="11BCBBD9"/>
    <w:rsid w:val="11C982F1"/>
    <w:rsid w:val="120BA964"/>
    <w:rsid w:val="12102E7E"/>
    <w:rsid w:val="122653DE"/>
    <w:rsid w:val="12332A99"/>
    <w:rsid w:val="1241E743"/>
    <w:rsid w:val="12446570"/>
    <w:rsid w:val="1246BA6F"/>
    <w:rsid w:val="124DBB40"/>
    <w:rsid w:val="12574797"/>
    <w:rsid w:val="125CEA5D"/>
    <w:rsid w:val="1263B989"/>
    <w:rsid w:val="126C8231"/>
    <w:rsid w:val="12885F9C"/>
    <w:rsid w:val="128F7A78"/>
    <w:rsid w:val="12C6DBF2"/>
    <w:rsid w:val="12DBF1E8"/>
    <w:rsid w:val="12DFC60F"/>
    <w:rsid w:val="12E59844"/>
    <w:rsid w:val="12F67CE5"/>
    <w:rsid w:val="130243AE"/>
    <w:rsid w:val="1302AA39"/>
    <w:rsid w:val="130DA444"/>
    <w:rsid w:val="1313ED92"/>
    <w:rsid w:val="1315A6F3"/>
    <w:rsid w:val="13169C97"/>
    <w:rsid w:val="13213F09"/>
    <w:rsid w:val="132542A0"/>
    <w:rsid w:val="13267EC7"/>
    <w:rsid w:val="133213BD"/>
    <w:rsid w:val="13393A59"/>
    <w:rsid w:val="1360FD45"/>
    <w:rsid w:val="136FDED4"/>
    <w:rsid w:val="137A6669"/>
    <w:rsid w:val="139D7146"/>
    <w:rsid w:val="13A27B2E"/>
    <w:rsid w:val="13A363A1"/>
    <w:rsid w:val="13B09B83"/>
    <w:rsid w:val="13B3EC65"/>
    <w:rsid w:val="13B7F949"/>
    <w:rsid w:val="13C6FA46"/>
    <w:rsid w:val="13C8CF73"/>
    <w:rsid w:val="13DB08DA"/>
    <w:rsid w:val="13E41870"/>
    <w:rsid w:val="13FA095D"/>
    <w:rsid w:val="13FAB283"/>
    <w:rsid w:val="14027204"/>
    <w:rsid w:val="1410B7AF"/>
    <w:rsid w:val="14206E7B"/>
    <w:rsid w:val="1427F68B"/>
    <w:rsid w:val="142D88E1"/>
    <w:rsid w:val="143980A7"/>
    <w:rsid w:val="144FC109"/>
    <w:rsid w:val="14541963"/>
    <w:rsid w:val="146805AF"/>
    <w:rsid w:val="146A99D9"/>
    <w:rsid w:val="148F8B1E"/>
    <w:rsid w:val="14942C49"/>
    <w:rsid w:val="149EC9A9"/>
    <w:rsid w:val="149FC1D2"/>
    <w:rsid w:val="14ACF0DD"/>
    <w:rsid w:val="14C11301"/>
    <w:rsid w:val="14CA9133"/>
    <w:rsid w:val="14E7196A"/>
    <w:rsid w:val="14E7BE44"/>
    <w:rsid w:val="14E9B83B"/>
    <w:rsid w:val="14E9FF44"/>
    <w:rsid w:val="14F8F4B4"/>
    <w:rsid w:val="1525269A"/>
    <w:rsid w:val="155C76A2"/>
    <w:rsid w:val="155DFBA3"/>
    <w:rsid w:val="15600E1A"/>
    <w:rsid w:val="157D66AC"/>
    <w:rsid w:val="157E5B31"/>
    <w:rsid w:val="158DE2EA"/>
    <w:rsid w:val="159A90B5"/>
    <w:rsid w:val="15A1A180"/>
    <w:rsid w:val="15AA1CAA"/>
    <w:rsid w:val="15B4462B"/>
    <w:rsid w:val="15C021D4"/>
    <w:rsid w:val="15C3A463"/>
    <w:rsid w:val="15CB61A0"/>
    <w:rsid w:val="15CEB712"/>
    <w:rsid w:val="15EC8E65"/>
    <w:rsid w:val="15F9683C"/>
    <w:rsid w:val="16041B6B"/>
    <w:rsid w:val="160B4C3D"/>
    <w:rsid w:val="161CE850"/>
    <w:rsid w:val="162260BD"/>
    <w:rsid w:val="1631B64B"/>
    <w:rsid w:val="163395B6"/>
    <w:rsid w:val="1634361B"/>
    <w:rsid w:val="16379565"/>
    <w:rsid w:val="1641702E"/>
    <w:rsid w:val="1654C77C"/>
    <w:rsid w:val="1658C3FC"/>
    <w:rsid w:val="165CDF09"/>
    <w:rsid w:val="1661EFBA"/>
    <w:rsid w:val="16795186"/>
    <w:rsid w:val="168AFC40"/>
    <w:rsid w:val="168FAAD6"/>
    <w:rsid w:val="169CDBA8"/>
    <w:rsid w:val="16A739A7"/>
    <w:rsid w:val="16AF165A"/>
    <w:rsid w:val="16BD5FD2"/>
    <w:rsid w:val="16C0DAA9"/>
    <w:rsid w:val="16C718BB"/>
    <w:rsid w:val="16DAFE48"/>
    <w:rsid w:val="16DBAC9E"/>
    <w:rsid w:val="16DFC4CD"/>
    <w:rsid w:val="16E27936"/>
    <w:rsid w:val="16F2096B"/>
    <w:rsid w:val="170237B2"/>
    <w:rsid w:val="17088DFC"/>
    <w:rsid w:val="170C05ED"/>
    <w:rsid w:val="17139FCD"/>
    <w:rsid w:val="171B3345"/>
    <w:rsid w:val="171CE854"/>
    <w:rsid w:val="171D32AF"/>
    <w:rsid w:val="172799EE"/>
    <w:rsid w:val="172D9648"/>
    <w:rsid w:val="1738893D"/>
    <w:rsid w:val="173F312D"/>
    <w:rsid w:val="176526F3"/>
    <w:rsid w:val="1767AE3B"/>
    <w:rsid w:val="17697175"/>
    <w:rsid w:val="176D8CC9"/>
    <w:rsid w:val="177135B5"/>
    <w:rsid w:val="177622FB"/>
    <w:rsid w:val="1780AA85"/>
    <w:rsid w:val="17A3E14D"/>
    <w:rsid w:val="17A6A215"/>
    <w:rsid w:val="17AFFCF6"/>
    <w:rsid w:val="17C31F3E"/>
    <w:rsid w:val="17E0C3BF"/>
    <w:rsid w:val="17E91816"/>
    <w:rsid w:val="17FFBFA9"/>
    <w:rsid w:val="1802F129"/>
    <w:rsid w:val="18033350"/>
    <w:rsid w:val="180CD3CC"/>
    <w:rsid w:val="18192129"/>
    <w:rsid w:val="18205703"/>
    <w:rsid w:val="182158FD"/>
    <w:rsid w:val="1821663B"/>
    <w:rsid w:val="184A84BC"/>
    <w:rsid w:val="186111E7"/>
    <w:rsid w:val="186679F3"/>
    <w:rsid w:val="186A187D"/>
    <w:rsid w:val="186D91E8"/>
    <w:rsid w:val="186FD45D"/>
    <w:rsid w:val="187AFAED"/>
    <w:rsid w:val="187E867F"/>
    <w:rsid w:val="188D09B0"/>
    <w:rsid w:val="188EF84B"/>
    <w:rsid w:val="18A47244"/>
    <w:rsid w:val="18B807CC"/>
    <w:rsid w:val="18C469FE"/>
    <w:rsid w:val="18E268D1"/>
    <w:rsid w:val="18ED2483"/>
    <w:rsid w:val="190B1346"/>
    <w:rsid w:val="190F5446"/>
    <w:rsid w:val="1912FD92"/>
    <w:rsid w:val="1913A80D"/>
    <w:rsid w:val="19361D76"/>
    <w:rsid w:val="193992DC"/>
    <w:rsid w:val="19622DBE"/>
    <w:rsid w:val="1964118B"/>
    <w:rsid w:val="199256A9"/>
    <w:rsid w:val="199445B7"/>
    <w:rsid w:val="19A9DF76"/>
    <w:rsid w:val="19B0BDEC"/>
    <w:rsid w:val="19BEC01A"/>
    <w:rsid w:val="19C5C0F2"/>
    <w:rsid w:val="19CDE860"/>
    <w:rsid w:val="19CE6E8D"/>
    <w:rsid w:val="19D88B0D"/>
    <w:rsid w:val="19FC12D0"/>
    <w:rsid w:val="1A13C840"/>
    <w:rsid w:val="1A184469"/>
    <w:rsid w:val="1A238F9A"/>
    <w:rsid w:val="1A264DCB"/>
    <w:rsid w:val="1A41E979"/>
    <w:rsid w:val="1A4230F6"/>
    <w:rsid w:val="1A43421F"/>
    <w:rsid w:val="1A46001D"/>
    <w:rsid w:val="1A4650BD"/>
    <w:rsid w:val="1A4F7755"/>
    <w:rsid w:val="1A59EC59"/>
    <w:rsid w:val="1A639B73"/>
    <w:rsid w:val="1A959453"/>
    <w:rsid w:val="1A99FD5F"/>
    <w:rsid w:val="1AA2DAD2"/>
    <w:rsid w:val="1AA80017"/>
    <w:rsid w:val="1AB143ED"/>
    <w:rsid w:val="1AB2CDD2"/>
    <w:rsid w:val="1AB52484"/>
    <w:rsid w:val="1AB8521E"/>
    <w:rsid w:val="1ABD372C"/>
    <w:rsid w:val="1AC43A05"/>
    <w:rsid w:val="1AD9AB5F"/>
    <w:rsid w:val="1AE5FE32"/>
    <w:rsid w:val="1AE9E322"/>
    <w:rsid w:val="1AEFE176"/>
    <w:rsid w:val="1B01BCF1"/>
    <w:rsid w:val="1B192D8C"/>
    <w:rsid w:val="1B1A78C9"/>
    <w:rsid w:val="1B20868D"/>
    <w:rsid w:val="1B281457"/>
    <w:rsid w:val="1B3FF267"/>
    <w:rsid w:val="1B4639F2"/>
    <w:rsid w:val="1B4CC2A9"/>
    <w:rsid w:val="1B512802"/>
    <w:rsid w:val="1B5BE7B1"/>
    <w:rsid w:val="1B65767B"/>
    <w:rsid w:val="1B671B25"/>
    <w:rsid w:val="1B69899D"/>
    <w:rsid w:val="1B73316C"/>
    <w:rsid w:val="1B75411A"/>
    <w:rsid w:val="1B784D66"/>
    <w:rsid w:val="1B8A4A09"/>
    <w:rsid w:val="1B9D3124"/>
    <w:rsid w:val="1BA77041"/>
    <w:rsid w:val="1BB85DA1"/>
    <w:rsid w:val="1BCA329F"/>
    <w:rsid w:val="1BCE4F60"/>
    <w:rsid w:val="1BE51F49"/>
    <w:rsid w:val="1BFAFE50"/>
    <w:rsid w:val="1BFC76CB"/>
    <w:rsid w:val="1C0262CB"/>
    <w:rsid w:val="1C083E57"/>
    <w:rsid w:val="1C19DB40"/>
    <w:rsid w:val="1C228079"/>
    <w:rsid w:val="1C2376D5"/>
    <w:rsid w:val="1C252DD0"/>
    <w:rsid w:val="1C31948D"/>
    <w:rsid w:val="1C3A88E4"/>
    <w:rsid w:val="1C3EB5D7"/>
    <w:rsid w:val="1C3F5CE4"/>
    <w:rsid w:val="1C3FB4E7"/>
    <w:rsid w:val="1C47087E"/>
    <w:rsid w:val="1C54AFB3"/>
    <w:rsid w:val="1C6190F4"/>
    <w:rsid w:val="1CAC12F7"/>
    <w:rsid w:val="1CAC7D81"/>
    <w:rsid w:val="1CAFF372"/>
    <w:rsid w:val="1CB71C6D"/>
    <w:rsid w:val="1CB8A5EB"/>
    <w:rsid w:val="1CB9349C"/>
    <w:rsid w:val="1CCC7598"/>
    <w:rsid w:val="1CD9BEB8"/>
    <w:rsid w:val="1CDEE241"/>
    <w:rsid w:val="1CE0B9BC"/>
    <w:rsid w:val="1CE4B1E9"/>
    <w:rsid w:val="1CE53BDD"/>
    <w:rsid w:val="1CEC7B9E"/>
    <w:rsid w:val="1CFC11E1"/>
    <w:rsid w:val="1D06C2BD"/>
    <w:rsid w:val="1D23F26E"/>
    <w:rsid w:val="1D6F2460"/>
    <w:rsid w:val="1D731572"/>
    <w:rsid w:val="1D7D367B"/>
    <w:rsid w:val="1D885AAF"/>
    <w:rsid w:val="1D9581FF"/>
    <w:rsid w:val="1D9E3B79"/>
    <w:rsid w:val="1DA0CBCE"/>
    <w:rsid w:val="1DA5A29A"/>
    <w:rsid w:val="1DA9F42C"/>
    <w:rsid w:val="1DBFA3A6"/>
    <w:rsid w:val="1DC3FA13"/>
    <w:rsid w:val="1DC421C4"/>
    <w:rsid w:val="1DCDCF07"/>
    <w:rsid w:val="1DF3EA84"/>
    <w:rsid w:val="1DFB6022"/>
    <w:rsid w:val="1E1A5EFB"/>
    <w:rsid w:val="1E203BA2"/>
    <w:rsid w:val="1E233CC5"/>
    <w:rsid w:val="1E249EF8"/>
    <w:rsid w:val="1E348EDA"/>
    <w:rsid w:val="1E353BFE"/>
    <w:rsid w:val="1E3DCD0F"/>
    <w:rsid w:val="1E46A418"/>
    <w:rsid w:val="1E4E37A0"/>
    <w:rsid w:val="1E4ED051"/>
    <w:rsid w:val="1E50E35A"/>
    <w:rsid w:val="1E6D74F4"/>
    <w:rsid w:val="1E6DC62F"/>
    <w:rsid w:val="1E6F9381"/>
    <w:rsid w:val="1E705F97"/>
    <w:rsid w:val="1E78F354"/>
    <w:rsid w:val="1E909A81"/>
    <w:rsid w:val="1E934C6F"/>
    <w:rsid w:val="1E971E2A"/>
    <w:rsid w:val="1EB5822F"/>
    <w:rsid w:val="1EB8C0FC"/>
    <w:rsid w:val="1EBDD865"/>
    <w:rsid w:val="1EC56506"/>
    <w:rsid w:val="1ED9B7E2"/>
    <w:rsid w:val="1EF9BEEE"/>
    <w:rsid w:val="1F066717"/>
    <w:rsid w:val="1F165B91"/>
    <w:rsid w:val="1F16A152"/>
    <w:rsid w:val="1F217C08"/>
    <w:rsid w:val="1F247D3F"/>
    <w:rsid w:val="1F282E83"/>
    <w:rsid w:val="1F2A4862"/>
    <w:rsid w:val="1F39B451"/>
    <w:rsid w:val="1F4172FB"/>
    <w:rsid w:val="1F46C538"/>
    <w:rsid w:val="1F528694"/>
    <w:rsid w:val="1F745F74"/>
    <w:rsid w:val="1F7E1C48"/>
    <w:rsid w:val="1F7FBE9A"/>
    <w:rsid w:val="1F86A0D8"/>
    <w:rsid w:val="1FDCB091"/>
    <w:rsid w:val="1FE1B585"/>
    <w:rsid w:val="1FFD6CB4"/>
    <w:rsid w:val="20048113"/>
    <w:rsid w:val="201A1A3D"/>
    <w:rsid w:val="201B0C43"/>
    <w:rsid w:val="20225CE8"/>
    <w:rsid w:val="2030136E"/>
    <w:rsid w:val="20371990"/>
    <w:rsid w:val="2038E79E"/>
    <w:rsid w:val="2047D286"/>
    <w:rsid w:val="20588AF5"/>
    <w:rsid w:val="206273CE"/>
    <w:rsid w:val="206A59A1"/>
    <w:rsid w:val="207A6287"/>
    <w:rsid w:val="208BB91E"/>
    <w:rsid w:val="208CC1FF"/>
    <w:rsid w:val="209B45AF"/>
    <w:rsid w:val="20BCEBFC"/>
    <w:rsid w:val="20BD1D03"/>
    <w:rsid w:val="2109E2BA"/>
    <w:rsid w:val="210F11C4"/>
    <w:rsid w:val="2112CE07"/>
    <w:rsid w:val="2113F96F"/>
    <w:rsid w:val="21339378"/>
    <w:rsid w:val="21620128"/>
    <w:rsid w:val="217471FE"/>
    <w:rsid w:val="21A60936"/>
    <w:rsid w:val="21AED65D"/>
    <w:rsid w:val="21BFECC1"/>
    <w:rsid w:val="21D7C66A"/>
    <w:rsid w:val="21E132C5"/>
    <w:rsid w:val="21E3672E"/>
    <w:rsid w:val="21E77BD5"/>
    <w:rsid w:val="21F3969B"/>
    <w:rsid w:val="220BE9AA"/>
    <w:rsid w:val="221158A4"/>
    <w:rsid w:val="221862FC"/>
    <w:rsid w:val="221AEE68"/>
    <w:rsid w:val="221BC3F5"/>
    <w:rsid w:val="221F7D60"/>
    <w:rsid w:val="22232411"/>
    <w:rsid w:val="22289260"/>
    <w:rsid w:val="222F4788"/>
    <w:rsid w:val="2230B8B7"/>
    <w:rsid w:val="2234988B"/>
    <w:rsid w:val="2238138C"/>
    <w:rsid w:val="223A65D9"/>
    <w:rsid w:val="2240D9DE"/>
    <w:rsid w:val="22444EF5"/>
    <w:rsid w:val="224540BE"/>
    <w:rsid w:val="22470707"/>
    <w:rsid w:val="2250A3CD"/>
    <w:rsid w:val="226974A8"/>
    <w:rsid w:val="226AB450"/>
    <w:rsid w:val="22851A6D"/>
    <w:rsid w:val="2293C5CE"/>
    <w:rsid w:val="229411BD"/>
    <w:rsid w:val="229D332D"/>
    <w:rsid w:val="22A5B1B0"/>
    <w:rsid w:val="22A6A322"/>
    <w:rsid w:val="22B24E68"/>
    <w:rsid w:val="22B62A67"/>
    <w:rsid w:val="22C3354F"/>
    <w:rsid w:val="22DA78B4"/>
    <w:rsid w:val="22F5574E"/>
    <w:rsid w:val="22F939A0"/>
    <w:rsid w:val="230193D5"/>
    <w:rsid w:val="23051B97"/>
    <w:rsid w:val="2313B457"/>
    <w:rsid w:val="2320EFF4"/>
    <w:rsid w:val="2326A175"/>
    <w:rsid w:val="23284507"/>
    <w:rsid w:val="233749C1"/>
    <w:rsid w:val="23397AF2"/>
    <w:rsid w:val="233E1864"/>
    <w:rsid w:val="23508A07"/>
    <w:rsid w:val="235371E5"/>
    <w:rsid w:val="23548565"/>
    <w:rsid w:val="23640BE2"/>
    <w:rsid w:val="236BF92A"/>
    <w:rsid w:val="237247A1"/>
    <w:rsid w:val="23746024"/>
    <w:rsid w:val="237D80DD"/>
    <w:rsid w:val="23895C4B"/>
    <w:rsid w:val="23A0F569"/>
    <w:rsid w:val="23A1CA22"/>
    <w:rsid w:val="23A2F651"/>
    <w:rsid w:val="23AD2905"/>
    <w:rsid w:val="23B79A52"/>
    <w:rsid w:val="23C462C1"/>
    <w:rsid w:val="23C9D817"/>
    <w:rsid w:val="23CB64EB"/>
    <w:rsid w:val="23D3E3ED"/>
    <w:rsid w:val="23DC3BBD"/>
    <w:rsid w:val="23E4A0DC"/>
    <w:rsid w:val="23E96AED"/>
    <w:rsid w:val="23E97BA2"/>
    <w:rsid w:val="240A98E3"/>
    <w:rsid w:val="240C1950"/>
    <w:rsid w:val="240E3398"/>
    <w:rsid w:val="240F0F0D"/>
    <w:rsid w:val="241C1639"/>
    <w:rsid w:val="241F5B65"/>
    <w:rsid w:val="2434F52F"/>
    <w:rsid w:val="243B0FC0"/>
    <w:rsid w:val="243DB465"/>
    <w:rsid w:val="24512B26"/>
    <w:rsid w:val="2453A1E7"/>
    <w:rsid w:val="245DBBCD"/>
    <w:rsid w:val="248435BE"/>
    <w:rsid w:val="2491B464"/>
    <w:rsid w:val="2492352D"/>
    <w:rsid w:val="2496B809"/>
    <w:rsid w:val="24993BDB"/>
    <w:rsid w:val="24A64F7F"/>
    <w:rsid w:val="24CBA840"/>
    <w:rsid w:val="24CD5336"/>
    <w:rsid w:val="24D66F3F"/>
    <w:rsid w:val="24DA7D4E"/>
    <w:rsid w:val="24F00643"/>
    <w:rsid w:val="250AF691"/>
    <w:rsid w:val="250B71C3"/>
    <w:rsid w:val="25186081"/>
    <w:rsid w:val="252BBA11"/>
    <w:rsid w:val="253AED3B"/>
    <w:rsid w:val="253C14D4"/>
    <w:rsid w:val="25468E81"/>
    <w:rsid w:val="2551D79C"/>
    <w:rsid w:val="2557EC88"/>
    <w:rsid w:val="256A0951"/>
    <w:rsid w:val="256AAB6F"/>
    <w:rsid w:val="256F3852"/>
    <w:rsid w:val="25890D57"/>
    <w:rsid w:val="258BFD72"/>
    <w:rsid w:val="2594F3C7"/>
    <w:rsid w:val="25A16F05"/>
    <w:rsid w:val="25AFEC33"/>
    <w:rsid w:val="25B4D6D8"/>
    <w:rsid w:val="25B873F0"/>
    <w:rsid w:val="25BC3297"/>
    <w:rsid w:val="25BEA924"/>
    <w:rsid w:val="25E3646C"/>
    <w:rsid w:val="25EB5590"/>
    <w:rsid w:val="2606A759"/>
    <w:rsid w:val="260730E0"/>
    <w:rsid w:val="26097622"/>
    <w:rsid w:val="2610BDD7"/>
    <w:rsid w:val="26123C33"/>
    <w:rsid w:val="261F1408"/>
    <w:rsid w:val="261FF2D8"/>
    <w:rsid w:val="2622BE6B"/>
    <w:rsid w:val="26254686"/>
    <w:rsid w:val="2628DBA1"/>
    <w:rsid w:val="263A9C30"/>
    <w:rsid w:val="263C1697"/>
    <w:rsid w:val="2640B581"/>
    <w:rsid w:val="2644144D"/>
    <w:rsid w:val="2646269B"/>
    <w:rsid w:val="264ABA50"/>
    <w:rsid w:val="2656196D"/>
    <w:rsid w:val="26758BF5"/>
    <w:rsid w:val="2676C809"/>
    <w:rsid w:val="267D6448"/>
    <w:rsid w:val="269C9E67"/>
    <w:rsid w:val="26A751D8"/>
    <w:rsid w:val="26AEABA6"/>
    <w:rsid w:val="26E4C9C7"/>
    <w:rsid w:val="26F0FA6B"/>
    <w:rsid w:val="2705F7ED"/>
    <w:rsid w:val="270EA0BD"/>
    <w:rsid w:val="271532FA"/>
    <w:rsid w:val="272B7EDE"/>
    <w:rsid w:val="27448579"/>
    <w:rsid w:val="274E8464"/>
    <w:rsid w:val="27547266"/>
    <w:rsid w:val="2754A8F8"/>
    <w:rsid w:val="275DC0B8"/>
    <w:rsid w:val="276A0FE6"/>
    <w:rsid w:val="2777B355"/>
    <w:rsid w:val="2789C632"/>
    <w:rsid w:val="2791B6E9"/>
    <w:rsid w:val="279B9804"/>
    <w:rsid w:val="27A4544F"/>
    <w:rsid w:val="27CB4574"/>
    <w:rsid w:val="27DC4B87"/>
    <w:rsid w:val="27DD890F"/>
    <w:rsid w:val="27EE0109"/>
    <w:rsid w:val="27EF3028"/>
    <w:rsid w:val="280CAD1E"/>
    <w:rsid w:val="281816C8"/>
    <w:rsid w:val="2821FCF6"/>
    <w:rsid w:val="28232B9C"/>
    <w:rsid w:val="2825B00F"/>
    <w:rsid w:val="2826E308"/>
    <w:rsid w:val="282D053E"/>
    <w:rsid w:val="283F6A4D"/>
    <w:rsid w:val="28443DED"/>
    <w:rsid w:val="2845D31A"/>
    <w:rsid w:val="284635A5"/>
    <w:rsid w:val="284898DE"/>
    <w:rsid w:val="28671839"/>
    <w:rsid w:val="2870FA86"/>
    <w:rsid w:val="287D1513"/>
    <w:rsid w:val="287D318F"/>
    <w:rsid w:val="2883CBEE"/>
    <w:rsid w:val="28848BCA"/>
    <w:rsid w:val="289D8152"/>
    <w:rsid w:val="28A2740E"/>
    <w:rsid w:val="28A980BE"/>
    <w:rsid w:val="28AAD523"/>
    <w:rsid w:val="28ABCE0E"/>
    <w:rsid w:val="28ACE489"/>
    <w:rsid w:val="28B73784"/>
    <w:rsid w:val="28C16D73"/>
    <w:rsid w:val="28C39E34"/>
    <w:rsid w:val="28C3EC9C"/>
    <w:rsid w:val="28C67331"/>
    <w:rsid w:val="28CE7AC3"/>
    <w:rsid w:val="28D7855C"/>
    <w:rsid w:val="28E00920"/>
    <w:rsid w:val="28EFAD41"/>
    <w:rsid w:val="28F07959"/>
    <w:rsid w:val="2905E047"/>
    <w:rsid w:val="2935CC40"/>
    <w:rsid w:val="2959CD7D"/>
    <w:rsid w:val="296A1B81"/>
    <w:rsid w:val="2971CC6A"/>
    <w:rsid w:val="2976CE1A"/>
    <w:rsid w:val="297FB6AB"/>
    <w:rsid w:val="29837100"/>
    <w:rsid w:val="2983B06B"/>
    <w:rsid w:val="299192BD"/>
    <w:rsid w:val="29960362"/>
    <w:rsid w:val="29BB9EB5"/>
    <w:rsid w:val="29CDE1BB"/>
    <w:rsid w:val="29D0143C"/>
    <w:rsid w:val="29D8A0AF"/>
    <w:rsid w:val="29EA2145"/>
    <w:rsid w:val="2A099354"/>
    <w:rsid w:val="2A34DF19"/>
    <w:rsid w:val="2A362354"/>
    <w:rsid w:val="2A39B558"/>
    <w:rsid w:val="2A498F49"/>
    <w:rsid w:val="2A50E46F"/>
    <w:rsid w:val="2A5C0447"/>
    <w:rsid w:val="2A606FF1"/>
    <w:rsid w:val="2A6C1D11"/>
    <w:rsid w:val="2A6F0A8B"/>
    <w:rsid w:val="2A762EF5"/>
    <w:rsid w:val="2A78FFB4"/>
    <w:rsid w:val="2A7D4D84"/>
    <w:rsid w:val="2A89213E"/>
    <w:rsid w:val="2A89F528"/>
    <w:rsid w:val="2A9166CC"/>
    <w:rsid w:val="2A93599B"/>
    <w:rsid w:val="2A9BB07C"/>
    <w:rsid w:val="2ACCD182"/>
    <w:rsid w:val="2ACE05BC"/>
    <w:rsid w:val="2ACFB86B"/>
    <w:rsid w:val="2AD38CD7"/>
    <w:rsid w:val="2AE4FFFF"/>
    <w:rsid w:val="2AEFAE13"/>
    <w:rsid w:val="2AEFFF27"/>
    <w:rsid w:val="2AF74476"/>
    <w:rsid w:val="2B0176B1"/>
    <w:rsid w:val="2B0DD741"/>
    <w:rsid w:val="2B152A3A"/>
    <w:rsid w:val="2B189868"/>
    <w:rsid w:val="2B1B870C"/>
    <w:rsid w:val="2B3BF11A"/>
    <w:rsid w:val="2B3D56CF"/>
    <w:rsid w:val="2B6C54B9"/>
    <w:rsid w:val="2B703477"/>
    <w:rsid w:val="2BA2300B"/>
    <w:rsid w:val="2BA4FB5A"/>
    <w:rsid w:val="2BA78D6B"/>
    <w:rsid w:val="2BA7A41C"/>
    <w:rsid w:val="2BB5D005"/>
    <w:rsid w:val="2BDA9CB6"/>
    <w:rsid w:val="2BECB6A3"/>
    <w:rsid w:val="2BED01D6"/>
    <w:rsid w:val="2BF85B9B"/>
    <w:rsid w:val="2C10F584"/>
    <w:rsid w:val="2C1211DE"/>
    <w:rsid w:val="2C27E389"/>
    <w:rsid w:val="2C2CEDD1"/>
    <w:rsid w:val="2C2DFF14"/>
    <w:rsid w:val="2C40B3CB"/>
    <w:rsid w:val="2C446620"/>
    <w:rsid w:val="2C541EED"/>
    <w:rsid w:val="2CAEA9DD"/>
    <w:rsid w:val="2CB8BC8B"/>
    <w:rsid w:val="2CBD82E3"/>
    <w:rsid w:val="2CDF38E7"/>
    <w:rsid w:val="2CEDE2CE"/>
    <w:rsid w:val="2CFB6F16"/>
    <w:rsid w:val="2CFC1E27"/>
    <w:rsid w:val="2D0D1C1E"/>
    <w:rsid w:val="2D1B3E0D"/>
    <w:rsid w:val="2D1F4865"/>
    <w:rsid w:val="2D4630C5"/>
    <w:rsid w:val="2D4B5EC7"/>
    <w:rsid w:val="2D5D6EC7"/>
    <w:rsid w:val="2D8E5609"/>
    <w:rsid w:val="2D95F111"/>
    <w:rsid w:val="2D9FE628"/>
    <w:rsid w:val="2DA1D9D1"/>
    <w:rsid w:val="2DA1EB83"/>
    <w:rsid w:val="2DA64672"/>
    <w:rsid w:val="2DADCFB7"/>
    <w:rsid w:val="2DB0E883"/>
    <w:rsid w:val="2DC50341"/>
    <w:rsid w:val="2DCDCD77"/>
    <w:rsid w:val="2DD54CD0"/>
    <w:rsid w:val="2DD8C629"/>
    <w:rsid w:val="2DD9516A"/>
    <w:rsid w:val="2DDFD625"/>
    <w:rsid w:val="2DE931B3"/>
    <w:rsid w:val="2DEE9771"/>
    <w:rsid w:val="2DFCDB8C"/>
    <w:rsid w:val="2E152C2B"/>
    <w:rsid w:val="2E2471F2"/>
    <w:rsid w:val="2E31DBD8"/>
    <w:rsid w:val="2E4CF9ED"/>
    <w:rsid w:val="2E675C68"/>
    <w:rsid w:val="2E872FFC"/>
    <w:rsid w:val="2E94495A"/>
    <w:rsid w:val="2E9DA5DE"/>
    <w:rsid w:val="2EA8C1D9"/>
    <w:rsid w:val="2EAF9F6B"/>
    <w:rsid w:val="2ED1741F"/>
    <w:rsid w:val="2ED28987"/>
    <w:rsid w:val="2ED87CDB"/>
    <w:rsid w:val="2ED8F976"/>
    <w:rsid w:val="2EE2D433"/>
    <w:rsid w:val="2EEE46E1"/>
    <w:rsid w:val="2EFF7174"/>
    <w:rsid w:val="2F023A7F"/>
    <w:rsid w:val="2F085C85"/>
    <w:rsid w:val="2F30AEF7"/>
    <w:rsid w:val="2F36FA3C"/>
    <w:rsid w:val="2F40C3A3"/>
    <w:rsid w:val="2F49A018"/>
    <w:rsid w:val="2F6CE270"/>
    <w:rsid w:val="2F7223B2"/>
    <w:rsid w:val="2F767872"/>
    <w:rsid w:val="2F85F555"/>
    <w:rsid w:val="2F8D3CD0"/>
    <w:rsid w:val="2F8F7130"/>
    <w:rsid w:val="2F92F20E"/>
    <w:rsid w:val="2FCA7642"/>
    <w:rsid w:val="2FD2A805"/>
    <w:rsid w:val="2FD2EFC6"/>
    <w:rsid w:val="2FE38910"/>
    <w:rsid w:val="2FE75D6C"/>
    <w:rsid w:val="2FE7E607"/>
    <w:rsid w:val="300238CC"/>
    <w:rsid w:val="300C8B3F"/>
    <w:rsid w:val="300CBE11"/>
    <w:rsid w:val="301014F3"/>
    <w:rsid w:val="301C2699"/>
    <w:rsid w:val="301E13BB"/>
    <w:rsid w:val="302471EA"/>
    <w:rsid w:val="30503C79"/>
    <w:rsid w:val="30506A70"/>
    <w:rsid w:val="3059F3AF"/>
    <w:rsid w:val="3065E07D"/>
    <w:rsid w:val="306BB8B6"/>
    <w:rsid w:val="306EE882"/>
    <w:rsid w:val="30797508"/>
    <w:rsid w:val="30807945"/>
    <w:rsid w:val="308FDA79"/>
    <w:rsid w:val="309A9F2F"/>
    <w:rsid w:val="309C6730"/>
    <w:rsid w:val="30A1FF11"/>
    <w:rsid w:val="30AAF12C"/>
    <w:rsid w:val="30B266F5"/>
    <w:rsid w:val="30BBDE81"/>
    <w:rsid w:val="30C79D50"/>
    <w:rsid w:val="30D910D4"/>
    <w:rsid w:val="30D98C45"/>
    <w:rsid w:val="30E5DDFF"/>
    <w:rsid w:val="30F3A60F"/>
    <w:rsid w:val="30F531B1"/>
    <w:rsid w:val="30F63A3F"/>
    <w:rsid w:val="30F763AF"/>
    <w:rsid w:val="30FA6058"/>
    <w:rsid w:val="3104DC68"/>
    <w:rsid w:val="31076B19"/>
    <w:rsid w:val="3110F4DC"/>
    <w:rsid w:val="3112421D"/>
    <w:rsid w:val="3118494B"/>
    <w:rsid w:val="31269BED"/>
    <w:rsid w:val="312D5494"/>
    <w:rsid w:val="313031F0"/>
    <w:rsid w:val="3136BD8A"/>
    <w:rsid w:val="3149BACF"/>
    <w:rsid w:val="315C771E"/>
    <w:rsid w:val="3164CDBD"/>
    <w:rsid w:val="316C797E"/>
    <w:rsid w:val="316F47F1"/>
    <w:rsid w:val="317CB384"/>
    <w:rsid w:val="31803DD1"/>
    <w:rsid w:val="31955797"/>
    <w:rsid w:val="319F4370"/>
    <w:rsid w:val="31C153F1"/>
    <w:rsid w:val="31C2FDDC"/>
    <w:rsid w:val="31CD8A4C"/>
    <w:rsid w:val="31DB963D"/>
    <w:rsid w:val="31DFB454"/>
    <w:rsid w:val="31E2EA26"/>
    <w:rsid w:val="31E30972"/>
    <w:rsid w:val="31ED7192"/>
    <w:rsid w:val="31F46DF9"/>
    <w:rsid w:val="31F9B236"/>
    <w:rsid w:val="31FCC434"/>
    <w:rsid w:val="31FFCC2C"/>
    <w:rsid w:val="320B9A36"/>
    <w:rsid w:val="322ED40F"/>
    <w:rsid w:val="3239DB41"/>
    <w:rsid w:val="3257E2A4"/>
    <w:rsid w:val="32593263"/>
    <w:rsid w:val="325B3BCA"/>
    <w:rsid w:val="3272C129"/>
    <w:rsid w:val="32792D70"/>
    <w:rsid w:val="3292A6DD"/>
    <w:rsid w:val="329AA218"/>
    <w:rsid w:val="329B2638"/>
    <w:rsid w:val="32ACC53D"/>
    <w:rsid w:val="32B96F4C"/>
    <w:rsid w:val="32BD68B5"/>
    <w:rsid w:val="32BF6333"/>
    <w:rsid w:val="32C643BB"/>
    <w:rsid w:val="32CB7FCD"/>
    <w:rsid w:val="32EE2156"/>
    <w:rsid w:val="32EFABBF"/>
    <w:rsid w:val="32F24561"/>
    <w:rsid w:val="32F55441"/>
    <w:rsid w:val="32F68499"/>
    <w:rsid w:val="33129B93"/>
    <w:rsid w:val="3324D525"/>
    <w:rsid w:val="3339D055"/>
    <w:rsid w:val="333B13D1"/>
    <w:rsid w:val="33419802"/>
    <w:rsid w:val="33454FD0"/>
    <w:rsid w:val="33465C1A"/>
    <w:rsid w:val="335BC778"/>
    <w:rsid w:val="33693BA0"/>
    <w:rsid w:val="3372F4DE"/>
    <w:rsid w:val="33759F0C"/>
    <w:rsid w:val="3383108E"/>
    <w:rsid w:val="3390F3A5"/>
    <w:rsid w:val="3395E7F7"/>
    <w:rsid w:val="33A3577B"/>
    <w:rsid w:val="33A462F6"/>
    <w:rsid w:val="33B81A07"/>
    <w:rsid w:val="33F1F53D"/>
    <w:rsid w:val="33F40D77"/>
    <w:rsid w:val="33FA515E"/>
    <w:rsid w:val="33FFA366"/>
    <w:rsid w:val="3402E8E5"/>
    <w:rsid w:val="340E24C2"/>
    <w:rsid w:val="34105505"/>
    <w:rsid w:val="341394E0"/>
    <w:rsid w:val="34177EE7"/>
    <w:rsid w:val="3420023D"/>
    <w:rsid w:val="342F90C0"/>
    <w:rsid w:val="3446F6AD"/>
    <w:rsid w:val="344BC054"/>
    <w:rsid w:val="345626A7"/>
    <w:rsid w:val="345A72B5"/>
    <w:rsid w:val="345C93A2"/>
    <w:rsid w:val="3462ED98"/>
    <w:rsid w:val="347FEE8B"/>
    <w:rsid w:val="3489ECBE"/>
    <w:rsid w:val="348CC8CC"/>
    <w:rsid w:val="34A55842"/>
    <w:rsid w:val="34AECF0B"/>
    <w:rsid w:val="34B0C2F2"/>
    <w:rsid w:val="34B23F73"/>
    <w:rsid w:val="34B495C2"/>
    <w:rsid w:val="34B9B4B5"/>
    <w:rsid w:val="34C280B1"/>
    <w:rsid w:val="34C2E10A"/>
    <w:rsid w:val="34CC8411"/>
    <w:rsid w:val="34D04FF0"/>
    <w:rsid w:val="34D5A0B6"/>
    <w:rsid w:val="34F65AEB"/>
    <w:rsid w:val="34F7FADD"/>
    <w:rsid w:val="34FE075D"/>
    <w:rsid w:val="34FF05A6"/>
    <w:rsid w:val="350D412C"/>
    <w:rsid w:val="350F2BC6"/>
    <w:rsid w:val="35159ED3"/>
    <w:rsid w:val="351EE0EF"/>
    <w:rsid w:val="3523F9F7"/>
    <w:rsid w:val="35268A4C"/>
    <w:rsid w:val="352F0EDA"/>
    <w:rsid w:val="35318CD5"/>
    <w:rsid w:val="35380A83"/>
    <w:rsid w:val="353AB9DC"/>
    <w:rsid w:val="35471914"/>
    <w:rsid w:val="35534058"/>
    <w:rsid w:val="3553EA68"/>
    <w:rsid w:val="355B024C"/>
    <w:rsid w:val="355D402B"/>
    <w:rsid w:val="3561BAFC"/>
    <w:rsid w:val="35681888"/>
    <w:rsid w:val="356C2E3F"/>
    <w:rsid w:val="35717C03"/>
    <w:rsid w:val="35751AF7"/>
    <w:rsid w:val="358474D2"/>
    <w:rsid w:val="358FF5A2"/>
    <w:rsid w:val="3593DB62"/>
    <w:rsid w:val="359712EF"/>
    <w:rsid w:val="359F3121"/>
    <w:rsid w:val="35B82733"/>
    <w:rsid w:val="35B94F22"/>
    <w:rsid w:val="35C66CE7"/>
    <w:rsid w:val="35CD59BE"/>
    <w:rsid w:val="35D3D4B8"/>
    <w:rsid w:val="35DA3E43"/>
    <w:rsid w:val="35DF282B"/>
    <w:rsid w:val="35E3773C"/>
    <w:rsid w:val="35EE036B"/>
    <w:rsid w:val="35F7B910"/>
    <w:rsid w:val="3604BED9"/>
    <w:rsid w:val="360CE0F9"/>
    <w:rsid w:val="360D63DE"/>
    <w:rsid w:val="3621EAAF"/>
    <w:rsid w:val="362306DB"/>
    <w:rsid w:val="362A59D3"/>
    <w:rsid w:val="363FEAA1"/>
    <w:rsid w:val="36434D8A"/>
    <w:rsid w:val="364A6493"/>
    <w:rsid w:val="36506623"/>
    <w:rsid w:val="36569EF0"/>
    <w:rsid w:val="36717117"/>
    <w:rsid w:val="3684D0DB"/>
    <w:rsid w:val="36AD024E"/>
    <w:rsid w:val="36B0B17D"/>
    <w:rsid w:val="36BA0CFC"/>
    <w:rsid w:val="36CB5F01"/>
    <w:rsid w:val="36D76583"/>
    <w:rsid w:val="370726A5"/>
    <w:rsid w:val="370D4C64"/>
    <w:rsid w:val="37122E67"/>
    <w:rsid w:val="3712AF31"/>
    <w:rsid w:val="3715C99A"/>
    <w:rsid w:val="371909EF"/>
    <w:rsid w:val="37294BD9"/>
    <w:rsid w:val="372CCF28"/>
    <w:rsid w:val="3732AD2B"/>
    <w:rsid w:val="3732E350"/>
    <w:rsid w:val="373AD0D6"/>
    <w:rsid w:val="3748CDC9"/>
    <w:rsid w:val="374E06DE"/>
    <w:rsid w:val="375514F5"/>
    <w:rsid w:val="375AFD6D"/>
    <w:rsid w:val="37631B57"/>
    <w:rsid w:val="37716094"/>
    <w:rsid w:val="3781B470"/>
    <w:rsid w:val="3781DE4B"/>
    <w:rsid w:val="37825CCC"/>
    <w:rsid w:val="37896FF1"/>
    <w:rsid w:val="37B45D14"/>
    <w:rsid w:val="37C1029A"/>
    <w:rsid w:val="37C3695E"/>
    <w:rsid w:val="37C5B684"/>
    <w:rsid w:val="37C74A1B"/>
    <w:rsid w:val="37CAC016"/>
    <w:rsid w:val="37D66D70"/>
    <w:rsid w:val="37E945AF"/>
    <w:rsid w:val="37EF5F53"/>
    <w:rsid w:val="37F45CEB"/>
    <w:rsid w:val="37FC4E30"/>
    <w:rsid w:val="380B97AE"/>
    <w:rsid w:val="38125EBD"/>
    <w:rsid w:val="382FCB44"/>
    <w:rsid w:val="3834CEC0"/>
    <w:rsid w:val="3839792F"/>
    <w:rsid w:val="38433E28"/>
    <w:rsid w:val="384705A7"/>
    <w:rsid w:val="3849BDD2"/>
    <w:rsid w:val="3851A324"/>
    <w:rsid w:val="3864E85F"/>
    <w:rsid w:val="3872C659"/>
    <w:rsid w:val="38A144C7"/>
    <w:rsid w:val="38ACD034"/>
    <w:rsid w:val="38BC9BAA"/>
    <w:rsid w:val="38BEB284"/>
    <w:rsid w:val="38C4AEBC"/>
    <w:rsid w:val="38C853C6"/>
    <w:rsid w:val="38C956DC"/>
    <w:rsid w:val="38CB7A46"/>
    <w:rsid w:val="38CB89AF"/>
    <w:rsid w:val="38CEB3B1"/>
    <w:rsid w:val="38D14677"/>
    <w:rsid w:val="38DE613D"/>
    <w:rsid w:val="38ED3E34"/>
    <w:rsid w:val="38EF75E9"/>
    <w:rsid w:val="39142AC3"/>
    <w:rsid w:val="3944CA4E"/>
    <w:rsid w:val="39485715"/>
    <w:rsid w:val="39489686"/>
    <w:rsid w:val="394C90BC"/>
    <w:rsid w:val="3956E2E2"/>
    <w:rsid w:val="3979A298"/>
    <w:rsid w:val="39981370"/>
    <w:rsid w:val="39997407"/>
    <w:rsid w:val="399DC056"/>
    <w:rsid w:val="39A188FA"/>
    <w:rsid w:val="39A82642"/>
    <w:rsid w:val="39ABCF07"/>
    <w:rsid w:val="39B0A3B1"/>
    <w:rsid w:val="39B32E4E"/>
    <w:rsid w:val="39CD7FC5"/>
    <w:rsid w:val="39D76F39"/>
    <w:rsid w:val="39E61AE0"/>
    <w:rsid w:val="39F25212"/>
    <w:rsid w:val="3A045749"/>
    <w:rsid w:val="3A0D51C2"/>
    <w:rsid w:val="3A162222"/>
    <w:rsid w:val="3A3CF48E"/>
    <w:rsid w:val="3A42F3E8"/>
    <w:rsid w:val="3A513CE6"/>
    <w:rsid w:val="3A555739"/>
    <w:rsid w:val="3A73F7C6"/>
    <w:rsid w:val="3A79562B"/>
    <w:rsid w:val="3A93E8FE"/>
    <w:rsid w:val="3A942790"/>
    <w:rsid w:val="3A990E19"/>
    <w:rsid w:val="3AAA9288"/>
    <w:rsid w:val="3AB1E4C8"/>
    <w:rsid w:val="3ACC44FA"/>
    <w:rsid w:val="3AD6B2DD"/>
    <w:rsid w:val="3ADB160A"/>
    <w:rsid w:val="3ADDB7FB"/>
    <w:rsid w:val="3AF63C87"/>
    <w:rsid w:val="3AF6751D"/>
    <w:rsid w:val="3AFA4B83"/>
    <w:rsid w:val="3AFB1AB8"/>
    <w:rsid w:val="3B0829A6"/>
    <w:rsid w:val="3B266917"/>
    <w:rsid w:val="3B26CE1A"/>
    <w:rsid w:val="3B2B243B"/>
    <w:rsid w:val="3B545BFA"/>
    <w:rsid w:val="3B5D087C"/>
    <w:rsid w:val="3B6E9FD1"/>
    <w:rsid w:val="3B7C82B0"/>
    <w:rsid w:val="3B81A92D"/>
    <w:rsid w:val="3B88069E"/>
    <w:rsid w:val="3B931ED5"/>
    <w:rsid w:val="3B9374C7"/>
    <w:rsid w:val="3BA027AA"/>
    <w:rsid w:val="3BA7D07B"/>
    <w:rsid w:val="3BBCEF08"/>
    <w:rsid w:val="3BC6B9A1"/>
    <w:rsid w:val="3BCF473D"/>
    <w:rsid w:val="3BE96BD3"/>
    <w:rsid w:val="3BE974A4"/>
    <w:rsid w:val="3BEA648B"/>
    <w:rsid w:val="3BFD0722"/>
    <w:rsid w:val="3C0F61BF"/>
    <w:rsid w:val="3C1261F2"/>
    <w:rsid w:val="3C20F2E8"/>
    <w:rsid w:val="3C2FD835"/>
    <w:rsid w:val="3C3DCC40"/>
    <w:rsid w:val="3C4872A8"/>
    <w:rsid w:val="3C53A4D3"/>
    <w:rsid w:val="3C53CB8A"/>
    <w:rsid w:val="3CA1C190"/>
    <w:rsid w:val="3CA3218C"/>
    <w:rsid w:val="3CA576B5"/>
    <w:rsid w:val="3CCEBE03"/>
    <w:rsid w:val="3D080520"/>
    <w:rsid w:val="3D0F5033"/>
    <w:rsid w:val="3D1B6FBD"/>
    <w:rsid w:val="3D24CCAD"/>
    <w:rsid w:val="3D2EA7B0"/>
    <w:rsid w:val="3D4C0FAC"/>
    <w:rsid w:val="3D5D58BE"/>
    <w:rsid w:val="3D62F743"/>
    <w:rsid w:val="3D85A373"/>
    <w:rsid w:val="3D85C836"/>
    <w:rsid w:val="3D91C77D"/>
    <w:rsid w:val="3D9FA1DF"/>
    <w:rsid w:val="3DAD4347"/>
    <w:rsid w:val="3DBC5B8D"/>
    <w:rsid w:val="3DBF452F"/>
    <w:rsid w:val="3DCAE3F6"/>
    <w:rsid w:val="3DCF7B9A"/>
    <w:rsid w:val="3DD3459C"/>
    <w:rsid w:val="3DD56A74"/>
    <w:rsid w:val="3DF2F0E4"/>
    <w:rsid w:val="3DF540FD"/>
    <w:rsid w:val="3DF63A02"/>
    <w:rsid w:val="3DF8DBD5"/>
    <w:rsid w:val="3DF95F96"/>
    <w:rsid w:val="3E4C9BBE"/>
    <w:rsid w:val="3E552A9B"/>
    <w:rsid w:val="3E582D24"/>
    <w:rsid w:val="3E6395EC"/>
    <w:rsid w:val="3E678ED0"/>
    <w:rsid w:val="3E6A654D"/>
    <w:rsid w:val="3E731336"/>
    <w:rsid w:val="3E7486FF"/>
    <w:rsid w:val="3E77CE4D"/>
    <w:rsid w:val="3E7A872B"/>
    <w:rsid w:val="3E846369"/>
    <w:rsid w:val="3E848B33"/>
    <w:rsid w:val="3E9811F4"/>
    <w:rsid w:val="3E986C1A"/>
    <w:rsid w:val="3EA358BC"/>
    <w:rsid w:val="3EA66BAD"/>
    <w:rsid w:val="3EB4724A"/>
    <w:rsid w:val="3EBB1EBB"/>
    <w:rsid w:val="3EC09D0E"/>
    <w:rsid w:val="3EC4C089"/>
    <w:rsid w:val="3ECD9FCE"/>
    <w:rsid w:val="3ED08CC0"/>
    <w:rsid w:val="3ED9E1F3"/>
    <w:rsid w:val="3EE3F391"/>
    <w:rsid w:val="3EED1AF5"/>
    <w:rsid w:val="3EF9E828"/>
    <w:rsid w:val="3EFB2985"/>
    <w:rsid w:val="3EFFACF2"/>
    <w:rsid w:val="3F1BD5F7"/>
    <w:rsid w:val="3F3BDDB3"/>
    <w:rsid w:val="3F461367"/>
    <w:rsid w:val="3F4EA06F"/>
    <w:rsid w:val="3F59364D"/>
    <w:rsid w:val="3F626758"/>
    <w:rsid w:val="3F664E63"/>
    <w:rsid w:val="3F69F22F"/>
    <w:rsid w:val="3F6B02FD"/>
    <w:rsid w:val="3F89BADD"/>
    <w:rsid w:val="3FA43DD1"/>
    <w:rsid w:val="3FBAF5AE"/>
    <w:rsid w:val="3FC6E18C"/>
    <w:rsid w:val="3FC7B54B"/>
    <w:rsid w:val="3FD25AFD"/>
    <w:rsid w:val="3FD5BBEA"/>
    <w:rsid w:val="3FDA921F"/>
    <w:rsid w:val="3FEA0EED"/>
    <w:rsid w:val="3FEBF0E0"/>
    <w:rsid w:val="40071D1B"/>
    <w:rsid w:val="4008B58B"/>
    <w:rsid w:val="400F36B8"/>
    <w:rsid w:val="400F455E"/>
    <w:rsid w:val="40203EBE"/>
    <w:rsid w:val="40239E18"/>
    <w:rsid w:val="4040DCF1"/>
    <w:rsid w:val="404C4EF2"/>
    <w:rsid w:val="404E6B30"/>
    <w:rsid w:val="405DB8A6"/>
    <w:rsid w:val="408B2F0B"/>
    <w:rsid w:val="40A7F123"/>
    <w:rsid w:val="40C6300D"/>
    <w:rsid w:val="40D36BFE"/>
    <w:rsid w:val="40D79197"/>
    <w:rsid w:val="40D9C596"/>
    <w:rsid w:val="40DA896D"/>
    <w:rsid w:val="40DD8EA5"/>
    <w:rsid w:val="40E78C17"/>
    <w:rsid w:val="40EEE809"/>
    <w:rsid w:val="40F0916A"/>
    <w:rsid w:val="40FCD307"/>
    <w:rsid w:val="40FDA256"/>
    <w:rsid w:val="41044EDE"/>
    <w:rsid w:val="412E1487"/>
    <w:rsid w:val="4134B783"/>
    <w:rsid w:val="4135BE4A"/>
    <w:rsid w:val="4135D9F9"/>
    <w:rsid w:val="41372FF7"/>
    <w:rsid w:val="413AB9EC"/>
    <w:rsid w:val="41493D56"/>
    <w:rsid w:val="4154876F"/>
    <w:rsid w:val="418EC985"/>
    <w:rsid w:val="41908047"/>
    <w:rsid w:val="4194DEFD"/>
    <w:rsid w:val="419C436F"/>
    <w:rsid w:val="41A00417"/>
    <w:rsid w:val="41C39EE0"/>
    <w:rsid w:val="41D5A6BB"/>
    <w:rsid w:val="41D901D4"/>
    <w:rsid w:val="41E640AC"/>
    <w:rsid w:val="42001487"/>
    <w:rsid w:val="422D35BB"/>
    <w:rsid w:val="423722F6"/>
    <w:rsid w:val="42381CF9"/>
    <w:rsid w:val="423A75A2"/>
    <w:rsid w:val="424EFB9E"/>
    <w:rsid w:val="4258AC11"/>
    <w:rsid w:val="4261EF54"/>
    <w:rsid w:val="4263DD38"/>
    <w:rsid w:val="4268815D"/>
    <w:rsid w:val="427C8781"/>
    <w:rsid w:val="42941D8D"/>
    <w:rsid w:val="429DC1FE"/>
    <w:rsid w:val="42A0B327"/>
    <w:rsid w:val="42A2B9B0"/>
    <w:rsid w:val="42A495A5"/>
    <w:rsid w:val="42A62D37"/>
    <w:rsid w:val="42A77213"/>
    <w:rsid w:val="42AF3098"/>
    <w:rsid w:val="42B1A5B3"/>
    <w:rsid w:val="42B7F202"/>
    <w:rsid w:val="42BF5AD7"/>
    <w:rsid w:val="42C2E657"/>
    <w:rsid w:val="42C30004"/>
    <w:rsid w:val="42CC549D"/>
    <w:rsid w:val="42DB1D4D"/>
    <w:rsid w:val="42EAD96B"/>
    <w:rsid w:val="42ED769B"/>
    <w:rsid w:val="42FC3A62"/>
    <w:rsid w:val="4300C2CB"/>
    <w:rsid w:val="430BDF1E"/>
    <w:rsid w:val="431B6C94"/>
    <w:rsid w:val="432B81E4"/>
    <w:rsid w:val="432DD470"/>
    <w:rsid w:val="4348AD65"/>
    <w:rsid w:val="434E4309"/>
    <w:rsid w:val="43621CD1"/>
    <w:rsid w:val="4365FF0D"/>
    <w:rsid w:val="43661B06"/>
    <w:rsid w:val="43760E7E"/>
    <w:rsid w:val="438F8AAC"/>
    <w:rsid w:val="4392A84E"/>
    <w:rsid w:val="43953E14"/>
    <w:rsid w:val="439FA543"/>
    <w:rsid w:val="43BBB8D7"/>
    <w:rsid w:val="43C3B5D9"/>
    <w:rsid w:val="43C69E3B"/>
    <w:rsid w:val="43D1491E"/>
    <w:rsid w:val="43D1AE99"/>
    <w:rsid w:val="43D40727"/>
    <w:rsid w:val="43D9A9A5"/>
    <w:rsid w:val="43E2FC4E"/>
    <w:rsid w:val="44021DFF"/>
    <w:rsid w:val="44064338"/>
    <w:rsid w:val="4409090D"/>
    <w:rsid w:val="441953DE"/>
    <w:rsid w:val="443BEFA0"/>
    <w:rsid w:val="445D779A"/>
    <w:rsid w:val="4472DB54"/>
    <w:rsid w:val="447D32F2"/>
    <w:rsid w:val="44812C96"/>
    <w:rsid w:val="4481C1EB"/>
    <w:rsid w:val="448640F7"/>
    <w:rsid w:val="448CF74B"/>
    <w:rsid w:val="44951F2F"/>
    <w:rsid w:val="449828F7"/>
    <w:rsid w:val="44B344C2"/>
    <w:rsid w:val="44B40B2F"/>
    <w:rsid w:val="44B8D1B6"/>
    <w:rsid w:val="44CBA7F5"/>
    <w:rsid w:val="44DED2F3"/>
    <w:rsid w:val="44E02D6F"/>
    <w:rsid w:val="44E5A352"/>
    <w:rsid w:val="44EE55ED"/>
    <w:rsid w:val="44F35658"/>
    <w:rsid w:val="44F3BB36"/>
    <w:rsid w:val="44F4F582"/>
    <w:rsid w:val="44F59DBF"/>
    <w:rsid w:val="450DCF9B"/>
    <w:rsid w:val="451A381A"/>
    <w:rsid w:val="453310AF"/>
    <w:rsid w:val="45365281"/>
    <w:rsid w:val="45483695"/>
    <w:rsid w:val="455425DE"/>
    <w:rsid w:val="4557759D"/>
    <w:rsid w:val="4563B900"/>
    <w:rsid w:val="4568FC9D"/>
    <w:rsid w:val="45A725B4"/>
    <w:rsid w:val="45B554EB"/>
    <w:rsid w:val="45BA21E1"/>
    <w:rsid w:val="45CB4BD7"/>
    <w:rsid w:val="45E15EBC"/>
    <w:rsid w:val="45E9DFA9"/>
    <w:rsid w:val="45F05B7E"/>
    <w:rsid w:val="46017C50"/>
    <w:rsid w:val="4604DAC7"/>
    <w:rsid w:val="46186172"/>
    <w:rsid w:val="4619C343"/>
    <w:rsid w:val="4625FEC1"/>
    <w:rsid w:val="462DBFEE"/>
    <w:rsid w:val="462E1A00"/>
    <w:rsid w:val="46383EE2"/>
    <w:rsid w:val="46389646"/>
    <w:rsid w:val="463F529E"/>
    <w:rsid w:val="4647F773"/>
    <w:rsid w:val="464D9527"/>
    <w:rsid w:val="464F816A"/>
    <w:rsid w:val="464FDB90"/>
    <w:rsid w:val="465677B1"/>
    <w:rsid w:val="465ECEB2"/>
    <w:rsid w:val="46769678"/>
    <w:rsid w:val="4677F70F"/>
    <w:rsid w:val="46800CD1"/>
    <w:rsid w:val="46848B41"/>
    <w:rsid w:val="4689CD37"/>
    <w:rsid w:val="468A890A"/>
    <w:rsid w:val="46907187"/>
    <w:rsid w:val="46A13952"/>
    <w:rsid w:val="46A71FCA"/>
    <w:rsid w:val="46B0C09B"/>
    <w:rsid w:val="46B44D0B"/>
    <w:rsid w:val="46BDACB4"/>
    <w:rsid w:val="46C032DD"/>
    <w:rsid w:val="46C1E911"/>
    <w:rsid w:val="46D07D69"/>
    <w:rsid w:val="46E5548D"/>
    <w:rsid w:val="46F07088"/>
    <w:rsid w:val="46F1963F"/>
    <w:rsid w:val="46FE5F93"/>
    <w:rsid w:val="470F191D"/>
    <w:rsid w:val="470FE824"/>
    <w:rsid w:val="47130A3E"/>
    <w:rsid w:val="471B1833"/>
    <w:rsid w:val="473BEE66"/>
    <w:rsid w:val="47503647"/>
    <w:rsid w:val="47627CD6"/>
    <w:rsid w:val="476E25E4"/>
    <w:rsid w:val="47829424"/>
    <w:rsid w:val="47916951"/>
    <w:rsid w:val="47B2C466"/>
    <w:rsid w:val="47B51198"/>
    <w:rsid w:val="47C5B98A"/>
    <w:rsid w:val="47E55B6B"/>
    <w:rsid w:val="47FA5E76"/>
    <w:rsid w:val="47FA9F13"/>
    <w:rsid w:val="480760F8"/>
    <w:rsid w:val="48081C2E"/>
    <w:rsid w:val="481D4414"/>
    <w:rsid w:val="4842F02B"/>
    <w:rsid w:val="484D1E17"/>
    <w:rsid w:val="4862CA02"/>
    <w:rsid w:val="487457E2"/>
    <w:rsid w:val="4899283D"/>
    <w:rsid w:val="48B5EBFA"/>
    <w:rsid w:val="48BB5C48"/>
    <w:rsid w:val="48C84BAD"/>
    <w:rsid w:val="48C9991A"/>
    <w:rsid w:val="48DCB509"/>
    <w:rsid w:val="48E548C6"/>
    <w:rsid w:val="48ECC501"/>
    <w:rsid w:val="48F5D49F"/>
    <w:rsid w:val="48F5D8D7"/>
    <w:rsid w:val="49032432"/>
    <w:rsid w:val="4913D7F5"/>
    <w:rsid w:val="492595AC"/>
    <w:rsid w:val="49374704"/>
    <w:rsid w:val="49464C77"/>
    <w:rsid w:val="49606648"/>
    <w:rsid w:val="496F1E65"/>
    <w:rsid w:val="4974872C"/>
    <w:rsid w:val="497F69C3"/>
    <w:rsid w:val="4985C9ED"/>
    <w:rsid w:val="498F296B"/>
    <w:rsid w:val="49B30382"/>
    <w:rsid w:val="49BC342D"/>
    <w:rsid w:val="49BF5BB7"/>
    <w:rsid w:val="49C866A5"/>
    <w:rsid w:val="49D18CD7"/>
    <w:rsid w:val="49DEC08C"/>
    <w:rsid w:val="49F391E0"/>
    <w:rsid w:val="49F54D76"/>
    <w:rsid w:val="49FD12C3"/>
    <w:rsid w:val="4A12964C"/>
    <w:rsid w:val="4A2DEC05"/>
    <w:rsid w:val="4A3A02A5"/>
    <w:rsid w:val="4A5962F5"/>
    <w:rsid w:val="4A5F92C5"/>
    <w:rsid w:val="4A6EC680"/>
    <w:rsid w:val="4A7249D8"/>
    <w:rsid w:val="4A778B37"/>
    <w:rsid w:val="4A7EE2BC"/>
    <w:rsid w:val="4A914096"/>
    <w:rsid w:val="4A971E29"/>
    <w:rsid w:val="4A97BA2B"/>
    <w:rsid w:val="4A99E022"/>
    <w:rsid w:val="4AA23C70"/>
    <w:rsid w:val="4AA2D437"/>
    <w:rsid w:val="4AA4FD00"/>
    <w:rsid w:val="4AC1654B"/>
    <w:rsid w:val="4AE21CD8"/>
    <w:rsid w:val="4AE3DEEF"/>
    <w:rsid w:val="4AFBF96F"/>
    <w:rsid w:val="4B135F1F"/>
    <w:rsid w:val="4B17C7E8"/>
    <w:rsid w:val="4B268D1B"/>
    <w:rsid w:val="4B3C3B92"/>
    <w:rsid w:val="4B3F1486"/>
    <w:rsid w:val="4B3F499A"/>
    <w:rsid w:val="4B3F4A5A"/>
    <w:rsid w:val="4B4900AC"/>
    <w:rsid w:val="4B5F70E0"/>
    <w:rsid w:val="4B634DDD"/>
    <w:rsid w:val="4B7933E4"/>
    <w:rsid w:val="4B7A782B"/>
    <w:rsid w:val="4B94F337"/>
    <w:rsid w:val="4B956E39"/>
    <w:rsid w:val="4BB3FB86"/>
    <w:rsid w:val="4BB7D494"/>
    <w:rsid w:val="4BCA0F86"/>
    <w:rsid w:val="4BCA9157"/>
    <w:rsid w:val="4BD08DCC"/>
    <w:rsid w:val="4BD4975A"/>
    <w:rsid w:val="4BD91CDA"/>
    <w:rsid w:val="4BFFBFC4"/>
    <w:rsid w:val="4C2DBDCA"/>
    <w:rsid w:val="4C3169E2"/>
    <w:rsid w:val="4C52D2E1"/>
    <w:rsid w:val="4C69DCD5"/>
    <w:rsid w:val="4C6E7B75"/>
    <w:rsid w:val="4C704BF4"/>
    <w:rsid w:val="4C77528B"/>
    <w:rsid w:val="4C7B563F"/>
    <w:rsid w:val="4C80E13E"/>
    <w:rsid w:val="4C8C0E9F"/>
    <w:rsid w:val="4C9F56AE"/>
    <w:rsid w:val="4CA44D53"/>
    <w:rsid w:val="4CA6547C"/>
    <w:rsid w:val="4CAE1B96"/>
    <w:rsid w:val="4CB42B51"/>
    <w:rsid w:val="4CB8C23D"/>
    <w:rsid w:val="4CC71B96"/>
    <w:rsid w:val="4CCA8DD9"/>
    <w:rsid w:val="4CDE4456"/>
    <w:rsid w:val="4D000767"/>
    <w:rsid w:val="4D072DD1"/>
    <w:rsid w:val="4D0C81DB"/>
    <w:rsid w:val="4D0CAA55"/>
    <w:rsid w:val="4D0CFD4C"/>
    <w:rsid w:val="4D0DAED1"/>
    <w:rsid w:val="4D1805CE"/>
    <w:rsid w:val="4D519017"/>
    <w:rsid w:val="4D57D4FF"/>
    <w:rsid w:val="4D6DB769"/>
    <w:rsid w:val="4D7830FB"/>
    <w:rsid w:val="4D99B7AA"/>
    <w:rsid w:val="4DA10C13"/>
    <w:rsid w:val="4DACCC4E"/>
    <w:rsid w:val="4DB3A6AE"/>
    <w:rsid w:val="4DB44CE6"/>
    <w:rsid w:val="4DDA43C8"/>
    <w:rsid w:val="4DFAC623"/>
    <w:rsid w:val="4DFADC0E"/>
    <w:rsid w:val="4E00FDF2"/>
    <w:rsid w:val="4E028F12"/>
    <w:rsid w:val="4E08C6DA"/>
    <w:rsid w:val="4E19DB91"/>
    <w:rsid w:val="4E1D94E6"/>
    <w:rsid w:val="4E2AF77B"/>
    <w:rsid w:val="4E404E27"/>
    <w:rsid w:val="4E451B61"/>
    <w:rsid w:val="4E4FC3C6"/>
    <w:rsid w:val="4E552891"/>
    <w:rsid w:val="4E6730BD"/>
    <w:rsid w:val="4E7B96E4"/>
    <w:rsid w:val="4E98E15A"/>
    <w:rsid w:val="4EA2A68F"/>
    <w:rsid w:val="4EA90101"/>
    <w:rsid w:val="4EB429C3"/>
    <w:rsid w:val="4EE1231A"/>
    <w:rsid w:val="4EFA8E3E"/>
    <w:rsid w:val="4EFD828D"/>
    <w:rsid w:val="4EFFB5A1"/>
    <w:rsid w:val="4F11103B"/>
    <w:rsid w:val="4F2532CF"/>
    <w:rsid w:val="4F2B460A"/>
    <w:rsid w:val="4F352B8F"/>
    <w:rsid w:val="4F35B02D"/>
    <w:rsid w:val="4F41781B"/>
    <w:rsid w:val="4F4BB8E6"/>
    <w:rsid w:val="4F4FA8FD"/>
    <w:rsid w:val="4F553AA5"/>
    <w:rsid w:val="4F5B817C"/>
    <w:rsid w:val="4F67C638"/>
    <w:rsid w:val="4F695E15"/>
    <w:rsid w:val="4F6A840F"/>
    <w:rsid w:val="4F6C0C81"/>
    <w:rsid w:val="4F6DA4D9"/>
    <w:rsid w:val="4F6E8E35"/>
    <w:rsid w:val="4F738705"/>
    <w:rsid w:val="4F868FCD"/>
    <w:rsid w:val="4FA1609D"/>
    <w:rsid w:val="4FAE7E93"/>
    <w:rsid w:val="4FBF1C60"/>
    <w:rsid w:val="4FC60BA5"/>
    <w:rsid w:val="4FDEB512"/>
    <w:rsid w:val="4FF2A1A3"/>
    <w:rsid w:val="4FFF3741"/>
    <w:rsid w:val="4FFF6214"/>
    <w:rsid w:val="5002CC8B"/>
    <w:rsid w:val="5005DA5C"/>
    <w:rsid w:val="500659EF"/>
    <w:rsid w:val="501D78BE"/>
    <w:rsid w:val="5028FA45"/>
    <w:rsid w:val="5033D94D"/>
    <w:rsid w:val="503DACFF"/>
    <w:rsid w:val="504734B6"/>
    <w:rsid w:val="505034D6"/>
    <w:rsid w:val="5054AE1A"/>
    <w:rsid w:val="506149E2"/>
    <w:rsid w:val="5062B8BE"/>
    <w:rsid w:val="507EF5D3"/>
    <w:rsid w:val="50978E5E"/>
    <w:rsid w:val="50A0A1F9"/>
    <w:rsid w:val="50E815E4"/>
    <w:rsid w:val="50EE3F96"/>
    <w:rsid w:val="50F54A17"/>
    <w:rsid w:val="50FCDEB8"/>
    <w:rsid w:val="51042D48"/>
    <w:rsid w:val="5109753A"/>
    <w:rsid w:val="5113B92A"/>
    <w:rsid w:val="5118E0A8"/>
    <w:rsid w:val="5122A1B4"/>
    <w:rsid w:val="512D7FA9"/>
    <w:rsid w:val="514D1D4E"/>
    <w:rsid w:val="51543938"/>
    <w:rsid w:val="515851ED"/>
    <w:rsid w:val="51664F84"/>
    <w:rsid w:val="51690D18"/>
    <w:rsid w:val="518265D8"/>
    <w:rsid w:val="51959EDC"/>
    <w:rsid w:val="5198BB3A"/>
    <w:rsid w:val="51DBE1EF"/>
    <w:rsid w:val="51DFC7BF"/>
    <w:rsid w:val="51EA777E"/>
    <w:rsid w:val="51EB6541"/>
    <w:rsid w:val="51F0B2E0"/>
    <w:rsid w:val="51F6A29E"/>
    <w:rsid w:val="51F6D9A6"/>
    <w:rsid w:val="520D10D0"/>
    <w:rsid w:val="5222DB23"/>
    <w:rsid w:val="5223F5F9"/>
    <w:rsid w:val="522F9284"/>
    <w:rsid w:val="5235234F"/>
    <w:rsid w:val="52434BFE"/>
    <w:rsid w:val="524721A0"/>
    <w:rsid w:val="52520952"/>
    <w:rsid w:val="525AEC34"/>
    <w:rsid w:val="525B5713"/>
    <w:rsid w:val="526A7DBD"/>
    <w:rsid w:val="5280F6CA"/>
    <w:rsid w:val="52843C59"/>
    <w:rsid w:val="528BADFF"/>
    <w:rsid w:val="529C13DE"/>
    <w:rsid w:val="529CD157"/>
    <w:rsid w:val="52A5459B"/>
    <w:rsid w:val="52AECD1C"/>
    <w:rsid w:val="52BD44B5"/>
    <w:rsid w:val="52E81478"/>
    <w:rsid w:val="52FB4C06"/>
    <w:rsid w:val="52FC81B9"/>
    <w:rsid w:val="5305C30E"/>
    <w:rsid w:val="531055B5"/>
    <w:rsid w:val="5310ECD5"/>
    <w:rsid w:val="5321B601"/>
    <w:rsid w:val="533417D8"/>
    <w:rsid w:val="5335D69C"/>
    <w:rsid w:val="53422536"/>
    <w:rsid w:val="5346AF02"/>
    <w:rsid w:val="53551980"/>
    <w:rsid w:val="5356A7D0"/>
    <w:rsid w:val="535D0706"/>
    <w:rsid w:val="5360FDF8"/>
    <w:rsid w:val="53631673"/>
    <w:rsid w:val="536C4550"/>
    <w:rsid w:val="536E41DD"/>
    <w:rsid w:val="537601E3"/>
    <w:rsid w:val="538488BF"/>
    <w:rsid w:val="5395807C"/>
    <w:rsid w:val="539812D3"/>
    <w:rsid w:val="5398EAA4"/>
    <w:rsid w:val="539B3DAC"/>
    <w:rsid w:val="53AB3217"/>
    <w:rsid w:val="53B5CDD3"/>
    <w:rsid w:val="53B8B948"/>
    <w:rsid w:val="53BA59BA"/>
    <w:rsid w:val="53C3BA3E"/>
    <w:rsid w:val="53CCE4B2"/>
    <w:rsid w:val="53D782F0"/>
    <w:rsid w:val="53E828C9"/>
    <w:rsid w:val="53E939C1"/>
    <w:rsid w:val="53EE12B0"/>
    <w:rsid w:val="53EF1316"/>
    <w:rsid w:val="53F2C60A"/>
    <w:rsid w:val="53FA4413"/>
    <w:rsid w:val="5403B1B5"/>
    <w:rsid w:val="5408BAE1"/>
    <w:rsid w:val="5414F1DF"/>
    <w:rsid w:val="5425E058"/>
    <w:rsid w:val="54335907"/>
    <w:rsid w:val="5436381B"/>
    <w:rsid w:val="543F6D9C"/>
    <w:rsid w:val="54489DE0"/>
    <w:rsid w:val="544E90BF"/>
    <w:rsid w:val="5455C015"/>
    <w:rsid w:val="54581802"/>
    <w:rsid w:val="545E7822"/>
    <w:rsid w:val="54657830"/>
    <w:rsid w:val="5488662E"/>
    <w:rsid w:val="54BA3B58"/>
    <w:rsid w:val="54C2E19A"/>
    <w:rsid w:val="54CC4336"/>
    <w:rsid w:val="54D3947E"/>
    <w:rsid w:val="54D58393"/>
    <w:rsid w:val="54D9758B"/>
    <w:rsid w:val="54DBB243"/>
    <w:rsid w:val="54DCA8B3"/>
    <w:rsid w:val="54DE1C04"/>
    <w:rsid w:val="54F0E9E1"/>
    <w:rsid w:val="54FD1E37"/>
    <w:rsid w:val="5502E6EF"/>
    <w:rsid w:val="5510239C"/>
    <w:rsid w:val="551211F0"/>
    <w:rsid w:val="55123070"/>
    <w:rsid w:val="551CE185"/>
    <w:rsid w:val="552C4E71"/>
    <w:rsid w:val="5530931C"/>
    <w:rsid w:val="55350F32"/>
    <w:rsid w:val="55377A25"/>
    <w:rsid w:val="5551D8D5"/>
    <w:rsid w:val="55524B7B"/>
    <w:rsid w:val="55588C7A"/>
    <w:rsid w:val="555AFA70"/>
    <w:rsid w:val="556697B1"/>
    <w:rsid w:val="556B8FC8"/>
    <w:rsid w:val="55734EA3"/>
    <w:rsid w:val="557713D2"/>
    <w:rsid w:val="5582286F"/>
    <w:rsid w:val="55AB480C"/>
    <w:rsid w:val="55AEC56C"/>
    <w:rsid w:val="55B728A7"/>
    <w:rsid w:val="55BAA453"/>
    <w:rsid w:val="55C22518"/>
    <w:rsid w:val="55E45ABF"/>
    <w:rsid w:val="55EBB4B5"/>
    <w:rsid w:val="55EDEF5E"/>
    <w:rsid w:val="5606A7E6"/>
    <w:rsid w:val="560790A0"/>
    <w:rsid w:val="560BE586"/>
    <w:rsid w:val="56112F75"/>
    <w:rsid w:val="5617666E"/>
    <w:rsid w:val="56396719"/>
    <w:rsid w:val="563B0E2C"/>
    <w:rsid w:val="563C84D9"/>
    <w:rsid w:val="564B4F7F"/>
    <w:rsid w:val="566C8DBE"/>
    <w:rsid w:val="56756E9B"/>
    <w:rsid w:val="56785E2D"/>
    <w:rsid w:val="567B7F6B"/>
    <w:rsid w:val="56928573"/>
    <w:rsid w:val="56AA0298"/>
    <w:rsid w:val="56B1F248"/>
    <w:rsid w:val="56D665B8"/>
    <w:rsid w:val="56DF9A62"/>
    <w:rsid w:val="56E1F047"/>
    <w:rsid w:val="56F7DAE5"/>
    <w:rsid w:val="56FF6A15"/>
    <w:rsid w:val="571716B3"/>
    <w:rsid w:val="572D78D2"/>
    <w:rsid w:val="5744A1BC"/>
    <w:rsid w:val="575D9920"/>
    <w:rsid w:val="5771AEFB"/>
    <w:rsid w:val="5782E839"/>
    <w:rsid w:val="578AF52A"/>
    <w:rsid w:val="579618E4"/>
    <w:rsid w:val="579AC59B"/>
    <w:rsid w:val="57A6C6DB"/>
    <w:rsid w:val="57B8A2FA"/>
    <w:rsid w:val="57ECD63E"/>
    <w:rsid w:val="57FD692E"/>
    <w:rsid w:val="58135305"/>
    <w:rsid w:val="5824FEF0"/>
    <w:rsid w:val="58288AA3"/>
    <w:rsid w:val="5829276E"/>
    <w:rsid w:val="582AAD14"/>
    <w:rsid w:val="583B2A08"/>
    <w:rsid w:val="584A908C"/>
    <w:rsid w:val="584B7FD8"/>
    <w:rsid w:val="58547115"/>
    <w:rsid w:val="586056E7"/>
    <w:rsid w:val="58624346"/>
    <w:rsid w:val="58637F72"/>
    <w:rsid w:val="587A62F7"/>
    <w:rsid w:val="588DDAA8"/>
    <w:rsid w:val="589817A0"/>
    <w:rsid w:val="58B28D82"/>
    <w:rsid w:val="58BA0706"/>
    <w:rsid w:val="58BA4674"/>
    <w:rsid w:val="58C974CF"/>
    <w:rsid w:val="58D69397"/>
    <w:rsid w:val="58DB4830"/>
    <w:rsid w:val="58E1B9FB"/>
    <w:rsid w:val="58EFB167"/>
    <w:rsid w:val="591C040F"/>
    <w:rsid w:val="592115D7"/>
    <w:rsid w:val="5928CFB0"/>
    <w:rsid w:val="5938918E"/>
    <w:rsid w:val="593F6525"/>
    <w:rsid w:val="5945FDAF"/>
    <w:rsid w:val="59460D90"/>
    <w:rsid w:val="59546046"/>
    <w:rsid w:val="595A52ED"/>
    <w:rsid w:val="595E73CF"/>
    <w:rsid w:val="597416AE"/>
    <w:rsid w:val="597F80B3"/>
    <w:rsid w:val="59AA2312"/>
    <w:rsid w:val="59AF2366"/>
    <w:rsid w:val="59B5727A"/>
    <w:rsid w:val="59CC488A"/>
    <w:rsid w:val="59DBA337"/>
    <w:rsid w:val="59DDCA38"/>
    <w:rsid w:val="59E660ED"/>
    <w:rsid w:val="59E6C4F0"/>
    <w:rsid w:val="59F257B5"/>
    <w:rsid w:val="5A0D9E87"/>
    <w:rsid w:val="5A13FDB1"/>
    <w:rsid w:val="5A274DC7"/>
    <w:rsid w:val="5A4AEEEF"/>
    <w:rsid w:val="5A5695B1"/>
    <w:rsid w:val="5A59D42F"/>
    <w:rsid w:val="5A8E1391"/>
    <w:rsid w:val="5A93B218"/>
    <w:rsid w:val="5AA05FA0"/>
    <w:rsid w:val="5AA3BDEB"/>
    <w:rsid w:val="5AA4AA25"/>
    <w:rsid w:val="5AA4AD37"/>
    <w:rsid w:val="5AA71590"/>
    <w:rsid w:val="5AADC865"/>
    <w:rsid w:val="5ABA3651"/>
    <w:rsid w:val="5AC25938"/>
    <w:rsid w:val="5ACB5B79"/>
    <w:rsid w:val="5AD8A0D5"/>
    <w:rsid w:val="5AE0E2B1"/>
    <w:rsid w:val="5AE3C5D9"/>
    <w:rsid w:val="5AE560AC"/>
    <w:rsid w:val="5AE62665"/>
    <w:rsid w:val="5AE87224"/>
    <w:rsid w:val="5AEE59A5"/>
    <w:rsid w:val="5AF74032"/>
    <w:rsid w:val="5AFA7FE9"/>
    <w:rsid w:val="5B0121C2"/>
    <w:rsid w:val="5B168AF9"/>
    <w:rsid w:val="5B19DE67"/>
    <w:rsid w:val="5B1B5114"/>
    <w:rsid w:val="5B1B61AF"/>
    <w:rsid w:val="5B1C066E"/>
    <w:rsid w:val="5B20DBC0"/>
    <w:rsid w:val="5B248CCF"/>
    <w:rsid w:val="5B46BAD8"/>
    <w:rsid w:val="5B4A9A92"/>
    <w:rsid w:val="5B5FF94B"/>
    <w:rsid w:val="5B6514D3"/>
    <w:rsid w:val="5B799EAE"/>
    <w:rsid w:val="5B7C478B"/>
    <w:rsid w:val="5B82314E"/>
    <w:rsid w:val="5B86DBC9"/>
    <w:rsid w:val="5B9D5D5E"/>
    <w:rsid w:val="5BA1337B"/>
    <w:rsid w:val="5BA3B8A8"/>
    <w:rsid w:val="5BB5F57E"/>
    <w:rsid w:val="5BBBA139"/>
    <w:rsid w:val="5BBF3BB2"/>
    <w:rsid w:val="5BC09B7E"/>
    <w:rsid w:val="5BCA9AD6"/>
    <w:rsid w:val="5BDAD14C"/>
    <w:rsid w:val="5BE21D8E"/>
    <w:rsid w:val="5C0D41CE"/>
    <w:rsid w:val="5C0E2BF8"/>
    <w:rsid w:val="5C0E64E1"/>
    <w:rsid w:val="5C1A7946"/>
    <w:rsid w:val="5C210012"/>
    <w:rsid w:val="5C2CDA41"/>
    <w:rsid w:val="5C2E6AA7"/>
    <w:rsid w:val="5C407A86"/>
    <w:rsid w:val="5C4B04AE"/>
    <w:rsid w:val="5C4E5FB6"/>
    <w:rsid w:val="5C570F1F"/>
    <w:rsid w:val="5C57FB1E"/>
    <w:rsid w:val="5C593706"/>
    <w:rsid w:val="5C6079F7"/>
    <w:rsid w:val="5C678447"/>
    <w:rsid w:val="5C6D3A59"/>
    <w:rsid w:val="5C7BE2FD"/>
    <w:rsid w:val="5C813B62"/>
    <w:rsid w:val="5C8DE177"/>
    <w:rsid w:val="5C959FE3"/>
    <w:rsid w:val="5C9A2938"/>
    <w:rsid w:val="5CA0EB91"/>
    <w:rsid w:val="5CA7D837"/>
    <w:rsid w:val="5CB8C9FA"/>
    <w:rsid w:val="5CBE9B80"/>
    <w:rsid w:val="5CC547F7"/>
    <w:rsid w:val="5CE5CF43"/>
    <w:rsid w:val="5CE711BE"/>
    <w:rsid w:val="5CEA44F3"/>
    <w:rsid w:val="5CF11987"/>
    <w:rsid w:val="5CFBFBC6"/>
    <w:rsid w:val="5CFCDDA2"/>
    <w:rsid w:val="5D0C2C4F"/>
    <w:rsid w:val="5D0FCF4E"/>
    <w:rsid w:val="5D1FFC7D"/>
    <w:rsid w:val="5D468E4C"/>
    <w:rsid w:val="5D559F83"/>
    <w:rsid w:val="5D60D87E"/>
    <w:rsid w:val="5D63AF43"/>
    <w:rsid w:val="5D69599A"/>
    <w:rsid w:val="5D7059B3"/>
    <w:rsid w:val="5D76A1AD"/>
    <w:rsid w:val="5D78B95F"/>
    <w:rsid w:val="5D78CE83"/>
    <w:rsid w:val="5D858B13"/>
    <w:rsid w:val="5D875524"/>
    <w:rsid w:val="5D95F791"/>
    <w:rsid w:val="5D9B3009"/>
    <w:rsid w:val="5DA0C470"/>
    <w:rsid w:val="5DA744E6"/>
    <w:rsid w:val="5DC615D1"/>
    <w:rsid w:val="5DCD3D49"/>
    <w:rsid w:val="5DDF28D6"/>
    <w:rsid w:val="5DEAC774"/>
    <w:rsid w:val="5DEAEF16"/>
    <w:rsid w:val="5DF1E93D"/>
    <w:rsid w:val="5DF3A373"/>
    <w:rsid w:val="5DF94CA6"/>
    <w:rsid w:val="5DFD9FB3"/>
    <w:rsid w:val="5E04446A"/>
    <w:rsid w:val="5E114D9A"/>
    <w:rsid w:val="5E1312E8"/>
    <w:rsid w:val="5E1A9778"/>
    <w:rsid w:val="5E1B5AD1"/>
    <w:rsid w:val="5E2A1290"/>
    <w:rsid w:val="5E2E1E65"/>
    <w:rsid w:val="5E3C2DEE"/>
    <w:rsid w:val="5E3D3907"/>
    <w:rsid w:val="5E4D2F46"/>
    <w:rsid w:val="5E50F443"/>
    <w:rsid w:val="5E65C7BE"/>
    <w:rsid w:val="5E8E8234"/>
    <w:rsid w:val="5E974E3F"/>
    <w:rsid w:val="5E9833B5"/>
    <w:rsid w:val="5E9D5C59"/>
    <w:rsid w:val="5EBB56B7"/>
    <w:rsid w:val="5EC21035"/>
    <w:rsid w:val="5ECB24E7"/>
    <w:rsid w:val="5EE1CFA7"/>
    <w:rsid w:val="5EE3757D"/>
    <w:rsid w:val="5EECC672"/>
    <w:rsid w:val="5EF42AD1"/>
    <w:rsid w:val="5EFEF90B"/>
    <w:rsid w:val="5F0CCC7F"/>
    <w:rsid w:val="5F196291"/>
    <w:rsid w:val="5F34B0B8"/>
    <w:rsid w:val="5F389FDC"/>
    <w:rsid w:val="5F3A1745"/>
    <w:rsid w:val="5F3DB5E3"/>
    <w:rsid w:val="5F45DAFD"/>
    <w:rsid w:val="5F4E975A"/>
    <w:rsid w:val="5F4FDBE4"/>
    <w:rsid w:val="5F55E586"/>
    <w:rsid w:val="5F575828"/>
    <w:rsid w:val="5F6A3CC9"/>
    <w:rsid w:val="5F6AC57E"/>
    <w:rsid w:val="5F6FAA94"/>
    <w:rsid w:val="5F70B5A3"/>
    <w:rsid w:val="5F730119"/>
    <w:rsid w:val="5F74A6A6"/>
    <w:rsid w:val="5F74E436"/>
    <w:rsid w:val="5F79F4ED"/>
    <w:rsid w:val="5F7A295F"/>
    <w:rsid w:val="5F7B1495"/>
    <w:rsid w:val="5F7C1508"/>
    <w:rsid w:val="5F8B4593"/>
    <w:rsid w:val="5FA5A9B6"/>
    <w:rsid w:val="5FAD1DFB"/>
    <w:rsid w:val="5FAFC876"/>
    <w:rsid w:val="5FB1807A"/>
    <w:rsid w:val="5FB438C9"/>
    <w:rsid w:val="5FB532A3"/>
    <w:rsid w:val="5FD1D70B"/>
    <w:rsid w:val="5FD492E5"/>
    <w:rsid w:val="5FD88FB4"/>
    <w:rsid w:val="5FDCCABC"/>
    <w:rsid w:val="5FEBB012"/>
    <w:rsid w:val="5FF93BE4"/>
    <w:rsid w:val="6003DAA8"/>
    <w:rsid w:val="600C67D8"/>
    <w:rsid w:val="60115A77"/>
    <w:rsid w:val="6015EB3E"/>
    <w:rsid w:val="602FE7E1"/>
    <w:rsid w:val="6042214A"/>
    <w:rsid w:val="6075DA94"/>
    <w:rsid w:val="60794F79"/>
    <w:rsid w:val="609751C9"/>
    <w:rsid w:val="60A0C07E"/>
    <w:rsid w:val="60A4DB2D"/>
    <w:rsid w:val="60AB2C3B"/>
    <w:rsid w:val="60B3FAC2"/>
    <w:rsid w:val="60CF999A"/>
    <w:rsid w:val="60E1B752"/>
    <w:rsid w:val="60EFE323"/>
    <w:rsid w:val="60F35336"/>
    <w:rsid w:val="60FBCD7B"/>
    <w:rsid w:val="610175FA"/>
    <w:rsid w:val="611D54FE"/>
    <w:rsid w:val="612D553F"/>
    <w:rsid w:val="613D43FD"/>
    <w:rsid w:val="614B90F9"/>
    <w:rsid w:val="614CF3BC"/>
    <w:rsid w:val="6152D3F3"/>
    <w:rsid w:val="6157CF45"/>
    <w:rsid w:val="6159EF87"/>
    <w:rsid w:val="61627A8B"/>
    <w:rsid w:val="61678264"/>
    <w:rsid w:val="617125C7"/>
    <w:rsid w:val="61812476"/>
    <w:rsid w:val="61845346"/>
    <w:rsid w:val="61877224"/>
    <w:rsid w:val="618B2317"/>
    <w:rsid w:val="61950C45"/>
    <w:rsid w:val="619AC9B3"/>
    <w:rsid w:val="619CD3FF"/>
    <w:rsid w:val="61B2B8D9"/>
    <w:rsid w:val="61CEEF01"/>
    <w:rsid w:val="61CF6CE9"/>
    <w:rsid w:val="61DDA5C0"/>
    <w:rsid w:val="61DE0E0A"/>
    <w:rsid w:val="61F7BA0F"/>
    <w:rsid w:val="61FCFFA0"/>
    <w:rsid w:val="620214D6"/>
    <w:rsid w:val="6205707E"/>
    <w:rsid w:val="621A8ED6"/>
    <w:rsid w:val="621BB537"/>
    <w:rsid w:val="621C2217"/>
    <w:rsid w:val="6223CC7F"/>
    <w:rsid w:val="6225432D"/>
    <w:rsid w:val="62346F84"/>
    <w:rsid w:val="6238E6BA"/>
    <w:rsid w:val="6265E251"/>
    <w:rsid w:val="626CE3AF"/>
    <w:rsid w:val="62791B54"/>
    <w:rsid w:val="6281C519"/>
    <w:rsid w:val="62B5BE2F"/>
    <w:rsid w:val="62BA1DA7"/>
    <w:rsid w:val="62C03621"/>
    <w:rsid w:val="62CADCCD"/>
    <w:rsid w:val="62CC5998"/>
    <w:rsid w:val="62D6DEA8"/>
    <w:rsid w:val="62E83FB4"/>
    <w:rsid w:val="6305D0B3"/>
    <w:rsid w:val="630F49AA"/>
    <w:rsid w:val="63137706"/>
    <w:rsid w:val="631DC3C2"/>
    <w:rsid w:val="6331839A"/>
    <w:rsid w:val="63327632"/>
    <w:rsid w:val="6347FB5A"/>
    <w:rsid w:val="6352305C"/>
    <w:rsid w:val="63642332"/>
    <w:rsid w:val="63672FE7"/>
    <w:rsid w:val="638D797D"/>
    <w:rsid w:val="638E5905"/>
    <w:rsid w:val="63907550"/>
    <w:rsid w:val="639CBC16"/>
    <w:rsid w:val="63A71360"/>
    <w:rsid w:val="63D0D3F6"/>
    <w:rsid w:val="63D34BC8"/>
    <w:rsid w:val="63D4E36D"/>
    <w:rsid w:val="63E9478A"/>
    <w:rsid w:val="63F0E5EE"/>
    <w:rsid w:val="6416E401"/>
    <w:rsid w:val="641738DB"/>
    <w:rsid w:val="642772B3"/>
    <w:rsid w:val="642D5B75"/>
    <w:rsid w:val="64450934"/>
    <w:rsid w:val="6447EFF2"/>
    <w:rsid w:val="64481E1F"/>
    <w:rsid w:val="644DCF7B"/>
    <w:rsid w:val="645A2AB3"/>
    <w:rsid w:val="645F29D5"/>
    <w:rsid w:val="6460074B"/>
    <w:rsid w:val="64698D62"/>
    <w:rsid w:val="64710E82"/>
    <w:rsid w:val="64790649"/>
    <w:rsid w:val="648E393C"/>
    <w:rsid w:val="64966445"/>
    <w:rsid w:val="649D2A67"/>
    <w:rsid w:val="64A06835"/>
    <w:rsid w:val="64A4AC1E"/>
    <w:rsid w:val="64B9FB92"/>
    <w:rsid w:val="64C1B210"/>
    <w:rsid w:val="64C794AC"/>
    <w:rsid w:val="64C8E236"/>
    <w:rsid w:val="64CD35F8"/>
    <w:rsid w:val="64D68186"/>
    <w:rsid w:val="64DAD086"/>
    <w:rsid w:val="64F1EA22"/>
    <w:rsid w:val="64F7D9DC"/>
    <w:rsid w:val="65070DAB"/>
    <w:rsid w:val="6516DC50"/>
    <w:rsid w:val="6521ED1B"/>
    <w:rsid w:val="652C05AC"/>
    <w:rsid w:val="65485F4F"/>
    <w:rsid w:val="65545E0B"/>
    <w:rsid w:val="6560B60C"/>
    <w:rsid w:val="6563942E"/>
    <w:rsid w:val="656C0BD6"/>
    <w:rsid w:val="65795915"/>
    <w:rsid w:val="6579C19C"/>
    <w:rsid w:val="657BBD38"/>
    <w:rsid w:val="657EA3CB"/>
    <w:rsid w:val="658387EE"/>
    <w:rsid w:val="6584A901"/>
    <w:rsid w:val="658CB64F"/>
    <w:rsid w:val="659A7049"/>
    <w:rsid w:val="65AB43CC"/>
    <w:rsid w:val="65AD4FF6"/>
    <w:rsid w:val="65AEF621"/>
    <w:rsid w:val="65BB36C9"/>
    <w:rsid w:val="65C34D6D"/>
    <w:rsid w:val="65C3AA31"/>
    <w:rsid w:val="65C67CDF"/>
    <w:rsid w:val="65C9C2BA"/>
    <w:rsid w:val="65CD4C2C"/>
    <w:rsid w:val="65F5F17F"/>
    <w:rsid w:val="6617D55F"/>
    <w:rsid w:val="661D3A8A"/>
    <w:rsid w:val="6621CB2A"/>
    <w:rsid w:val="6643945F"/>
    <w:rsid w:val="6643D469"/>
    <w:rsid w:val="6648ED71"/>
    <w:rsid w:val="6652C265"/>
    <w:rsid w:val="66591728"/>
    <w:rsid w:val="6660410D"/>
    <w:rsid w:val="6667AF48"/>
    <w:rsid w:val="667E47B8"/>
    <w:rsid w:val="667E4BC6"/>
    <w:rsid w:val="6681B558"/>
    <w:rsid w:val="6686FB05"/>
    <w:rsid w:val="6693446F"/>
    <w:rsid w:val="669A649E"/>
    <w:rsid w:val="66BA5C9F"/>
    <w:rsid w:val="66BBD044"/>
    <w:rsid w:val="66C47C6F"/>
    <w:rsid w:val="66C81612"/>
    <w:rsid w:val="66CFC44F"/>
    <w:rsid w:val="66D0D090"/>
    <w:rsid w:val="66E5D32F"/>
    <w:rsid w:val="66E9165F"/>
    <w:rsid w:val="66F0EFBE"/>
    <w:rsid w:val="671FBAB7"/>
    <w:rsid w:val="673DE504"/>
    <w:rsid w:val="673E1BC2"/>
    <w:rsid w:val="674EA545"/>
    <w:rsid w:val="675EAB40"/>
    <w:rsid w:val="67626A0D"/>
    <w:rsid w:val="67684104"/>
    <w:rsid w:val="676E2F61"/>
    <w:rsid w:val="6771FF69"/>
    <w:rsid w:val="67741F8F"/>
    <w:rsid w:val="6777EB6E"/>
    <w:rsid w:val="677B926A"/>
    <w:rsid w:val="6785877F"/>
    <w:rsid w:val="678DC249"/>
    <w:rsid w:val="67AD1913"/>
    <w:rsid w:val="67BFC981"/>
    <w:rsid w:val="67C48EDE"/>
    <w:rsid w:val="67C96499"/>
    <w:rsid w:val="67D1F5C8"/>
    <w:rsid w:val="67DA0511"/>
    <w:rsid w:val="67E3EB92"/>
    <w:rsid w:val="67EA85C9"/>
    <w:rsid w:val="67F34BD1"/>
    <w:rsid w:val="67F43EEF"/>
    <w:rsid w:val="68026CA6"/>
    <w:rsid w:val="68207083"/>
    <w:rsid w:val="682881C7"/>
    <w:rsid w:val="683B22BA"/>
    <w:rsid w:val="6840C170"/>
    <w:rsid w:val="6847C6D2"/>
    <w:rsid w:val="68541671"/>
    <w:rsid w:val="6863C0DB"/>
    <w:rsid w:val="68666D6B"/>
    <w:rsid w:val="687C7CD8"/>
    <w:rsid w:val="6884369A"/>
    <w:rsid w:val="68894DBF"/>
    <w:rsid w:val="6899CC9F"/>
    <w:rsid w:val="68A7FD8D"/>
    <w:rsid w:val="68B7A42E"/>
    <w:rsid w:val="68BC49C3"/>
    <w:rsid w:val="68BDE027"/>
    <w:rsid w:val="68C8A910"/>
    <w:rsid w:val="68C9CCC7"/>
    <w:rsid w:val="68CF3E34"/>
    <w:rsid w:val="68D0DD8D"/>
    <w:rsid w:val="68DDD83C"/>
    <w:rsid w:val="68E69721"/>
    <w:rsid w:val="68E84498"/>
    <w:rsid w:val="68EEC65C"/>
    <w:rsid w:val="68FED586"/>
    <w:rsid w:val="690B21FC"/>
    <w:rsid w:val="69173450"/>
    <w:rsid w:val="691CB3E7"/>
    <w:rsid w:val="69266042"/>
    <w:rsid w:val="692EDA59"/>
    <w:rsid w:val="69369383"/>
    <w:rsid w:val="69381070"/>
    <w:rsid w:val="69508342"/>
    <w:rsid w:val="6956A2DE"/>
    <w:rsid w:val="696CA355"/>
    <w:rsid w:val="6980963E"/>
    <w:rsid w:val="6981164C"/>
    <w:rsid w:val="6982140D"/>
    <w:rsid w:val="698A84F3"/>
    <w:rsid w:val="69940814"/>
    <w:rsid w:val="69A9C638"/>
    <w:rsid w:val="69BB793E"/>
    <w:rsid w:val="69DEFA85"/>
    <w:rsid w:val="69F3A72B"/>
    <w:rsid w:val="69F4EBEF"/>
    <w:rsid w:val="69F52AEA"/>
    <w:rsid w:val="69F67602"/>
    <w:rsid w:val="69F8B8D6"/>
    <w:rsid w:val="6A06E8DC"/>
    <w:rsid w:val="6A14E766"/>
    <w:rsid w:val="6A1A3D6B"/>
    <w:rsid w:val="6A24B9CB"/>
    <w:rsid w:val="6A27CF2E"/>
    <w:rsid w:val="6A27EB1C"/>
    <w:rsid w:val="6A316EC2"/>
    <w:rsid w:val="6A32864A"/>
    <w:rsid w:val="6A42F4C6"/>
    <w:rsid w:val="6A447EC1"/>
    <w:rsid w:val="6A502725"/>
    <w:rsid w:val="6A5F337E"/>
    <w:rsid w:val="6A69FB28"/>
    <w:rsid w:val="6A7D5404"/>
    <w:rsid w:val="6AA94F1E"/>
    <w:rsid w:val="6AABC6CC"/>
    <w:rsid w:val="6AAF8C30"/>
    <w:rsid w:val="6AB3332C"/>
    <w:rsid w:val="6AB64BD5"/>
    <w:rsid w:val="6ABE4094"/>
    <w:rsid w:val="6AC7F8EE"/>
    <w:rsid w:val="6AD62F47"/>
    <w:rsid w:val="6ADB40D2"/>
    <w:rsid w:val="6AF0ABAD"/>
    <w:rsid w:val="6B054D1E"/>
    <w:rsid w:val="6B0F81F1"/>
    <w:rsid w:val="6B1DE46E"/>
    <w:rsid w:val="6B2CCCF8"/>
    <w:rsid w:val="6B2F2F04"/>
    <w:rsid w:val="6B3BF36D"/>
    <w:rsid w:val="6B43B645"/>
    <w:rsid w:val="6B47922C"/>
    <w:rsid w:val="6B496752"/>
    <w:rsid w:val="6B4C7C8B"/>
    <w:rsid w:val="6B5A9E5A"/>
    <w:rsid w:val="6B6C85E2"/>
    <w:rsid w:val="6B728EEC"/>
    <w:rsid w:val="6B8C2C04"/>
    <w:rsid w:val="6B8F778C"/>
    <w:rsid w:val="6B9F7596"/>
    <w:rsid w:val="6BA0B263"/>
    <w:rsid w:val="6BADEA36"/>
    <w:rsid w:val="6BB6CCC8"/>
    <w:rsid w:val="6BE8E98F"/>
    <w:rsid w:val="6BEF44F0"/>
    <w:rsid w:val="6BF8E29C"/>
    <w:rsid w:val="6C19ECD6"/>
    <w:rsid w:val="6C1BACCE"/>
    <w:rsid w:val="6C3DC8B6"/>
    <w:rsid w:val="6C47972D"/>
    <w:rsid w:val="6C71678C"/>
    <w:rsid w:val="6C71C115"/>
    <w:rsid w:val="6C72EFAE"/>
    <w:rsid w:val="6C76B784"/>
    <w:rsid w:val="6C7F7A26"/>
    <w:rsid w:val="6C8BE0CF"/>
    <w:rsid w:val="6CA89F86"/>
    <w:rsid w:val="6CC89D59"/>
    <w:rsid w:val="6CCCC3F5"/>
    <w:rsid w:val="6CD2CF78"/>
    <w:rsid w:val="6CE05E66"/>
    <w:rsid w:val="6CF43C3F"/>
    <w:rsid w:val="6CF694B2"/>
    <w:rsid w:val="6CFD886E"/>
    <w:rsid w:val="6D1D2830"/>
    <w:rsid w:val="6D209329"/>
    <w:rsid w:val="6D2C2CB7"/>
    <w:rsid w:val="6D322D53"/>
    <w:rsid w:val="6D3E7CA1"/>
    <w:rsid w:val="6D426F7A"/>
    <w:rsid w:val="6D4F89F3"/>
    <w:rsid w:val="6D56360E"/>
    <w:rsid w:val="6D57EB99"/>
    <w:rsid w:val="6D6105B1"/>
    <w:rsid w:val="6D701618"/>
    <w:rsid w:val="6D76880A"/>
    <w:rsid w:val="6D94B2FD"/>
    <w:rsid w:val="6D9D6ABA"/>
    <w:rsid w:val="6DB007A4"/>
    <w:rsid w:val="6DC03A5A"/>
    <w:rsid w:val="6DD2D9FE"/>
    <w:rsid w:val="6DD382E5"/>
    <w:rsid w:val="6DDBFD05"/>
    <w:rsid w:val="6DF045A5"/>
    <w:rsid w:val="6DFFE8EF"/>
    <w:rsid w:val="6E02B3B0"/>
    <w:rsid w:val="6E130CA4"/>
    <w:rsid w:val="6E14238E"/>
    <w:rsid w:val="6E1FD934"/>
    <w:rsid w:val="6E38793B"/>
    <w:rsid w:val="6E430DA6"/>
    <w:rsid w:val="6E47C328"/>
    <w:rsid w:val="6E49C027"/>
    <w:rsid w:val="6E5A72A9"/>
    <w:rsid w:val="6E689F17"/>
    <w:rsid w:val="6E71B880"/>
    <w:rsid w:val="6E8D3B08"/>
    <w:rsid w:val="6E8D4B65"/>
    <w:rsid w:val="6E96823A"/>
    <w:rsid w:val="6E9D6460"/>
    <w:rsid w:val="6EB21AB1"/>
    <w:rsid w:val="6EB66F61"/>
    <w:rsid w:val="6EBBC829"/>
    <w:rsid w:val="6EBD6CC7"/>
    <w:rsid w:val="6EC216B2"/>
    <w:rsid w:val="6EC35EF9"/>
    <w:rsid w:val="6ECD03CF"/>
    <w:rsid w:val="6ECF3EB3"/>
    <w:rsid w:val="6ED88F64"/>
    <w:rsid w:val="6EE2D946"/>
    <w:rsid w:val="6EE76D80"/>
    <w:rsid w:val="6EF34372"/>
    <w:rsid w:val="6EFB4051"/>
    <w:rsid w:val="6F087820"/>
    <w:rsid w:val="6F1079E7"/>
    <w:rsid w:val="6F3E80B0"/>
    <w:rsid w:val="6F553515"/>
    <w:rsid w:val="6F5A0EBA"/>
    <w:rsid w:val="6F6EC1F0"/>
    <w:rsid w:val="6F7472F5"/>
    <w:rsid w:val="6F7794AD"/>
    <w:rsid w:val="6F7C41A3"/>
    <w:rsid w:val="6F861C2C"/>
    <w:rsid w:val="6F90780D"/>
    <w:rsid w:val="6F962B5A"/>
    <w:rsid w:val="6FAE7A0F"/>
    <w:rsid w:val="6FB14535"/>
    <w:rsid w:val="6FC38191"/>
    <w:rsid w:val="6FCCAE19"/>
    <w:rsid w:val="6FCD4810"/>
    <w:rsid w:val="6FD78E49"/>
    <w:rsid w:val="6FD965C4"/>
    <w:rsid w:val="6FE09B06"/>
    <w:rsid w:val="6FF6B5BA"/>
    <w:rsid w:val="6FFB8163"/>
    <w:rsid w:val="6FFE3857"/>
    <w:rsid w:val="7005EDBB"/>
    <w:rsid w:val="701623F8"/>
    <w:rsid w:val="702C5CD8"/>
    <w:rsid w:val="70345CAF"/>
    <w:rsid w:val="70412A22"/>
    <w:rsid w:val="704AFB7A"/>
    <w:rsid w:val="704E315A"/>
    <w:rsid w:val="704EC94D"/>
    <w:rsid w:val="7057E662"/>
    <w:rsid w:val="7058926B"/>
    <w:rsid w:val="7060CEED"/>
    <w:rsid w:val="70673B46"/>
    <w:rsid w:val="706D7F40"/>
    <w:rsid w:val="707D8724"/>
    <w:rsid w:val="7082F7A1"/>
    <w:rsid w:val="7089B431"/>
    <w:rsid w:val="7096630F"/>
    <w:rsid w:val="7099397E"/>
    <w:rsid w:val="70A755A4"/>
    <w:rsid w:val="70B076D0"/>
    <w:rsid w:val="70C8DEA2"/>
    <w:rsid w:val="70D3B8D8"/>
    <w:rsid w:val="70E6660C"/>
    <w:rsid w:val="70E7EAF7"/>
    <w:rsid w:val="70FAD5DB"/>
    <w:rsid w:val="70FBC8D6"/>
    <w:rsid w:val="71058D86"/>
    <w:rsid w:val="710C2176"/>
    <w:rsid w:val="711480A8"/>
    <w:rsid w:val="71292730"/>
    <w:rsid w:val="712C486E"/>
    <w:rsid w:val="71318102"/>
    <w:rsid w:val="713D8345"/>
    <w:rsid w:val="71509796"/>
    <w:rsid w:val="7158073A"/>
    <w:rsid w:val="715BBEF0"/>
    <w:rsid w:val="716C913E"/>
    <w:rsid w:val="716F63C5"/>
    <w:rsid w:val="7173A567"/>
    <w:rsid w:val="717D9075"/>
    <w:rsid w:val="71817D71"/>
    <w:rsid w:val="71A69499"/>
    <w:rsid w:val="71A9FD11"/>
    <w:rsid w:val="71AA28C5"/>
    <w:rsid w:val="71AA544B"/>
    <w:rsid w:val="71AD68C2"/>
    <w:rsid w:val="71AE38B7"/>
    <w:rsid w:val="71C2A53E"/>
    <w:rsid w:val="71DDA1A5"/>
    <w:rsid w:val="71F5A6C1"/>
    <w:rsid w:val="71FAF4C7"/>
    <w:rsid w:val="72002F28"/>
    <w:rsid w:val="720182DB"/>
    <w:rsid w:val="720D1842"/>
    <w:rsid w:val="72145D42"/>
    <w:rsid w:val="721AAD38"/>
    <w:rsid w:val="7232E113"/>
    <w:rsid w:val="7238F430"/>
    <w:rsid w:val="7256B262"/>
    <w:rsid w:val="725840C4"/>
    <w:rsid w:val="7258A238"/>
    <w:rsid w:val="72676525"/>
    <w:rsid w:val="726E8D69"/>
    <w:rsid w:val="72750D0D"/>
    <w:rsid w:val="7285FBE2"/>
    <w:rsid w:val="72A3D5E1"/>
    <w:rsid w:val="72B0EEBD"/>
    <w:rsid w:val="72B5D897"/>
    <w:rsid w:val="72B9254B"/>
    <w:rsid w:val="72BC9F96"/>
    <w:rsid w:val="72CCE165"/>
    <w:rsid w:val="72CDCC1C"/>
    <w:rsid w:val="72D3B3F9"/>
    <w:rsid w:val="72D75C34"/>
    <w:rsid w:val="72E03839"/>
    <w:rsid w:val="72E0F7A5"/>
    <w:rsid w:val="72E14D13"/>
    <w:rsid w:val="72E53790"/>
    <w:rsid w:val="72E5634F"/>
    <w:rsid w:val="72EF3E1F"/>
    <w:rsid w:val="72F78F51"/>
    <w:rsid w:val="72F851FD"/>
    <w:rsid w:val="7302AA37"/>
    <w:rsid w:val="73139047"/>
    <w:rsid w:val="731D4DD2"/>
    <w:rsid w:val="732196AB"/>
    <w:rsid w:val="7327A191"/>
    <w:rsid w:val="732ED1EF"/>
    <w:rsid w:val="732FCF30"/>
    <w:rsid w:val="735ECD30"/>
    <w:rsid w:val="7360273C"/>
    <w:rsid w:val="7364173B"/>
    <w:rsid w:val="73690BA4"/>
    <w:rsid w:val="736FE5BE"/>
    <w:rsid w:val="737DC710"/>
    <w:rsid w:val="737F117E"/>
    <w:rsid w:val="737FB74A"/>
    <w:rsid w:val="738D70BD"/>
    <w:rsid w:val="739BFF89"/>
    <w:rsid w:val="73A8188D"/>
    <w:rsid w:val="73A91DDC"/>
    <w:rsid w:val="73C07866"/>
    <w:rsid w:val="73C45176"/>
    <w:rsid w:val="73C6C4EF"/>
    <w:rsid w:val="73DB46E0"/>
    <w:rsid w:val="73E2D610"/>
    <w:rsid w:val="73F12548"/>
    <w:rsid w:val="73F66ECC"/>
    <w:rsid w:val="7406ACE2"/>
    <w:rsid w:val="74147694"/>
    <w:rsid w:val="7420EB4D"/>
    <w:rsid w:val="74295A03"/>
    <w:rsid w:val="74366503"/>
    <w:rsid w:val="743A746D"/>
    <w:rsid w:val="743CA340"/>
    <w:rsid w:val="743DC579"/>
    <w:rsid w:val="74479F95"/>
    <w:rsid w:val="745B0F72"/>
    <w:rsid w:val="746522DA"/>
    <w:rsid w:val="746D2BBA"/>
    <w:rsid w:val="74752407"/>
    <w:rsid w:val="74830751"/>
    <w:rsid w:val="7483F9AD"/>
    <w:rsid w:val="748BBF19"/>
    <w:rsid w:val="7491B77D"/>
    <w:rsid w:val="749ECE7F"/>
    <w:rsid w:val="74A40C19"/>
    <w:rsid w:val="74A70487"/>
    <w:rsid w:val="74B64848"/>
    <w:rsid w:val="74C41833"/>
    <w:rsid w:val="74C9597E"/>
    <w:rsid w:val="74CFB073"/>
    <w:rsid w:val="74D347F1"/>
    <w:rsid w:val="74DC134D"/>
    <w:rsid w:val="74E044AA"/>
    <w:rsid w:val="74F43D20"/>
    <w:rsid w:val="75107176"/>
    <w:rsid w:val="75136828"/>
    <w:rsid w:val="75199771"/>
    <w:rsid w:val="751B87AB"/>
    <w:rsid w:val="753954B5"/>
    <w:rsid w:val="753B510B"/>
    <w:rsid w:val="754A2616"/>
    <w:rsid w:val="7571C486"/>
    <w:rsid w:val="7579F311"/>
    <w:rsid w:val="7581E7BF"/>
    <w:rsid w:val="759E9A26"/>
    <w:rsid w:val="75B2F1BA"/>
    <w:rsid w:val="75BD1C71"/>
    <w:rsid w:val="75CBF576"/>
    <w:rsid w:val="75D9EF35"/>
    <w:rsid w:val="75F1D277"/>
    <w:rsid w:val="760894D8"/>
    <w:rsid w:val="760DEBE2"/>
    <w:rsid w:val="7619129A"/>
    <w:rsid w:val="7627615F"/>
    <w:rsid w:val="762BB9CA"/>
    <w:rsid w:val="76460786"/>
    <w:rsid w:val="7648A748"/>
    <w:rsid w:val="76517D1B"/>
    <w:rsid w:val="7654DC63"/>
    <w:rsid w:val="7654EE94"/>
    <w:rsid w:val="7656831D"/>
    <w:rsid w:val="76572BD8"/>
    <w:rsid w:val="7658A16A"/>
    <w:rsid w:val="765FF85D"/>
    <w:rsid w:val="7664222E"/>
    <w:rsid w:val="7673D144"/>
    <w:rsid w:val="767E05FD"/>
    <w:rsid w:val="7682CC5C"/>
    <w:rsid w:val="7688DF84"/>
    <w:rsid w:val="768B7E30"/>
    <w:rsid w:val="769A2E0D"/>
    <w:rsid w:val="76AC0701"/>
    <w:rsid w:val="76BEF2CF"/>
    <w:rsid w:val="76D9F4D1"/>
    <w:rsid w:val="76E2804C"/>
    <w:rsid w:val="76E38B1E"/>
    <w:rsid w:val="76E6A6EC"/>
    <w:rsid w:val="76E7ADF0"/>
    <w:rsid w:val="76EB6279"/>
    <w:rsid w:val="76EE045F"/>
    <w:rsid w:val="76EE078D"/>
    <w:rsid w:val="76F49C46"/>
    <w:rsid w:val="76FBACAD"/>
    <w:rsid w:val="7709BBBD"/>
    <w:rsid w:val="771581F8"/>
    <w:rsid w:val="7717AB8A"/>
    <w:rsid w:val="77197CDD"/>
    <w:rsid w:val="771B2D1A"/>
    <w:rsid w:val="772338C4"/>
    <w:rsid w:val="772E93A2"/>
    <w:rsid w:val="7730DE71"/>
    <w:rsid w:val="7731C9DE"/>
    <w:rsid w:val="773A7829"/>
    <w:rsid w:val="7746F42F"/>
    <w:rsid w:val="774D68EA"/>
    <w:rsid w:val="7755453C"/>
    <w:rsid w:val="7756890E"/>
    <w:rsid w:val="77895E5A"/>
    <w:rsid w:val="779BB006"/>
    <w:rsid w:val="779D8FF4"/>
    <w:rsid w:val="77C9B5D9"/>
    <w:rsid w:val="77CCB23E"/>
    <w:rsid w:val="77D2FAA1"/>
    <w:rsid w:val="77D91245"/>
    <w:rsid w:val="77E28594"/>
    <w:rsid w:val="77E77C25"/>
    <w:rsid w:val="77E8DA0C"/>
    <w:rsid w:val="77EA10C8"/>
    <w:rsid w:val="77EEA771"/>
    <w:rsid w:val="77F3B5A0"/>
    <w:rsid w:val="77F87924"/>
    <w:rsid w:val="77FF49B5"/>
    <w:rsid w:val="7802AE91"/>
    <w:rsid w:val="7805C3EE"/>
    <w:rsid w:val="78065F46"/>
    <w:rsid w:val="78122033"/>
    <w:rsid w:val="7827D1E3"/>
    <w:rsid w:val="782C3110"/>
    <w:rsid w:val="7831E08D"/>
    <w:rsid w:val="78379C89"/>
    <w:rsid w:val="78444E94"/>
    <w:rsid w:val="787A25E8"/>
    <w:rsid w:val="787AF3A6"/>
    <w:rsid w:val="787BF32C"/>
    <w:rsid w:val="787F5B7F"/>
    <w:rsid w:val="788468C5"/>
    <w:rsid w:val="788E0E1B"/>
    <w:rsid w:val="789B6109"/>
    <w:rsid w:val="78A93F68"/>
    <w:rsid w:val="78A9F4A6"/>
    <w:rsid w:val="78AE04E7"/>
    <w:rsid w:val="78B17D85"/>
    <w:rsid w:val="78B2623C"/>
    <w:rsid w:val="78B296E9"/>
    <w:rsid w:val="78B428FF"/>
    <w:rsid w:val="78B4579A"/>
    <w:rsid w:val="78CEBEE8"/>
    <w:rsid w:val="78DDE596"/>
    <w:rsid w:val="78DEE70D"/>
    <w:rsid w:val="78DFD23D"/>
    <w:rsid w:val="78E09743"/>
    <w:rsid w:val="78EEE1F8"/>
    <w:rsid w:val="78FAC7D3"/>
    <w:rsid w:val="78FE27AE"/>
    <w:rsid w:val="790ECB3E"/>
    <w:rsid w:val="7914D8E3"/>
    <w:rsid w:val="79181DB4"/>
    <w:rsid w:val="7918DCF7"/>
    <w:rsid w:val="791C4BBE"/>
    <w:rsid w:val="792EEEE5"/>
    <w:rsid w:val="79455746"/>
    <w:rsid w:val="794E586E"/>
    <w:rsid w:val="79548A27"/>
    <w:rsid w:val="7959603C"/>
    <w:rsid w:val="795DA3F9"/>
    <w:rsid w:val="7969A96E"/>
    <w:rsid w:val="79714E94"/>
    <w:rsid w:val="797B2972"/>
    <w:rsid w:val="79801AC6"/>
    <w:rsid w:val="7986093E"/>
    <w:rsid w:val="798635DC"/>
    <w:rsid w:val="798C4831"/>
    <w:rsid w:val="798F12F6"/>
    <w:rsid w:val="79956853"/>
    <w:rsid w:val="79A28053"/>
    <w:rsid w:val="79BF96CA"/>
    <w:rsid w:val="79C2904D"/>
    <w:rsid w:val="79CD44D9"/>
    <w:rsid w:val="79CDB0EE"/>
    <w:rsid w:val="79D81184"/>
    <w:rsid w:val="79D91B38"/>
    <w:rsid w:val="7A015DF5"/>
    <w:rsid w:val="7A0AE295"/>
    <w:rsid w:val="7A1C99BA"/>
    <w:rsid w:val="7A1EF568"/>
    <w:rsid w:val="7A203605"/>
    <w:rsid w:val="7A319255"/>
    <w:rsid w:val="7A3A08B4"/>
    <w:rsid w:val="7A42540E"/>
    <w:rsid w:val="7A467F95"/>
    <w:rsid w:val="7A4ECBD8"/>
    <w:rsid w:val="7A6C83A9"/>
    <w:rsid w:val="7A91E797"/>
    <w:rsid w:val="7A93476F"/>
    <w:rsid w:val="7A9B34F5"/>
    <w:rsid w:val="7AB16DCA"/>
    <w:rsid w:val="7ABB62EE"/>
    <w:rsid w:val="7AC1E97A"/>
    <w:rsid w:val="7AC7B17B"/>
    <w:rsid w:val="7ACEF42F"/>
    <w:rsid w:val="7AD0CBD5"/>
    <w:rsid w:val="7AD32AB4"/>
    <w:rsid w:val="7AD63005"/>
    <w:rsid w:val="7ADA6053"/>
    <w:rsid w:val="7AE127A7"/>
    <w:rsid w:val="7AE6C7AA"/>
    <w:rsid w:val="7AEA342A"/>
    <w:rsid w:val="7AEA35B8"/>
    <w:rsid w:val="7AEA4F40"/>
    <w:rsid w:val="7AF07534"/>
    <w:rsid w:val="7AF5309D"/>
    <w:rsid w:val="7B11BCB9"/>
    <w:rsid w:val="7B1F852D"/>
    <w:rsid w:val="7B22063D"/>
    <w:rsid w:val="7B28961E"/>
    <w:rsid w:val="7B290F30"/>
    <w:rsid w:val="7B2E8D09"/>
    <w:rsid w:val="7B3FAF18"/>
    <w:rsid w:val="7B401DEA"/>
    <w:rsid w:val="7B59B291"/>
    <w:rsid w:val="7B5FB92C"/>
    <w:rsid w:val="7B73E1E5"/>
    <w:rsid w:val="7B7738BF"/>
    <w:rsid w:val="7B7F1196"/>
    <w:rsid w:val="7B861961"/>
    <w:rsid w:val="7BA53CCD"/>
    <w:rsid w:val="7BA9CF87"/>
    <w:rsid w:val="7BB1A1D8"/>
    <w:rsid w:val="7BC500DB"/>
    <w:rsid w:val="7BC69470"/>
    <w:rsid w:val="7BD382F5"/>
    <w:rsid w:val="7BDA9245"/>
    <w:rsid w:val="7BE1060A"/>
    <w:rsid w:val="7BE5FAAD"/>
    <w:rsid w:val="7BEA7C84"/>
    <w:rsid w:val="7BF8771D"/>
    <w:rsid w:val="7BF9CBE4"/>
    <w:rsid w:val="7C1531B8"/>
    <w:rsid w:val="7C239F4E"/>
    <w:rsid w:val="7C2EF2C0"/>
    <w:rsid w:val="7C3474A5"/>
    <w:rsid w:val="7C42EB09"/>
    <w:rsid w:val="7C6EFB15"/>
    <w:rsid w:val="7C7034BF"/>
    <w:rsid w:val="7C7FFFC7"/>
    <w:rsid w:val="7C8475E5"/>
    <w:rsid w:val="7C861FA1"/>
    <w:rsid w:val="7CAE0714"/>
    <w:rsid w:val="7CB22AF8"/>
    <w:rsid w:val="7CBEFB28"/>
    <w:rsid w:val="7CC196F8"/>
    <w:rsid w:val="7CC4BC72"/>
    <w:rsid w:val="7CC59EE0"/>
    <w:rsid w:val="7CE4A8E5"/>
    <w:rsid w:val="7CE910B5"/>
    <w:rsid w:val="7D10A171"/>
    <w:rsid w:val="7D149CB7"/>
    <w:rsid w:val="7D25766F"/>
    <w:rsid w:val="7D31EEA8"/>
    <w:rsid w:val="7D432D4A"/>
    <w:rsid w:val="7D4925FA"/>
    <w:rsid w:val="7D49A68F"/>
    <w:rsid w:val="7D4BF82F"/>
    <w:rsid w:val="7D5120F3"/>
    <w:rsid w:val="7D54A64E"/>
    <w:rsid w:val="7D59535B"/>
    <w:rsid w:val="7D65DCDF"/>
    <w:rsid w:val="7D72D55E"/>
    <w:rsid w:val="7D7C5546"/>
    <w:rsid w:val="7D8277A6"/>
    <w:rsid w:val="7D83F904"/>
    <w:rsid w:val="7D87C9A1"/>
    <w:rsid w:val="7D8ED2FB"/>
    <w:rsid w:val="7D8F8930"/>
    <w:rsid w:val="7D92BAD6"/>
    <w:rsid w:val="7DB25830"/>
    <w:rsid w:val="7DB2D39A"/>
    <w:rsid w:val="7DB64656"/>
    <w:rsid w:val="7DCAC321"/>
    <w:rsid w:val="7DE136A9"/>
    <w:rsid w:val="7DF2DCC3"/>
    <w:rsid w:val="7DF303B0"/>
    <w:rsid w:val="7E0C8463"/>
    <w:rsid w:val="7E10B8B4"/>
    <w:rsid w:val="7E18CCE2"/>
    <w:rsid w:val="7E39CC25"/>
    <w:rsid w:val="7E42F97A"/>
    <w:rsid w:val="7E465DBF"/>
    <w:rsid w:val="7E4AEE5F"/>
    <w:rsid w:val="7E505F09"/>
    <w:rsid w:val="7E535BB6"/>
    <w:rsid w:val="7E59A6FF"/>
    <w:rsid w:val="7E6FE714"/>
    <w:rsid w:val="7E73E557"/>
    <w:rsid w:val="7E783FD9"/>
    <w:rsid w:val="7E942C2E"/>
    <w:rsid w:val="7E94C67E"/>
    <w:rsid w:val="7E94DB63"/>
    <w:rsid w:val="7EAF5AD0"/>
    <w:rsid w:val="7EB162FB"/>
    <w:rsid w:val="7EBE4EA8"/>
    <w:rsid w:val="7EC3096D"/>
    <w:rsid w:val="7EF3A728"/>
    <w:rsid w:val="7EF8908B"/>
    <w:rsid w:val="7F02E2FA"/>
    <w:rsid w:val="7F19525D"/>
    <w:rsid w:val="7F21F207"/>
    <w:rsid w:val="7F25D1DA"/>
    <w:rsid w:val="7F2788BF"/>
    <w:rsid w:val="7F29625C"/>
    <w:rsid w:val="7F30D390"/>
    <w:rsid w:val="7F4A339D"/>
    <w:rsid w:val="7F5141D6"/>
    <w:rsid w:val="7F53A6E4"/>
    <w:rsid w:val="7F6EA618"/>
    <w:rsid w:val="7F721634"/>
    <w:rsid w:val="7F81FA41"/>
    <w:rsid w:val="7F87B902"/>
    <w:rsid w:val="7F8B8D42"/>
    <w:rsid w:val="7FA69BD7"/>
    <w:rsid w:val="7FAABDFA"/>
    <w:rsid w:val="7FAD2355"/>
    <w:rsid w:val="7FB04569"/>
    <w:rsid w:val="7FBCFC66"/>
    <w:rsid w:val="7FCA4C6F"/>
    <w:rsid w:val="7FD1FCC1"/>
    <w:rsid w:val="7FD347B2"/>
    <w:rsid w:val="7FD3B8F2"/>
    <w:rsid w:val="7FDBB36E"/>
    <w:rsid w:val="7FDFEA79"/>
    <w:rsid w:val="7FEDCF9B"/>
    <w:rsid w:val="7FFD1BC5"/>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7625E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7625E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rsid w:val="007625E0"/>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rsid w:val="007625E0"/>
    <w:pPr>
      <w:keepNext/>
      <w:spacing w:before="240" w:after="60"/>
      <w:outlineLvl w:val="3"/>
    </w:pPr>
    <w:rPr>
      <w:rFonts w:ascii="Arial" w:hAnsi="Arial" w:cs="Times New Roman"/>
      <w:b/>
      <w:bCs/>
      <w:szCs w:val="28"/>
    </w:rPr>
  </w:style>
  <w:style w:type="paragraph" w:styleId="5">
    <w:name w:val="heading 5"/>
    <w:basedOn w:val="a"/>
    <w:next w:val="a"/>
    <w:qFormat/>
    <w:rsid w:val="007625E0"/>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625E0"/>
  </w:style>
  <w:style w:type="character" w:customStyle="1" w:styleId="WW8Num1z1">
    <w:name w:val="WW8Num1z1"/>
    <w:rsid w:val="007625E0"/>
  </w:style>
  <w:style w:type="character" w:customStyle="1" w:styleId="WW8Num1z2">
    <w:name w:val="WW8Num1z2"/>
    <w:rsid w:val="007625E0"/>
  </w:style>
  <w:style w:type="character" w:customStyle="1" w:styleId="WW8Num1z3">
    <w:name w:val="WW8Num1z3"/>
    <w:rsid w:val="007625E0"/>
  </w:style>
  <w:style w:type="character" w:customStyle="1" w:styleId="WW8Num1z4">
    <w:name w:val="WW8Num1z4"/>
    <w:rsid w:val="007625E0"/>
    <w:rPr>
      <w:rFonts w:ascii="Arial" w:hAnsi="Arial" w:cs="Times New Roman"/>
      <w:b w:val="0"/>
      <w:i w:val="0"/>
      <w:sz w:val="20"/>
      <w:szCs w:val="20"/>
    </w:rPr>
  </w:style>
  <w:style w:type="character" w:customStyle="1" w:styleId="WW8Num1z5">
    <w:name w:val="WW8Num1z5"/>
    <w:rsid w:val="007625E0"/>
  </w:style>
  <w:style w:type="character" w:customStyle="1" w:styleId="WW8Num1z6">
    <w:name w:val="WW8Num1z6"/>
    <w:rsid w:val="007625E0"/>
  </w:style>
  <w:style w:type="character" w:customStyle="1" w:styleId="WW8Num1z7">
    <w:name w:val="WW8Num1z7"/>
    <w:rsid w:val="007625E0"/>
  </w:style>
  <w:style w:type="character" w:customStyle="1" w:styleId="WW8Num1z8">
    <w:name w:val="WW8Num1z8"/>
    <w:rsid w:val="007625E0"/>
  </w:style>
  <w:style w:type="character" w:customStyle="1" w:styleId="WW8Num2z0">
    <w:name w:val="WW8Num2z0"/>
    <w:rsid w:val="007625E0"/>
    <w:rPr>
      <w:rFonts w:ascii="Symbol" w:hAnsi="Symbol" w:cs="Symbol"/>
      <w:lang w:val="el-GR"/>
    </w:rPr>
  </w:style>
  <w:style w:type="character" w:customStyle="1" w:styleId="WW8Num3z0">
    <w:name w:val="WW8Num3z0"/>
    <w:rsid w:val="007625E0"/>
    <w:rPr>
      <w:lang w:val="el-GR"/>
    </w:rPr>
  </w:style>
  <w:style w:type="character" w:customStyle="1" w:styleId="WW8Num4z0">
    <w:name w:val="WW8Num4z0"/>
    <w:rsid w:val="007625E0"/>
    <w:rPr>
      <w:rFonts w:ascii="Webdings" w:hAnsi="Webdings" w:cs="Webdings"/>
      <w:color w:val="333399"/>
      <w:sz w:val="16"/>
    </w:rPr>
  </w:style>
  <w:style w:type="character" w:customStyle="1" w:styleId="WW8Num5z0">
    <w:name w:val="WW8Num5z0"/>
    <w:rsid w:val="007625E0"/>
    <w:rPr>
      <w:lang w:val="el-GR"/>
    </w:rPr>
  </w:style>
  <w:style w:type="character" w:customStyle="1" w:styleId="WW8Num6z0">
    <w:name w:val="WW8Num6z0"/>
    <w:rsid w:val="007625E0"/>
    <w:rPr>
      <w:b/>
      <w:bCs/>
      <w:szCs w:val="22"/>
      <w:lang w:val="el-GR"/>
    </w:rPr>
  </w:style>
  <w:style w:type="character" w:customStyle="1" w:styleId="WW8Num6z1">
    <w:name w:val="WW8Num6z1"/>
    <w:rsid w:val="007625E0"/>
  </w:style>
  <w:style w:type="character" w:customStyle="1" w:styleId="WW8Num6z2">
    <w:name w:val="WW8Num6z2"/>
    <w:rsid w:val="007625E0"/>
  </w:style>
  <w:style w:type="character" w:customStyle="1" w:styleId="WW8Num6z3">
    <w:name w:val="WW8Num6z3"/>
    <w:rsid w:val="007625E0"/>
  </w:style>
  <w:style w:type="character" w:customStyle="1" w:styleId="WW8Num6z4">
    <w:name w:val="WW8Num6z4"/>
    <w:rsid w:val="007625E0"/>
  </w:style>
  <w:style w:type="character" w:customStyle="1" w:styleId="WW8Num6z5">
    <w:name w:val="WW8Num6z5"/>
    <w:rsid w:val="007625E0"/>
  </w:style>
  <w:style w:type="character" w:customStyle="1" w:styleId="WW8Num6z6">
    <w:name w:val="WW8Num6z6"/>
    <w:rsid w:val="007625E0"/>
  </w:style>
  <w:style w:type="character" w:customStyle="1" w:styleId="WW8Num6z7">
    <w:name w:val="WW8Num6z7"/>
    <w:rsid w:val="007625E0"/>
  </w:style>
  <w:style w:type="character" w:customStyle="1" w:styleId="WW8Num6z8">
    <w:name w:val="WW8Num6z8"/>
    <w:rsid w:val="007625E0"/>
  </w:style>
  <w:style w:type="character" w:customStyle="1" w:styleId="WW8Num7z0">
    <w:name w:val="WW8Num7z0"/>
    <w:rsid w:val="007625E0"/>
    <w:rPr>
      <w:b/>
      <w:bCs/>
      <w:szCs w:val="22"/>
      <w:lang w:val="el-GR"/>
    </w:rPr>
  </w:style>
  <w:style w:type="character" w:customStyle="1" w:styleId="WW8Num7z1">
    <w:name w:val="WW8Num7z1"/>
    <w:rsid w:val="007625E0"/>
    <w:rPr>
      <w:rFonts w:eastAsia="Calibri"/>
      <w:lang w:val="el-GR"/>
    </w:rPr>
  </w:style>
  <w:style w:type="character" w:customStyle="1" w:styleId="WW8Num7z2">
    <w:name w:val="WW8Num7z2"/>
    <w:rsid w:val="007625E0"/>
  </w:style>
  <w:style w:type="character" w:customStyle="1" w:styleId="WW8Num7z3">
    <w:name w:val="WW8Num7z3"/>
    <w:rsid w:val="007625E0"/>
  </w:style>
  <w:style w:type="character" w:customStyle="1" w:styleId="WW8Num7z4">
    <w:name w:val="WW8Num7z4"/>
    <w:rsid w:val="007625E0"/>
  </w:style>
  <w:style w:type="character" w:customStyle="1" w:styleId="WW8Num7z5">
    <w:name w:val="WW8Num7z5"/>
    <w:rsid w:val="007625E0"/>
  </w:style>
  <w:style w:type="character" w:customStyle="1" w:styleId="WW8Num7z6">
    <w:name w:val="WW8Num7z6"/>
    <w:rsid w:val="007625E0"/>
  </w:style>
  <w:style w:type="character" w:customStyle="1" w:styleId="WW8Num7z7">
    <w:name w:val="WW8Num7z7"/>
    <w:rsid w:val="007625E0"/>
  </w:style>
  <w:style w:type="character" w:customStyle="1" w:styleId="WW8Num7z8">
    <w:name w:val="WW8Num7z8"/>
    <w:rsid w:val="007625E0"/>
  </w:style>
  <w:style w:type="character" w:customStyle="1" w:styleId="WW8Num8z0">
    <w:name w:val="WW8Num8z0"/>
    <w:rsid w:val="007625E0"/>
    <w:rPr>
      <w:rFonts w:ascii="Symbol" w:hAnsi="Symbol" w:cs="OpenSymbol"/>
      <w:color w:val="5B9BD5"/>
    </w:rPr>
  </w:style>
  <w:style w:type="character" w:customStyle="1" w:styleId="WW8Num9z0">
    <w:name w:val="WW8Num9z0"/>
    <w:rsid w:val="007625E0"/>
    <w:rPr>
      <w:rFonts w:ascii="Angsana New" w:hAnsi="Angsana New" w:cs="Angsana New"/>
      <w:color w:val="000000"/>
      <w:kern w:val="1"/>
      <w:szCs w:val="22"/>
      <w:shd w:val="clear" w:color="auto" w:fill="FFFFFF"/>
      <w:lang w:val="el-GR"/>
    </w:rPr>
  </w:style>
  <w:style w:type="character" w:customStyle="1" w:styleId="WW8Num10z0">
    <w:name w:val="WW8Num10z0"/>
    <w:rsid w:val="007625E0"/>
    <w:rPr>
      <w:rFonts w:ascii="Symbol" w:hAnsi="Symbol" w:cs="Symbol"/>
      <w:kern w:val="1"/>
      <w:shd w:val="clear" w:color="auto" w:fill="C0C0C0"/>
      <w:lang w:val="el-GR"/>
    </w:rPr>
  </w:style>
  <w:style w:type="character" w:customStyle="1" w:styleId="WW8Num10z1">
    <w:name w:val="WW8Num10z1"/>
    <w:rsid w:val="007625E0"/>
  </w:style>
  <w:style w:type="character" w:customStyle="1" w:styleId="WW8Num10z2">
    <w:name w:val="WW8Num10z2"/>
    <w:rsid w:val="007625E0"/>
  </w:style>
  <w:style w:type="character" w:customStyle="1" w:styleId="WW8Num10z3">
    <w:name w:val="WW8Num10z3"/>
    <w:rsid w:val="007625E0"/>
  </w:style>
  <w:style w:type="character" w:customStyle="1" w:styleId="WW8Num10z4">
    <w:name w:val="WW8Num10z4"/>
    <w:rsid w:val="007625E0"/>
  </w:style>
  <w:style w:type="character" w:customStyle="1" w:styleId="WW8Num10z5">
    <w:name w:val="WW8Num10z5"/>
    <w:rsid w:val="007625E0"/>
  </w:style>
  <w:style w:type="character" w:customStyle="1" w:styleId="WW8Num10z6">
    <w:name w:val="WW8Num10z6"/>
    <w:rsid w:val="007625E0"/>
  </w:style>
  <w:style w:type="character" w:customStyle="1" w:styleId="WW8Num10z7">
    <w:name w:val="WW8Num10z7"/>
    <w:rsid w:val="007625E0"/>
  </w:style>
  <w:style w:type="character" w:customStyle="1" w:styleId="WW8Num10z8">
    <w:name w:val="WW8Num10z8"/>
    <w:rsid w:val="007625E0"/>
  </w:style>
  <w:style w:type="character" w:customStyle="1" w:styleId="WW8Num8z1">
    <w:name w:val="WW8Num8z1"/>
    <w:rsid w:val="007625E0"/>
    <w:rPr>
      <w:rFonts w:eastAsia="Calibri"/>
      <w:lang w:val="el-GR"/>
    </w:rPr>
  </w:style>
  <w:style w:type="character" w:customStyle="1" w:styleId="WW8Num8z2">
    <w:name w:val="WW8Num8z2"/>
    <w:rsid w:val="007625E0"/>
  </w:style>
  <w:style w:type="character" w:customStyle="1" w:styleId="WW8Num8z3">
    <w:name w:val="WW8Num8z3"/>
    <w:rsid w:val="007625E0"/>
  </w:style>
  <w:style w:type="character" w:customStyle="1" w:styleId="WW8Num8z4">
    <w:name w:val="WW8Num8z4"/>
    <w:rsid w:val="007625E0"/>
  </w:style>
  <w:style w:type="character" w:customStyle="1" w:styleId="WW8Num8z5">
    <w:name w:val="WW8Num8z5"/>
    <w:rsid w:val="007625E0"/>
  </w:style>
  <w:style w:type="character" w:customStyle="1" w:styleId="WW8Num8z6">
    <w:name w:val="WW8Num8z6"/>
    <w:rsid w:val="007625E0"/>
  </w:style>
  <w:style w:type="character" w:customStyle="1" w:styleId="WW8Num8z7">
    <w:name w:val="WW8Num8z7"/>
    <w:rsid w:val="007625E0"/>
  </w:style>
  <w:style w:type="character" w:customStyle="1" w:styleId="WW8Num8z8">
    <w:name w:val="WW8Num8z8"/>
    <w:rsid w:val="007625E0"/>
  </w:style>
  <w:style w:type="character" w:customStyle="1" w:styleId="WW8Num11z0">
    <w:name w:val="WW8Num11z0"/>
    <w:rsid w:val="007625E0"/>
    <w:rPr>
      <w:rFonts w:ascii="Symbol" w:hAnsi="Symbol" w:cs="Symbol"/>
      <w:kern w:val="1"/>
      <w:shd w:val="clear" w:color="auto" w:fill="C0C0C0"/>
      <w:lang w:val="el-GR"/>
    </w:rPr>
  </w:style>
  <w:style w:type="character" w:customStyle="1" w:styleId="WW8Num11z1">
    <w:name w:val="WW8Num11z1"/>
    <w:rsid w:val="007625E0"/>
  </w:style>
  <w:style w:type="character" w:customStyle="1" w:styleId="WW8Num11z2">
    <w:name w:val="WW8Num11z2"/>
    <w:rsid w:val="007625E0"/>
  </w:style>
  <w:style w:type="character" w:customStyle="1" w:styleId="WW8Num11z3">
    <w:name w:val="WW8Num11z3"/>
    <w:rsid w:val="007625E0"/>
  </w:style>
  <w:style w:type="character" w:customStyle="1" w:styleId="WW8Num11z4">
    <w:name w:val="WW8Num11z4"/>
    <w:rsid w:val="007625E0"/>
  </w:style>
  <w:style w:type="character" w:customStyle="1" w:styleId="WW8Num11z5">
    <w:name w:val="WW8Num11z5"/>
    <w:rsid w:val="007625E0"/>
  </w:style>
  <w:style w:type="character" w:customStyle="1" w:styleId="WW8Num11z6">
    <w:name w:val="WW8Num11z6"/>
    <w:rsid w:val="007625E0"/>
  </w:style>
  <w:style w:type="character" w:customStyle="1" w:styleId="WW8Num11z7">
    <w:name w:val="WW8Num11z7"/>
    <w:rsid w:val="007625E0"/>
  </w:style>
  <w:style w:type="character" w:customStyle="1" w:styleId="WW8Num11z8">
    <w:name w:val="WW8Num11z8"/>
    <w:rsid w:val="007625E0"/>
  </w:style>
  <w:style w:type="character" w:customStyle="1" w:styleId="0">
    <w:name w:val="Προεπιλεγμένη γραμματοσειρά_0"/>
    <w:rsid w:val="007625E0"/>
  </w:style>
  <w:style w:type="character" w:customStyle="1" w:styleId="40">
    <w:name w:val="Προεπιλεγμένη γραμματοσειρά4"/>
    <w:rsid w:val="007625E0"/>
  </w:style>
  <w:style w:type="character" w:customStyle="1" w:styleId="WW8Num2z1">
    <w:name w:val="WW8Num2z1"/>
    <w:rsid w:val="007625E0"/>
  </w:style>
  <w:style w:type="character" w:customStyle="1" w:styleId="WW8Num2z2">
    <w:name w:val="WW8Num2z2"/>
    <w:rsid w:val="007625E0"/>
  </w:style>
  <w:style w:type="character" w:customStyle="1" w:styleId="WW8Num2z3">
    <w:name w:val="WW8Num2z3"/>
    <w:rsid w:val="007625E0"/>
  </w:style>
  <w:style w:type="character" w:customStyle="1" w:styleId="WW8Num2z4">
    <w:name w:val="WW8Num2z4"/>
    <w:rsid w:val="007625E0"/>
    <w:rPr>
      <w:rFonts w:ascii="Arial" w:hAnsi="Arial" w:cs="Times New Roman"/>
      <w:b w:val="0"/>
      <w:i w:val="0"/>
      <w:sz w:val="20"/>
      <w:szCs w:val="20"/>
    </w:rPr>
  </w:style>
  <w:style w:type="character" w:customStyle="1" w:styleId="WW8Num2z5">
    <w:name w:val="WW8Num2z5"/>
    <w:rsid w:val="007625E0"/>
  </w:style>
  <w:style w:type="character" w:customStyle="1" w:styleId="WW8Num2z6">
    <w:name w:val="WW8Num2z6"/>
    <w:rsid w:val="007625E0"/>
  </w:style>
  <w:style w:type="character" w:customStyle="1" w:styleId="WW8Num2z7">
    <w:name w:val="WW8Num2z7"/>
    <w:rsid w:val="007625E0"/>
  </w:style>
  <w:style w:type="character" w:customStyle="1" w:styleId="WW8Num2z8">
    <w:name w:val="WW8Num2z8"/>
    <w:rsid w:val="007625E0"/>
  </w:style>
  <w:style w:type="character" w:customStyle="1" w:styleId="WW8Num9z1">
    <w:name w:val="WW8Num9z1"/>
    <w:rsid w:val="007625E0"/>
    <w:rPr>
      <w:rFonts w:eastAsia="Calibri"/>
      <w:lang w:val="el-GR"/>
    </w:rPr>
  </w:style>
  <w:style w:type="character" w:customStyle="1" w:styleId="WW8Num9z2">
    <w:name w:val="WW8Num9z2"/>
    <w:rsid w:val="007625E0"/>
  </w:style>
  <w:style w:type="character" w:customStyle="1" w:styleId="WW8Num9z3">
    <w:name w:val="WW8Num9z3"/>
    <w:rsid w:val="007625E0"/>
  </w:style>
  <w:style w:type="character" w:customStyle="1" w:styleId="WW8Num9z4">
    <w:name w:val="WW8Num9z4"/>
    <w:rsid w:val="007625E0"/>
  </w:style>
  <w:style w:type="character" w:customStyle="1" w:styleId="WW8Num9z5">
    <w:name w:val="WW8Num9z5"/>
    <w:rsid w:val="007625E0"/>
  </w:style>
  <w:style w:type="character" w:customStyle="1" w:styleId="WW8Num9z6">
    <w:name w:val="WW8Num9z6"/>
    <w:rsid w:val="007625E0"/>
  </w:style>
  <w:style w:type="character" w:customStyle="1" w:styleId="WW8Num9z7">
    <w:name w:val="WW8Num9z7"/>
    <w:rsid w:val="007625E0"/>
  </w:style>
  <w:style w:type="character" w:customStyle="1" w:styleId="WW8Num9z8">
    <w:name w:val="WW8Num9z8"/>
    <w:rsid w:val="007625E0"/>
  </w:style>
  <w:style w:type="character" w:customStyle="1" w:styleId="WW-DefaultParagraphFont">
    <w:name w:val="WW-Default Paragraph Font"/>
    <w:rsid w:val="007625E0"/>
  </w:style>
  <w:style w:type="character" w:customStyle="1" w:styleId="WW8Num12z0">
    <w:name w:val="WW8Num12z0"/>
    <w:rsid w:val="007625E0"/>
    <w:rPr>
      <w:rFonts w:ascii="Symbol" w:hAnsi="Symbol" w:cs="Symbol"/>
    </w:rPr>
  </w:style>
  <w:style w:type="character" w:customStyle="1" w:styleId="WW8Num12z1">
    <w:name w:val="WW8Num12z1"/>
    <w:rsid w:val="007625E0"/>
    <w:rPr>
      <w:rFonts w:ascii="Courier New" w:hAnsi="Courier New" w:cs="Courier New"/>
    </w:rPr>
  </w:style>
  <w:style w:type="character" w:customStyle="1" w:styleId="WW8Num12z2">
    <w:name w:val="WW8Num12z2"/>
    <w:rsid w:val="007625E0"/>
    <w:rPr>
      <w:rFonts w:ascii="Wingdings" w:hAnsi="Wingdings" w:cs="Wingdings"/>
    </w:rPr>
  </w:style>
  <w:style w:type="character" w:customStyle="1" w:styleId="WW-DefaultParagraphFont1">
    <w:name w:val="WW-Default Paragraph Font1"/>
    <w:rsid w:val="007625E0"/>
  </w:style>
  <w:style w:type="character" w:customStyle="1" w:styleId="WW-DefaultParagraphFont11">
    <w:name w:val="WW-Default Paragraph Font11"/>
    <w:rsid w:val="007625E0"/>
  </w:style>
  <w:style w:type="character" w:customStyle="1" w:styleId="WW-DefaultParagraphFont111">
    <w:name w:val="WW-Default Paragraph Font111"/>
    <w:rsid w:val="007625E0"/>
  </w:style>
  <w:style w:type="character" w:customStyle="1" w:styleId="30">
    <w:name w:val="Προεπιλεγμένη γραμματοσειρά3"/>
    <w:rsid w:val="007625E0"/>
  </w:style>
  <w:style w:type="character" w:customStyle="1" w:styleId="WW-DefaultParagraphFont1111">
    <w:name w:val="WW-Default Paragraph Font1111"/>
    <w:rsid w:val="007625E0"/>
  </w:style>
  <w:style w:type="character" w:customStyle="1" w:styleId="DefaultParagraphFont2">
    <w:name w:val="Default Paragraph Font2"/>
    <w:rsid w:val="007625E0"/>
  </w:style>
  <w:style w:type="character" w:customStyle="1" w:styleId="WW8Num12z3">
    <w:name w:val="WW8Num12z3"/>
    <w:rsid w:val="007625E0"/>
  </w:style>
  <w:style w:type="character" w:customStyle="1" w:styleId="WW8Num12z4">
    <w:name w:val="WW8Num12z4"/>
    <w:rsid w:val="007625E0"/>
  </w:style>
  <w:style w:type="character" w:customStyle="1" w:styleId="WW8Num12z5">
    <w:name w:val="WW8Num12z5"/>
    <w:rsid w:val="007625E0"/>
  </w:style>
  <w:style w:type="character" w:customStyle="1" w:styleId="WW8Num12z6">
    <w:name w:val="WW8Num12z6"/>
    <w:rsid w:val="007625E0"/>
  </w:style>
  <w:style w:type="character" w:customStyle="1" w:styleId="WW8Num12z7">
    <w:name w:val="WW8Num12z7"/>
    <w:rsid w:val="007625E0"/>
  </w:style>
  <w:style w:type="character" w:customStyle="1" w:styleId="WW8Num12z8">
    <w:name w:val="WW8Num12z8"/>
    <w:rsid w:val="007625E0"/>
  </w:style>
  <w:style w:type="character" w:customStyle="1" w:styleId="WW8Num13z0">
    <w:name w:val="WW8Num13z0"/>
    <w:rsid w:val="007625E0"/>
    <w:rPr>
      <w:rFonts w:ascii="Symbol" w:hAnsi="Symbol" w:cs="OpenSymbol"/>
    </w:rPr>
  </w:style>
  <w:style w:type="character" w:customStyle="1" w:styleId="WW-DefaultParagraphFont11111">
    <w:name w:val="WW-Default Paragraph Font11111"/>
    <w:rsid w:val="007625E0"/>
  </w:style>
  <w:style w:type="character" w:customStyle="1" w:styleId="WW8Num13z1">
    <w:name w:val="WW8Num13z1"/>
    <w:rsid w:val="007625E0"/>
    <w:rPr>
      <w:rFonts w:eastAsia="Calibri"/>
      <w:lang w:val="el-GR"/>
    </w:rPr>
  </w:style>
  <w:style w:type="character" w:customStyle="1" w:styleId="WW8Num13z2">
    <w:name w:val="WW8Num13z2"/>
    <w:rsid w:val="007625E0"/>
  </w:style>
  <w:style w:type="character" w:customStyle="1" w:styleId="WW8Num13z3">
    <w:name w:val="WW8Num13z3"/>
    <w:rsid w:val="007625E0"/>
  </w:style>
  <w:style w:type="character" w:customStyle="1" w:styleId="WW8Num13z4">
    <w:name w:val="WW8Num13z4"/>
    <w:rsid w:val="007625E0"/>
  </w:style>
  <w:style w:type="character" w:customStyle="1" w:styleId="WW8Num13z5">
    <w:name w:val="WW8Num13z5"/>
    <w:rsid w:val="007625E0"/>
  </w:style>
  <w:style w:type="character" w:customStyle="1" w:styleId="WW8Num13z6">
    <w:name w:val="WW8Num13z6"/>
    <w:rsid w:val="007625E0"/>
  </w:style>
  <w:style w:type="character" w:customStyle="1" w:styleId="WW8Num13z7">
    <w:name w:val="WW8Num13z7"/>
    <w:rsid w:val="007625E0"/>
  </w:style>
  <w:style w:type="character" w:customStyle="1" w:styleId="WW8Num13z8">
    <w:name w:val="WW8Num13z8"/>
    <w:rsid w:val="007625E0"/>
  </w:style>
  <w:style w:type="character" w:customStyle="1" w:styleId="WW8Num14z0">
    <w:name w:val="WW8Num14z0"/>
    <w:rsid w:val="007625E0"/>
    <w:rPr>
      <w:rFonts w:ascii="Symbol" w:hAnsi="Symbol" w:cs="OpenSymbol"/>
    </w:rPr>
  </w:style>
  <w:style w:type="character" w:customStyle="1" w:styleId="WW8Num14z1">
    <w:name w:val="WW8Num14z1"/>
    <w:rsid w:val="007625E0"/>
  </w:style>
  <w:style w:type="character" w:customStyle="1" w:styleId="WW8Num14z2">
    <w:name w:val="WW8Num14z2"/>
    <w:rsid w:val="007625E0"/>
  </w:style>
  <w:style w:type="character" w:customStyle="1" w:styleId="WW8Num14z3">
    <w:name w:val="WW8Num14z3"/>
    <w:rsid w:val="007625E0"/>
  </w:style>
  <w:style w:type="character" w:customStyle="1" w:styleId="WW8Num14z4">
    <w:name w:val="WW8Num14z4"/>
    <w:rsid w:val="007625E0"/>
  </w:style>
  <w:style w:type="character" w:customStyle="1" w:styleId="WW8Num14z5">
    <w:name w:val="WW8Num14z5"/>
    <w:rsid w:val="007625E0"/>
  </w:style>
  <w:style w:type="character" w:customStyle="1" w:styleId="WW8Num14z6">
    <w:name w:val="WW8Num14z6"/>
    <w:rsid w:val="007625E0"/>
  </w:style>
  <w:style w:type="character" w:customStyle="1" w:styleId="WW8Num14z7">
    <w:name w:val="WW8Num14z7"/>
    <w:rsid w:val="007625E0"/>
  </w:style>
  <w:style w:type="character" w:customStyle="1" w:styleId="WW8Num14z8">
    <w:name w:val="WW8Num14z8"/>
    <w:rsid w:val="007625E0"/>
  </w:style>
  <w:style w:type="character" w:customStyle="1" w:styleId="WW8Num15z0">
    <w:name w:val="WW8Num15z0"/>
    <w:rsid w:val="007625E0"/>
  </w:style>
  <w:style w:type="character" w:customStyle="1" w:styleId="WW8Num15z1">
    <w:name w:val="WW8Num15z1"/>
    <w:rsid w:val="007625E0"/>
  </w:style>
  <w:style w:type="character" w:customStyle="1" w:styleId="WW8Num15z2">
    <w:name w:val="WW8Num15z2"/>
    <w:rsid w:val="007625E0"/>
  </w:style>
  <w:style w:type="character" w:customStyle="1" w:styleId="WW8Num15z3">
    <w:name w:val="WW8Num15z3"/>
    <w:rsid w:val="007625E0"/>
  </w:style>
  <w:style w:type="character" w:customStyle="1" w:styleId="WW8Num15z4">
    <w:name w:val="WW8Num15z4"/>
    <w:rsid w:val="007625E0"/>
  </w:style>
  <w:style w:type="character" w:customStyle="1" w:styleId="WW8Num15z5">
    <w:name w:val="WW8Num15z5"/>
    <w:rsid w:val="007625E0"/>
  </w:style>
  <w:style w:type="character" w:customStyle="1" w:styleId="WW8Num15z6">
    <w:name w:val="WW8Num15z6"/>
    <w:rsid w:val="007625E0"/>
  </w:style>
  <w:style w:type="character" w:customStyle="1" w:styleId="WW8Num15z7">
    <w:name w:val="WW8Num15z7"/>
    <w:rsid w:val="007625E0"/>
  </w:style>
  <w:style w:type="character" w:customStyle="1" w:styleId="WW8Num15z8">
    <w:name w:val="WW8Num15z8"/>
    <w:rsid w:val="007625E0"/>
  </w:style>
  <w:style w:type="character" w:customStyle="1" w:styleId="WW8Num16z0">
    <w:name w:val="WW8Num16z0"/>
    <w:rsid w:val="007625E0"/>
  </w:style>
  <w:style w:type="character" w:customStyle="1" w:styleId="WW8Num16z1">
    <w:name w:val="WW8Num16z1"/>
    <w:rsid w:val="007625E0"/>
  </w:style>
  <w:style w:type="character" w:customStyle="1" w:styleId="WW8Num16z2">
    <w:name w:val="WW8Num16z2"/>
    <w:rsid w:val="007625E0"/>
  </w:style>
  <w:style w:type="character" w:customStyle="1" w:styleId="WW8Num16z3">
    <w:name w:val="WW8Num16z3"/>
    <w:rsid w:val="007625E0"/>
  </w:style>
  <w:style w:type="character" w:customStyle="1" w:styleId="WW8Num16z4">
    <w:name w:val="WW8Num16z4"/>
    <w:rsid w:val="007625E0"/>
  </w:style>
  <w:style w:type="character" w:customStyle="1" w:styleId="WW8Num16z5">
    <w:name w:val="WW8Num16z5"/>
    <w:rsid w:val="007625E0"/>
  </w:style>
  <w:style w:type="character" w:customStyle="1" w:styleId="WW8Num16z6">
    <w:name w:val="WW8Num16z6"/>
    <w:rsid w:val="007625E0"/>
  </w:style>
  <w:style w:type="character" w:customStyle="1" w:styleId="WW8Num16z7">
    <w:name w:val="WW8Num16z7"/>
    <w:rsid w:val="007625E0"/>
  </w:style>
  <w:style w:type="character" w:customStyle="1" w:styleId="WW8Num16z8">
    <w:name w:val="WW8Num16z8"/>
    <w:rsid w:val="007625E0"/>
  </w:style>
  <w:style w:type="character" w:customStyle="1" w:styleId="WW-DefaultParagraphFont111111">
    <w:name w:val="WW-Default Paragraph Font111111"/>
    <w:rsid w:val="007625E0"/>
  </w:style>
  <w:style w:type="character" w:customStyle="1" w:styleId="WW-DefaultParagraphFont1111111">
    <w:name w:val="WW-Default Paragraph Font1111111"/>
    <w:rsid w:val="007625E0"/>
  </w:style>
  <w:style w:type="character" w:customStyle="1" w:styleId="WW-DefaultParagraphFont11111111">
    <w:name w:val="WW-Default Paragraph Font11111111"/>
    <w:rsid w:val="007625E0"/>
  </w:style>
  <w:style w:type="character" w:customStyle="1" w:styleId="WW-DefaultParagraphFont111111111">
    <w:name w:val="WW-Default Paragraph Font111111111"/>
    <w:rsid w:val="007625E0"/>
  </w:style>
  <w:style w:type="character" w:customStyle="1" w:styleId="WW-DefaultParagraphFont1111111111">
    <w:name w:val="WW-Default Paragraph Font1111111111"/>
    <w:rsid w:val="007625E0"/>
  </w:style>
  <w:style w:type="character" w:customStyle="1" w:styleId="WW8Num17z0">
    <w:name w:val="WW8Num17z0"/>
    <w:rsid w:val="007625E0"/>
  </w:style>
  <w:style w:type="character" w:customStyle="1" w:styleId="WW8Num17z1">
    <w:name w:val="WW8Num17z1"/>
    <w:rsid w:val="007625E0"/>
  </w:style>
  <w:style w:type="character" w:customStyle="1" w:styleId="WW8Num17z2">
    <w:name w:val="WW8Num17z2"/>
    <w:rsid w:val="007625E0"/>
  </w:style>
  <w:style w:type="character" w:customStyle="1" w:styleId="WW8Num17z3">
    <w:name w:val="WW8Num17z3"/>
    <w:rsid w:val="007625E0"/>
  </w:style>
  <w:style w:type="character" w:customStyle="1" w:styleId="WW8Num17z4">
    <w:name w:val="WW8Num17z4"/>
    <w:rsid w:val="007625E0"/>
  </w:style>
  <w:style w:type="character" w:customStyle="1" w:styleId="WW8Num17z5">
    <w:name w:val="WW8Num17z5"/>
    <w:rsid w:val="007625E0"/>
  </w:style>
  <w:style w:type="character" w:customStyle="1" w:styleId="WW8Num17z6">
    <w:name w:val="WW8Num17z6"/>
    <w:rsid w:val="007625E0"/>
  </w:style>
  <w:style w:type="character" w:customStyle="1" w:styleId="WW8Num17z7">
    <w:name w:val="WW8Num17z7"/>
    <w:rsid w:val="007625E0"/>
  </w:style>
  <w:style w:type="character" w:customStyle="1" w:styleId="WW8Num17z8">
    <w:name w:val="WW8Num17z8"/>
    <w:rsid w:val="007625E0"/>
  </w:style>
  <w:style w:type="character" w:customStyle="1" w:styleId="WW8Num18z0">
    <w:name w:val="WW8Num18z0"/>
    <w:rsid w:val="007625E0"/>
  </w:style>
  <w:style w:type="character" w:customStyle="1" w:styleId="WW8Num18z1">
    <w:name w:val="WW8Num18z1"/>
    <w:rsid w:val="007625E0"/>
  </w:style>
  <w:style w:type="character" w:customStyle="1" w:styleId="WW8Num18z2">
    <w:name w:val="WW8Num18z2"/>
    <w:rsid w:val="007625E0"/>
  </w:style>
  <w:style w:type="character" w:customStyle="1" w:styleId="WW8Num18z3">
    <w:name w:val="WW8Num18z3"/>
    <w:rsid w:val="007625E0"/>
  </w:style>
  <w:style w:type="character" w:customStyle="1" w:styleId="WW8Num18z4">
    <w:name w:val="WW8Num18z4"/>
    <w:rsid w:val="007625E0"/>
  </w:style>
  <w:style w:type="character" w:customStyle="1" w:styleId="WW8Num18z5">
    <w:name w:val="WW8Num18z5"/>
    <w:rsid w:val="007625E0"/>
  </w:style>
  <w:style w:type="character" w:customStyle="1" w:styleId="WW8Num18z6">
    <w:name w:val="WW8Num18z6"/>
    <w:rsid w:val="007625E0"/>
  </w:style>
  <w:style w:type="character" w:customStyle="1" w:styleId="WW8Num18z7">
    <w:name w:val="WW8Num18z7"/>
    <w:rsid w:val="007625E0"/>
  </w:style>
  <w:style w:type="character" w:customStyle="1" w:styleId="WW8Num18z8">
    <w:name w:val="WW8Num18z8"/>
    <w:rsid w:val="007625E0"/>
  </w:style>
  <w:style w:type="character" w:customStyle="1" w:styleId="WW8Num3z1">
    <w:name w:val="WW8Num3z1"/>
    <w:rsid w:val="007625E0"/>
  </w:style>
  <w:style w:type="character" w:customStyle="1" w:styleId="WW8Num3z2">
    <w:name w:val="WW8Num3z2"/>
    <w:rsid w:val="007625E0"/>
  </w:style>
  <w:style w:type="character" w:customStyle="1" w:styleId="WW8Num3z3">
    <w:name w:val="WW8Num3z3"/>
    <w:rsid w:val="007625E0"/>
  </w:style>
  <w:style w:type="character" w:customStyle="1" w:styleId="WW8Num3z4">
    <w:name w:val="WW8Num3z4"/>
    <w:rsid w:val="007625E0"/>
    <w:rPr>
      <w:rFonts w:ascii="Arial" w:hAnsi="Arial" w:cs="Times New Roman"/>
      <w:b w:val="0"/>
      <w:i w:val="0"/>
      <w:sz w:val="20"/>
      <w:szCs w:val="20"/>
    </w:rPr>
  </w:style>
  <w:style w:type="character" w:customStyle="1" w:styleId="WW8Num3z5">
    <w:name w:val="WW8Num3z5"/>
    <w:rsid w:val="007625E0"/>
  </w:style>
  <w:style w:type="character" w:customStyle="1" w:styleId="WW8Num3z6">
    <w:name w:val="WW8Num3z6"/>
    <w:rsid w:val="007625E0"/>
  </w:style>
  <w:style w:type="character" w:customStyle="1" w:styleId="WW8Num3z7">
    <w:name w:val="WW8Num3z7"/>
    <w:rsid w:val="007625E0"/>
  </w:style>
  <w:style w:type="character" w:customStyle="1" w:styleId="WW8Num3z8">
    <w:name w:val="WW8Num3z8"/>
    <w:rsid w:val="007625E0"/>
  </w:style>
  <w:style w:type="character" w:customStyle="1" w:styleId="WW-DefaultParagraphFont11111111111">
    <w:name w:val="WW-Default Paragraph Font11111111111"/>
    <w:rsid w:val="007625E0"/>
  </w:style>
  <w:style w:type="character" w:customStyle="1" w:styleId="WW-DefaultParagraphFont111111111111">
    <w:name w:val="WW-Default Paragraph Font111111111111"/>
    <w:rsid w:val="007625E0"/>
  </w:style>
  <w:style w:type="character" w:customStyle="1" w:styleId="WW-DefaultParagraphFont1111111111111">
    <w:name w:val="WW-Default Paragraph Font1111111111111"/>
    <w:rsid w:val="007625E0"/>
  </w:style>
  <w:style w:type="character" w:customStyle="1" w:styleId="WW-DefaultParagraphFont11111111111111">
    <w:name w:val="WW-Default Paragraph Font11111111111111"/>
    <w:rsid w:val="007625E0"/>
  </w:style>
  <w:style w:type="character" w:customStyle="1" w:styleId="21">
    <w:name w:val="Προεπιλεγμένη γραμματοσειρά2"/>
    <w:rsid w:val="007625E0"/>
  </w:style>
  <w:style w:type="character" w:customStyle="1" w:styleId="WW8Num19z0">
    <w:name w:val="WW8Num19z0"/>
    <w:rsid w:val="007625E0"/>
    <w:rPr>
      <w:rFonts w:ascii="Calibri" w:hAnsi="Calibri" w:cs="Calibri"/>
    </w:rPr>
  </w:style>
  <w:style w:type="character" w:customStyle="1" w:styleId="WW8Num19z1">
    <w:name w:val="WW8Num19z1"/>
    <w:rsid w:val="007625E0"/>
  </w:style>
  <w:style w:type="character" w:customStyle="1" w:styleId="WW8Num20z0">
    <w:name w:val="WW8Num20z0"/>
    <w:rsid w:val="007625E0"/>
    <w:rPr>
      <w:rFonts w:ascii="Calibri" w:eastAsia="Calibri" w:hAnsi="Calibri" w:cs="Times New Roman"/>
    </w:rPr>
  </w:style>
  <w:style w:type="character" w:customStyle="1" w:styleId="WW8Num20z1">
    <w:name w:val="WW8Num20z1"/>
    <w:rsid w:val="007625E0"/>
    <w:rPr>
      <w:rFonts w:ascii="Courier New" w:hAnsi="Courier New" w:cs="Courier New"/>
    </w:rPr>
  </w:style>
  <w:style w:type="character" w:customStyle="1" w:styleId="WW8Num20z2">
    <w:name w:val="WW8Num20z2"/>
    <w:rsid w:val="007625E0"/>
    <w:rPr>
      <w:rFonts w:ascii="Wingdings" w:hAnsi="Wingdings" w:cs="Wingdings"/>
    </w:rPr>
  </w:style>
  <w:style w:type="character" w:customStyle="1" w:styleId="WW8Num20z3">
    <w:name w:val="WW8Num20z3"/>
    <w:rsid w:val="007625E0"/>
    <w:rPr>
      <w:rFonts w:ascii="Symbol" w:hAnsi="Symbol" w:cs="Symbol"/>
    </w:rPr>
  </w:style>
  <w:style w:type="character" w:customStyle="1" w:styleId="WW-DefaultParagraphFont111111111111111">
    <w:name w:val="WW-Default Paragraph Font111111111111111"/>
    <w:rsid w:val="007625E0"/>
  </w:style>
  <w:style w:type="character" w:customStyle="1" w:styleId="WW8Num19z2">
    <w:name w:val="WW8Num19z2"/>
    <w:rsid w:val="007625E0"/>
  </w:style>
  <w:style w:type="character" w:customStyle="1" w:styleId="WW8Num19z3">
    <w:name w:val="WW8Num19z3"/>
    <w:rsid w:val="007625E0"/>
  </w:style>
  <w:style w:type="character" w:customStyle="1" w:styleId="WW8Num19z4">
    <w:name w:val="WW8Num19z4"/>
    <w:rsid w:val="007625E0"/>
  </w:style>
  <w:style w:type="character" w:customStyle="1" w:styleId="WW8Num19z5">
    <w:name w:val="WW8Num19z5"/>
    <w:rsid w:val="007625E0"/>
  </w:style>
  <w:style w:type="character" w:customStyle="1" w:styleId="WW8Num19z6">
    <w:name w:val="WW8Num19z6"/>
    <w:rsid w:val="007625E0"/>
  </w:style>
  <w:style w:type="character" w:customStyle="1" w:styleId="WW8Num19z7">
    <w:name w:val="WW8Num19z7"/>
    <w:rsid w:val="007625E0"/>
  </w:style>
  <w:style w:type="character" w:customStyle="1" w:styleId="WW8Num19z8">
    <w:name w:val="WW8Num19z8"/>
    <w:rsid w:val="007625E0"/>
  </w:style>
  <w:style w:type="character" w:customStyle="1" w:styleId="WW8Num20z4">
    <w:name w:val="WW8Num20z4"/>
    <w:rsid w:val="007625E0"/>
  </w:style>
  <w:style w:type="character" w:customStyle="1" w:styleId="WW8Num20z5">
    <w:name w:val="WW8Num20z5"/>
    <w:rsid w:val="007625E0"/>
  </w:style>
  <w:style w:type="character" w:customStyle="1" w:styleId="WW8Num20z6">
    <w:name w:val="WW8Num20z6"/>
    <w:rsid w:val="007625E0"/>
  </w:style>
  <w:style w:type="character" w:customStyle="1" w:styleId="WW8Num20z7">
    <w:name w:val="WW8Num20z7"/>
    <w:rsid w:val="007625E0"/>
  </w:style>
  <w:style w:type="character" w:customStyle="1" w:styleId="WW8Num20z8">
    <w:name w:val="WW8Num20z8"/>
    <w:rsid w:val="007625E0"/>
  </w:style>
  <w:style w:type="character" w:customStyle="1" w:styleId="WW-DefaultParagraphFont1111111111111111">
    <w:name w:val="WW-Default Paragraph Font1111111111111111"/>
    <w:rsid w:val="007625E0"/>
  </w:style>
  <w:style w:type="character" w:customStyle="1" w:styleId="WW-DefaultParagraphFont11111111111111111">
    <w:name w:val="WW-Default Paragraph Font11111111111111111"/>
    <w:rsid w:val="007625E0"/>
  </w:style>
  <w:style w:type="character" w:customStyle="1" w:styleId="WW8Num21z0">
    <w:name w:val="WW8Num21z0"/>
    <w:rsid w:val="007625E0"/>
    <w:rPr>
      <w:rFonts w:ascii="Calibri" w:eastAsia="Times New Roman" w:hAnsi="Calibri" w:cs="Calibri"/>
    </w:rPr>
  </w:style>
  <w:style w:type="character" w:customStyle="1" w:styleId="WW8Num21z1">
    <w:name w:val="WW8Num21z1"/>
    <w:rsid w:val="007625E0"/>
    <w:rPr>
      <w:rFonts w:ascii="Courier New" w:hAnsi="Courier New" w:cs="Courier New"/>
    </w:rPr>
  </w:style>
  <w:style w:type="character" w:customStyle="1" w:styleId="WW8Num21z2">
    <w:name w:val="WW8Num21z2"/>
    <w:rsid w:val="007625E0"/>
    <w:rPr>
      <w:rFonts w:ascii="Wingdings" w:hAnsi="Wingdings" w:cs="Wingdings"/>
    </w:rPr>
  </w:style>
  <w:style w:type="character" w:customStyle="1" w:styleId="WW8Num21z3">
    <w:name w:val="WW8Num21z3"/>
    <w:rsid w:val="007625E0"/>
    <w:rPr>
      <w:rFonts w:ascii="Symbol" w:hAnsi="Symbol" w:cs="Symbol"/>
    </w:rPr>
  </w:style>
  <w:style w:type="character" w:customStyle="1" w:styleId="WW8Num22z0">
    <w:name w:val="WW8Num22z0"/>
    <w:rsid w:val="007625E0"/>
    <w:rPr>
      <w:rFonts w:ascii="Symbol" w:hAnsi="Symbol" w:cs="Symbol"/>
    </w:rPr>
  </w:style>
  <w:style w:type="character" w:customStyle="1" w:styleId="WW8Num22z1">
    <w:name w:val="WW8Num22z1"/>
    <w:rsid w:val="007625E0"/>
    <w:rPr>
      <w:rFonts w:ascii="Courier New" w:hAnsi="Courier New" w:cs="Courier New"/>
    </w:rPr>
  </w:style>
  <w:style w:type="character" w:customStyle="1" w:styleId="WW8Num22z2">
    <w:name w:val="WW8Num22z2"/>
    <w:rsid w:val="007625E0"/>
    <w:rPr>
      <w:rFonts w:ascii="Wingdings" w:hAnsi="Wingdings" w:cs="Wingdings"/>
    </w:rPr>
  </w:style>
  <w:style w:type="character" w:customStyle="1" w:styleId="WW8Num23z0">
    <w:name w:val="WW8Num23z0"/>
    <w:rsid w:val="007625E0"/>
    <w:rPr>
      <w:rFonts w:ascii="Calibri" w:eastAsia="Times New Roman" w:hAnsi="Calibri" w:cs="Calibri"/>
    </w:rPr>
  </w:style>
  <w:style w:type="character" w:customStyle="1" w:styleId="WW8Num23z1">
    <w:name w:val="WW8Num23z1"/>
    <w:rsid w:val="007625E0"/>
    <w:rPr>
      <w:rFonts w:ascii="Courier New" w:hAnsi="Courier New" w:cs="Courier New"/>
    </w:rPr>
  </w:style>
  <w:style w:type="character" w:customStyle="1" w:styleId="WW8Num23z2">
    <w:name w:val="WW8Num23z2"/>
    <w:rsid w:val="007625E0"/>
    <w:rPr>
      <w:rFonts w:ascii="Wingdings" w:hAnsi="Wingdings" w:cs="Wingdings"/>
    </w:rPr>
  </w:style>
  <w:style w:type="character" w:customStyle="1" w:styleId="WW8Num23z3">
    <w:name w:val="WW8Num23z3"/>
    <w:rsid w:val="007625E0"/>
    <w:rPr>
      <w:rFonts w:ascii="Symbol" w:hAnsi="Symbol" w:cs="Symbol"/>
    </w:rPr>
  </w:style>
  <w:style w:type="character" w:customStyle="1" w:styleId="WW8Num24z0">
    <w:name w:val="WW8Num24z0"/>
    <w:rsid w:val="007625E0"/>
    <w:rPr>
      <w:rFonts w:ascii="Symbol" w:hAnsi="Symbol" w:cs="Symbol"/>
      <w:strike/>
      <w:color w:val="0070C0"/>
      <w:position w:val="0"/>
      <w:sz w:val="24"/>
      <w:vertAlign w:val="baseline"/>
      <w:lang w:val="el-GR"/>
    </w:rPr>
  </w:style>
  <w:style w:type="character" w:customStyle="1" w:styleId="WW8Num24z1">
    <w:name w:val="WW8Num24z1"/>
    <w:rsid w:val="007625E0"/>
    <w:rPr>
      <w:rFonts w:ascii="Courier New" w:hAnsi="Courier New" w:cs="Courier New"/>
    </w:rPr>
  </w:style>
  <w:style w:type="character" w:customStyle="1" w:styleId="WW8Num24z2">
    <w:name w:val="WW8Num24z2"/>
    <w:rsid w:val="007625E0"/>
    <w:rPr>
      <w:rFonts w:ascii="Wingdings" w:hAnsi="Wingdings" w:cs="Wingdings"/>
    </w:rPr>
  </w:style>
  <w:style w:type="character" w:customStyle="1" w:styleId="WW8Num25z0">
    <w:name w:val="WW8Num25z0"/>
    <w:rsid w:val="007625E0"/>
    <w:rPr>
      <w:rFonts w:ascii="Symbol" w:hAnsi="Symbol" w:cs="Symbol"/>
    </w:rPr>
  </w:style>
  <w:style w:type="character" w:customStyle="1" w:styleId="WW8Num25z1">
    <w:name w:val="WW8Num25z1"/>
    <w:rsid w:val="007625E0"/>
    <w:rPr>
      <w:rFonts w:ascii="Courier New" w:hAnsi="Courier New" w:cs="Courier New"/>
    </w:rPr>
  </w:style>
  <w:style w:type="character" w:customStyle="1" w:styleId="WW8Num25z2">
    <w:name w:val="WW8Num25z2"/>
    <w:rsid w:val="007625E0"/>
    <w:rPr>
      <w:rFonts w:ascii="Wingdings" w:hAnsi="Wingdings" w:cs="Wingdings"/>
    </w:rPr>
  </w:style>
  <w:style w:type="character" w:customStyle="1" w:styleId="WW8Num26z0">
    <w:name w:val="WW8Num26z0"/>
    <w:rsid w:val="007625E0"/>
    <w:rPr>
      <w:rFonts w:ascii="Symbol" w:hAnsi="Symbol" w:cs="Symbol"/>
    </w:rPr>
  </w:style>
  <w:style w:type="character" w:customStyle="1" w:styleId="WW8Num26z1">
    <w:name w:val="WW8Num26z1"/>
    <w:rsid w:val="007625E0"/>
    <w:rPr>
      <w:rFonts w:ascii="Courier New" w:hAnsi="Courier New" w:cs="Courier New"/>
    </w:rPr>
  </w:style>
  <w:style w:type="character" w:customStyle="1" w:styleId="WW8Num26z2">
    <w:name w:val="WW8Num26z2"/>
    <w:rsid w:val="007625E0"/>
    <w:rPr>
      <w:rFonts w:ascii="Wingdings" w:hAnsi="Wingdings" w:cs="Wingdings"/>
    </w:rPr>
  </w:style>
  <w:style w:type="character" w:customStyle="1" w:styleId="WW8Num27z0">
    <w:name w:val="WW8Num27z0"/>
    <w:rsid w:val="007625E0"/>
    <w:rPr>
      <w:rFonts w:ascii="Calibri" w:eastAsia="Times New Roman" w:hAnsi="Calibri" w:cs="Calibri"/>
    </w:rPr>
  </w:style>
  <w:style w:type="character" w:customStyle="1" w:styleId="WW8Num27z1">
    <w:name w:val="WW8Num27z1"/>
    <w:rsid w:val="007625E0"/>
    <w:rPr>
      <w:rFonts w:ascii="Courier New" w:hAnsi="Courier New" w:cs="Courier New"/>
    </w:rPr>
  </w:style>
  <w:style w:type="character" w:customStyle="1" w:styleId="WW8Num27z2">
    <w:name w:val="WW8Num27z2"/>
    <w:rsid w:val="007625E0"/>
    <w:rPr>
      <w:rFonts w:ascii="Wingdings" w:hAnsi="Wingdings" w:cs="Wingdings"/>
    </w:rPr>
  </w:style>
  <w:style w:type="character" w:customStyle="1" w:styleId="WW8Num27z3">
    <w:name w:val="WW8Num27z3"/>
    <w:rsid w:val="007625E0"/>
    <w:rPr>
      <w:rFonts w:ascii="Symbol" w:hAnsi="Symbol" w:cs="Symbol"/>
    </w:rPr>
  </w:style>
  <w:style w:type="character" w:customStyle="1" w:styleId="WW8Num28z0">
    <w:name w:val="WW8Num28z0"/>
    <w:rsid w:val="007625E0"/>
    <w:rPr>
      <w:rFonts w:ascii="Symbol" w:hAnsi="Symbol" w:cs="Symbol"/>
    </w:rPr>
  </w:style>
  <w:style w:type="character" w:customStyle="1" w:styleId="WW8Num28z1">
    <w:name w:val="WW8Num28z1"/>
    <w:rsid w:val="007625E0"/>
    <w:rPr>
      <w:rFonts w:ascii="Courier New" w:hAnsi="Courier New" w:cs="Courier New"/>
    </w:rPr>
  </w:style>
  <w:style w:type="character" w:customStyle="1" w:styleId="WW8Num28z2">
    <w:name w:val="WW8Num28z2"/>
    <w:rsid w:val="007625E0"/>
    <w:rPr>
      <w:rFonts w:ascii="Wingdings" w:hAnsi="Wingdings" w:cs="Wingdings"/>
    </w:rPr>
  </w:style>
  <w:style w:type="character" w:customStyle="1" w:styleId="WW8Num29z0">
    <w:name w:val="WW8Num29z0"/>
    <w:rsid w:val="007625E0"/>
    <w:rPr>
      <w:rFonts w:ascii="Calibri" w:eastAsia="Times New Roman" w:hAnsi="Calibri" w:cs="Calibri"/>
    </w:rPr>
  </w:style>
  <w:style w:type="character" w:customStyle="1" w:styleId="WW8Num29z1">
    <w:name w:val="WW8Num29z1"/>
    <w:rsid w:val="007625E0"/>
    <w:rPr>
      <w:rFonts w:ascii="Courier New" w:hAnsi="Courier New" w:cs="Courier New"/>
    </w:rPr>
  </w:style>
  <w:style w:type="character" w:customStyle="1" w:styleId="WW8Num29z2">
    <w:name w:val="WW8Num29z2"/>
    <w:rsid w:val="007625E0"/>
    <w:rPr>
      <w:rFonts w:ascii="Wingdings" w:hAnsi="Wingdings" w:cs="Wingdings"/>
    </w:rPr>
  </w:style>
  <w:style w:type="character" w:customStyle="1" w:styleId="WW8Num29z3">
    <w:name w:val="WW8Num29z3"/>
    <w:rsid w:val="007625E0"/>
    <w:rPr>
      <w:rFonts w:ascii="Symbol" w:hAnsi="Symbol" w:cs="Symbol"/>
    </w:rPr>
  </w:style>
  <w:style w:type="character" w:customStyle="1" w:styleId="WW8Num30z0">
    <w:name w:val="WW8Num30z0"/>
    <w:rsid w:val="007625E0"/>
    <w:rPr>
      <w:rFonts w:ascii="Symbol" w:hAnsi="Symbol" w:cs="Symbol"/>
      <w:shd w:val="clear" w:color="auto" w:fill="FFFF00"/>
    </w:rPr>
  </w:style>
  <w:style w:type="character" w:customStyle="1" w:styleId="WW8Num30z1">
    <w:name w:val="WW8Num30z1"/>
    <w:rsid w:val="007625E0"/>
    <w:rPr>
      <w:rFonts w:ascii="Courier New" w:hAnsi="Courier New" w:cs="Courier New"/>
    </w:rPr>
  </w:style>
  <w:style w:type="character" w:customStyle="1" w:styleId="WW8Num30z2">
    <w:name w:val="WW8Num30z2"/>
    <w:rsid w:val="007625E0"/>
    <w:rPr>
      <w:rFonts w:ascii="Wingdings" w:hAnsi="Wingdings" w:cs="Wingdings"/>
    </w:rPr>
  </w:style>
  <w:style w:type="character" w:customStyle="1" w:styleId="WW8Num31z0">
    <w:name w:val="WW8Num31z0"/>
    <w:rsid w:val="007625E0"/>
    <w:rPr>
      <w:rFonts w:cs="Times New Roman"/>
    </w:rPr>
  </w:style>
  <w:style w:type="character" w:customStyle="1" w:styleId="WW8Num32z0">
    <w:name w:val="WW8Num32z0"/>
    <w:rsid w:val="007625E0"/>
  </w:style>
  <w:style w:type="character" w:customStyle="1" w:styleId="WW8Num32z1">
    <w:name w:val="WW8Num32z1"/>
    <w:rsid w:val="007625E0"/>
  </w:style>
  <w:style w:type="character" w:customStyle="1" w:styleId="WW8Num32z2">
    <w:name w:val="WW8Num32z2"/>
    <w:rsid w:val="007625E0"/>
  </w:style>
  <w:style w:type="character" w:customStyle="1" w:styleId="WW8Num32z3">
    <w:name w:val="WW8Num32z3"/>
    <w:rsid w:val="007625E0"/>
  </w:style>
  <w:style w:type="character" w:customStyle="1" w:styleId="WW8Num32z4">
    <w:name w:val="WW8Num32z4"/>
    <w:rsid w:val="007625E0"/>
  </w:style>
  <w:style w:type="character" w:customStyle="1" w:styleId="WW8Num32z5">
    <w:name w:val="WW8Num32z5"/>
    <w:rsid w:val="007625E0"/>
  </w:style>
  <w:style w:type="character" w:customStyle="1" w:styleId="WW8Num32z6">
    <w:name w:val="WW8Num32z6"/>
    <w:rsid w:val="007625E0"/>
  </w:style>
  <w:style w:type="character" w:customStyle="1" w:styleId="WW8Num32z7">
    <w:name w:val="WW8Num32z7"/>
    <w:rsid w:val="007625E0"/>
  </w:style>
  <w:style w:type="character" w:customStyle="1" w:styleId="WW8Num32z8">
    <w:name w:val="WW8Num32z8"/>
    <w:rsid w:val="007625E0"/>
  </w:style>
  <w:style w:type="character" w:customStyle="1" w:styleId="WW8Num33z0">
    <w:name w:val="WW8Num33z0"/>
    <w:rsid w:val="007625E0"/>
    <w:rPr>
      <w:rFonts w:ascii="Symbol" w:eastAsia="Calibri" w:hAnsi="Symbol" w:cs="Symbol"/>
    </w:rPr>
  </w:style>
  <w:style w:type="character" w:customStyle="1" w:styleId="WW8Num33z1">
    <w:name w:val="WW8Num33z1"/>
    <w:rsid w:val="007625E0"/>
    <w:rPr>
      <w:rFonts w:ascii="Courier New" w:hAnsi="Courier New" w:cs="Courier New"/>
    </w:rPr>
  </w:style>
  <w:style w:type="character" w:customStyle="1" w:styleId="WW8Num33z2">
    <w:name w:val="WW8Num33z2"/>
    <w:rsid w:val="007625E0"/>
    <w:rPr>
      <w:rFonts w:ascii="Wingdings" w:hAnsi="Wingdings" w:cs="Wingdings"/>
    </w:rPr>
  </w:style>
  <w:style w:type="character" w:customStyle="1" w:styleId="WW8Num34z0">
    <w:name w:val="WW8Num34z0"/>
    <w:rsid w:val="007625E0"/>
    <w:rPr>
      <w:rFonts w:ascii="Symbol" w:hAnsi="Symbol" w:cs="Symbol"/>
    </w:rPr>
  </w:style>
  <w:style w:type="character" w:customStyle="1" w:styleId="WW8Num34z1">
    <w:name w:val="WW8Num34z1"/>
    <w:rsid w:val="007625E0"/>
    <w:rPr>
      <w:rFonts w:ascii="Courier New" w:hAnsi="Courier New" w:cs="Courier New"/>
    </w:rPr>
  </w:style>
  <w:style w:type="character" w:customStyle="1" w:styleId="WW8Num34z2">
    <w:name w:val="WW8Num34z2"/>
    <w:rsid w:val="007625E0"/>
    <w:rPr>
      <w:rFonts w:ascii="Wingdings" w:hAnsi="Wingdings" w:cs="Wingdings"/>
    </w:rPr>
  </w:style>
  <w:style w:type="character" w:customStyle="1" w:styleId="WW8Num35z0">
    <w:name w:val="WW8Num35z0"/>
    <w:rsid w:val="007625E0"/>
    <w:rPr>
      <w:rFonts w:ascii="Calibri" w:eastAsia="Times New Roman" w:hAnsi="Calibri" w:cs="Calibri"/>
    </w:rPr>
  </w:style>
  <w:style w:type="character" w:customStyle="1" w:styleId="WW8Num35z1">
    <w:name w:val="WW8Num35z1"/>
    <w:rsid w:val="007625E0"/>
    <w:rPr>
      <w:rFonts w:ascii="Courier New" w:hAnsi="Courier New" w:cs="Courier New"/>
    </w:rPr>
  </w:style>
  <w:style w:type="character" w:customStyle="1" w:styleId="WW8Num35z2">
    <w:name w:val="WW8Num35z2"/>
    <w:rsid w:val="007625E0"/>
    <w:rPr>
      <w:rFonts w:ascii="Wingdings" w:hAnsi="Wingdings" w:cs="Wingdings"/>
    </w:rPr>
  </w:style>
  <w:style w:type="character" w:customStyle="1" w:styleId="WW8Num35z3">
    <w:name w:val="WW8Num35z3"/>
    <w:rsid w:val="007625E0"/>
    <w:rPr>
      <w:rFonts w:ascii="Symbol" w:hAnsi="Symbol" w:cs="Symbol"/>
    </w:rPr>
  </w:style>
  <w:style w:type="character" w:customStyle="1" w:styleId="WW8Num36z0">
    <w:name w:val="WW8Num36z0"/>
    <w:rsid w:val="007625E0"/>
    <w:rPr>
      <w:lang w:val="el-GR"/>
    </w:rPr>
  </w:style>
  <w:style w:type="character" w:customStyle="1" w:styleId="WW8Num36z1">
    <w:name w:val="WW8Num36z1"/>
    <w:rsid w:val="007625E0"/>
  </w:style>
  <w:style w:type="character" w:customStyle="1" w:styleId="WW8Num36z2">
    <w:name w:val="WW8Num36z2"/>
    <w:rsid w:val="007625E0"/>
  </w:style>
  <w:style w:type="character" w:customStyle="1" w:styleId="WW8Num36z3">
    <w:name w:val="WW8Num36z3"/>
    <w:rsid w:val="007625E0"/>
  </w:style>
  <w:style w:type="character" w:customStyle="1" w:styleId="WW8Num36z4">
    <w:name w:val="WW8Num36z4"/>
    <w:rsid w:val="007625E0"/>
  </w:style>
  <w:style w:type="character" w:customStyle="1" w:styleId="WW8Num36z5">
    <w:name w:val="WW8Num36z5"/>
    <w:rsid w:val="007625E0"/>
  </w:style>
  <w:style w:type="character" w:customStyle="1" w:styleId="WW8Num36z6">
    <w:name w:val="WW8Num36z6"/>
    <w:rsid w:val="007625E0"/>
  </w:style>
  <w:style w:type="character" w:customStyle="1" w:styleId="WW8Num36z7">
    <w:name w:val="WW8Num36z7"/>
    <w:rsid w:val="007625E0"/>
  </w:style>
  <w:style w:type="character" w:customStyle="1" w:styleId="WW8Num36z8">
    <w:name w:val="WW8Num36z8"/>
    <w:rsid w:val="007625E0"/>
  </w:style>
  <w:style w:type="character" w:customStyle="1" w:styleId="WW8Num37z0">
    <w:name w:val="WW8Num37z0"/>
    <w:rsid w:val="007625E0"/>
    <w:rPr>
      <w:rFonts w:ascii="Calibri" w:eastAsia="Times New Roman" w:hAnsi="Calibri" w:cs="Calibri"/>
    </w:rPr>
  </w:style>
  <w:style w:type="character" w:customStyle="1" w:styleId="WW8Num37z1">
    <w:name w:val="WW8Num37z1"/>
    <w:rsid w:val="007625E0"/>
    <w:rPr>
      <w:rFonts w:ascii="Courier New" w:hAnsi="Courier New" w:cs="Courier New"/>
    </w:rPr>
  </w:style>
  <w:style w:type="character" w:customStyle="1" w:styleId="WW8Num37z2">
    <w:name w:val="WW8Num37z2"/>
    <w:rsid w:val="007625E0"/>
    <w:rPr>
      <w:rFonts w:ascii="Wingdings" w:hAnsi="Wingdings" w:cs="Wingdings"/>
    </w:rPr>
  </w:style>
  <w:style w:type="character" w:customStyle="1" w:styleId="WW8Num37z3">
    <w:name w:val="WW8Num37z3"/>
    <w:rsid w:val="007625E0"/>
    <w:rPr>
      <w:rFonts w:ascii="Symbol" w:hAnsi="Symbol" w:cs="Symbol"/>
    </w:rPr>
  </w:style>
  <w:style w:type="character" w:customStyle="1" w:styleId="WW8Num38z0">
    <w:name w:val="WW8Num38z0"/>
    <w:rsid w:val="007625E0"/>
  </w:style>
  <w:style w:type="character" w:customStyle="1" w:styleId="WW8Num38z1">
    <w:name w:val="WW8Num38z1"/>
    <w:rsid w:val="007625E0"/>
  </w:style>
  <w:style w:type="character" w:customStyle="1" w:styleId="WW8Num38z2">
    <w:name w:val="WW8Num38z2"/>
    <w:rsid w:val="007625E0"/>
  </w:style>
  <w:style w:type="character" w:customStyle="1" w:styleId="WW8Num38z3">
    <w:name w:val="WW8Num38z3"/>
    <w:rsid w:val="007625E0"/>
  </w:style>
  <w:style w:type="character" w:customStyle="1" w:styleId="WW8Num38z4">
    <w:name w:val="WW8Num38z4"/>
    <w:rsid w:val="007625E0"/>
  </w:style>
  <w:style w:type="character" w:customStyle="1" w:styleId="WW8Num38z5">
    <w:name w:val="WW8Num38z5"/>
    <w:rsid w:val="007625E0"/>
  </w:style>
  <w:style w:type="character" w:customStyle="1" w:styleId="WW8Num38z6">
    <w:name w:val="WW8Num38z6"/>
    <w:rsid w:val="007625E0"/>
  </w:style>
  <w:style w:type="character" w:customStyle="1" w:styleId="WW8Num38z7">
    <w:name w:val="WW8Num38z7"/>
    <w:rsid w:val="007625E0"/>
  </w:style>
  <w:style w:type="character" w:customStyle="1" w:styleId="WW8Num38z8">
    <w:name w:val="WW8Num38z8"/>
    <w:rsid w:val="007625E0"/>
  </w:style>
  <w:style w:type="character" w:customStyle="1" w:styleId="WW-DefaultParagraphFont111111111111111111">
    <w:name w:val="WW-Default Paragraph Font111111111111111111"/>
    <w:rsid w:val="007625E0"/>
  </w:style>
  <w:style w:type="character" w:customStyle="1" w:styleId="WW8Num4z1">
    <w:name w:val="WW8Num4z1"/>
    <w:rsid w:val="007625E0"/>
    <w:rPr>
      <w:rFonts w:cs="Times New Roman"/>
    </w:rPr>
  </w:style>
  <w:style w:type="character" w:customStyle="1" w:styleId="WW8Num5z1">
    <w:name w:val="WW8Num5z1"/>
    <w:rsid w:val="007625E0"/>
    <w:rPr>
      <w:rFonts w:cs="Times New Roman"/>
    </w:rPr>
  </w:style>
  <w:style w:type="character" w:customStyle="1" w:styleId="WW8Num29z4">
    <w:name w:val="WW8Num29z4"/>
    <w:rsid w:val="007625E0"/>
  </w:style>
  <w:style w:type="character" w:customStyle="1" w:styleId="WW8Num29z5">
    <w:name w:val="WW8Num29z5"/>
    <w:rsid w:val="007625E0"/>
  </w:style>
  <w:style w:type="character" w:customStyle="1" w:styleId="WW8Num29z6">
    <w:name w:val="WW8Num29z6"/>
    <w:rsid w:val="007625E0"/>
  </w:style>
  <w:style w:type="character" w:customStyle="1" w:styleId="WW8Num29z7">
    <w:name w:val="WW8Num29z7"/>
    <w:rsid w:val="007625E0"/>
  </w:style>
  <w:style w:type="character" w:customStyle="1" w:styleId="WW8Num29z8">
    <w:name w:val="WW8Num29z8"/>
    <w:rsid w:val="007625E0"/>
  </w:style>
  <w:style w:type="character" w:customStyle="1" w:styleId="WW8Num30z3">
    <w:name w:val="WW8Num30z3"/>
    <w:rsid w:val="007625E0"/>
    <w:rPr>
      <w:rFonts w:ascii="Symbol" w:hAnsi="Symbol" w:cs="Symbol"/>
    </w:rPr>
  </w:style>
  <w:style w:type="character" w:customStyle="1" w:styleId="WW8Num31z1">
    <w:name w:val="WW8Num31z1"/>
    <w:rsid w:val="007625E0"/>
  </w:style>
  <w:style w:type="character" w:customStyle="1" w:styleId="WW8Num31z2">
    <w:name w:val="WW8Num31z2"/>
    <w:rsid w:val="007625E0"/>
  </w:style>
  <w:style w:type="character" w:customStyle="1" w:styleId="WW8Num31z3">
    <w:name w:val="WW8Num31z3"/>
    <w:rsid w:val="007625E0"/>
  </w:style>
  <w:style w:type="character" w:customStyle="1" w:styleId="WW8Num31z4">
    <w:name w:val="WW8Num31z4"/>
    <w:rsid w:val="007625E0"/>
  </w:style>
  <w:style w:type="character" w:customStyle="1" w:styleId="WW8Num31z5">
    <w:name w:val="WW8Num31z5"/>
    <w:rsid w:val="007625E0"/>
  </w:style>
  <w:style w:type="character" w:customStyle="1" w:styleId="WW8Num31z6">
    <w:name w:val="WW8Num31z6"/>
    <w:rsid w:val="007625E0"/>
  </w:style>
  <w:style w:type="character" w:customStyle="1" w:styleId="WW8Num31z7">
    <w:name w:val="WW8Num31z7"/>
    <w:rsid w:val="007625E0"/>
  </w:style>
  <w:style w:type="character" w:customStyle="1" w:styleId="WW8Num31z8">
    <w:name w:val="WW8Num31z8"/>
    <w:rsid w:val="007625E0"/>
  </w:style>
  <w:style w:type="character" w:customStyle="1" w:styleId="WW8Num39z0">
    <w:name w:val="WW8Num39z0"/>
    <w:rsid w:val="007625E0"/>
    <w:rPr>
      <w:rFonts w:ascii="Calibri" w:eastAsia="Times New Roman" w:hAnsi="Calibri" w:cs="Calibri"/>
    </w:rPr>
  </w:style>
  <w:style w:type="character" w:customStyle="1" w:styleId="WW8Num39z1">
    <w:name w:val="WW8Num39z1"/>
    <w:rsid w:val="007625E0"/>
    <w:rPr>
      <w:rFonts w:ascii="Courier New" w:hAnsi="Courier New" w:cs="Courier New"/>
    </w:rPr>
  </w:style>
  <w:style w:type="character" w:customStyle="1" w:styleId="WW8Num39z2">
    <w:name w:val="WW8Num39z2"/>
    <w:rsid w:val="007625E0"/>
    <w:rPr>
      <w:rFonts w:ascii="Wingdings" w:hAnsi="Wingdings" w:cs="Wingdings"/>
    </w:rPr>
  </w:style>
  <w:style w:type="character" w:customStyle="1" w:styleId="WW8Num39z3">
    <w:name w:val="WW8Num39z3"/>
    <w:rsid w:val="007625E0"/>
    <w:rPr>
      <w:rFonts w:ascii="Symbol" w:hAnsi="Symbol" w:cs="Symbol"/>
    </w:rPr>
  </w:style>
  <w:style w:type="character" w:customStyle="1" w:styleId="WW8Num40z0">
    <w:name w:val="WW8Num40z0"/>
    <w:rsid w:val="007625E0"/>
    <w:rPr>
      <w:rFonts w:ascii="Symbol" w:hAnsi="Symbol" w:cs="Symbol"/>
    </w:rPr>
  </w:style>
  <w:style w:type="character" w:customStyle="1" w:styleId="WW8Num40z1">
    <w:name w:val="WW8Num40z1"/>
    <w:rsid w:val="007625E0"/>
    <w:rPr>
      <w:rFonts w:ascii="Courier New" w:hAnsi="Courier New" w:cs="Courier New"/>
    </w:rPr>
  </w:style>
  <w:style w:type="character" w:customStyle="1" w:styleId="WW8Num40z2">
    <w:name w:val="WW8Num40z2"/>
    <w:rsid w:val="007625E0"/>
    <w:rPr>
      <w:rFonts w:ascii="Wingdings" w:hAnsi="Wingdings" w:cs="Wingdings"/>
    </w:rPr>
  </w:style>
  <w:style w:type="character" w:customStyle="1" w:styleId="WW8Num41z0">
    <w:name w:val="WW8Num41z0"/>
    <w:rsid w:val="007625E0"/>
    <w:rPr>
      <w:rFonts w:ascii="Arial" w:hAnsi="Arial" w:cs="Times New Roman"/>
      <w:b/>
      <w:i w:val="0"/>
      <w:sz w:val="20"/>
      <w:szCs w:val="20"/>
    </w:rPr>
  </w:style>
  <w:style w:type="character" w:customStyle="1" w:styleId="WW8Num41z1">
    <w:name w:val="WW8Num41z1"/>
    <w:rsid w:val="007625E0"/>
    <w:rPr>
      <w:rFonts w:cs="Times New Roman"/>
    </w:rPr>
  </w:style>
  <w:style w:type="character" w:customStyle="1" w:styleId="WW8Num41z2">
    <w:name w:val="WW8Num41z2"/>
    <w:rsid w:val="007625E0"/>
    <w:rPr>
      <w:rFonts w:ascii="Arial" w:hAnsi="Arial" w:cs="Times New Roman"/>
      <w:b w:val="0"/>
      <w:i w:val="0"/>
    </w:rPr>
  </w:style>
  <w:style w:type="character" w:customStyle="1" w:styleId="WW8Num41z3">
    <w:name w:val="WW8Num41z3"/>
    <w:rsid w:val="007625E0"/>
    <w:rPr>
      <w:rFonts w:ascii="Arial" w:hAnsi="Arial" w:cs="Times New Roman"/>
      <w:b w:val="0"/>
      <w:i w:val="0"/>
      <w:sz w:val="20"/>
      <w:szCs w:val="20"/>
    </w:rPr>
  </w:style>
  <w:style w:type="character" w:customStyle="1" w:styleId="DefaultParagraphFont1">
    <w:name w:val="Default Paragraph Font1"/>
    <w:rsid w:val="007625E0"/>
  </w:style>
  <w:style w:type="character" w:customStyle="1" w:styleId="Heading1Char">
    <w:name w:val="Heading 1 Char"/>
    <w:rsid w:val="007625E0"/>
    <w:rPr>
      <w:rFonts w:ascii="Arial" w:hAnsi="Arial" w:cs="Arial"/>
      <w:b/>
      <w:bCs/>
      <w:color w:val="333399"/>
      <w:sz w:val="28"/>
      <w:szCs w:val="32"/>
      <w:lang w:val="en-US"/>
    </w:rPr>
  </w:style>
  <w:style w:type="character" w:customStyle="1" w:styleId="Heading2Char">
    <w:name w:val="Heading 2 Char"/>
    <w:rsid w:val="007625E0"/>
    <w:rPr>
      <w:rFonts w:ascii="Arial" w:hAnsi="Arial" w:cs="Arial"/>
      <w:b/>
      <w:color w:val="002060"/>
      <w:sz w:val="24"/>
      <w:szCs w:val="22"/>
      <w:lang w:val="en-GB"/>
    </w:rPr>
  </w:style>
  <w:style w:type="character" w:customStyle="1" w:styleId="Heading5Char">
    <w:name w:val="Heading 5 Char"/>
    <w:rsid w:val="007625E0"/>
    <w:rPr>
      <w:rFonts w:ascii="Calibri" w:eastAsia="Times New Roman" w:hAnsi="Calibri" w:cs="Times New Roman"/>
      <w:b/>
      <w:bCs/>
      <w:i/>
      <w:iCs/>
      <w:sz w:val="26"/>
      <w:szCs w:val="26"/>
      <w:lang w:val="en-GB"/>
    </w:rPr>
  </w:style>
  <w:style w:type="character" w:customStyle="1" w:styleId="DateChar">
    <w:name w:val="Date Char"/>
    <w:rsid w:val="007625E0"/>
    <w:rPr>
      <w:sz w:val="24"/>
      <w:szCs w:val="24"/>
      <w:lang w:val="en-GB"/>
    </w:rPr>
  </w:style>
  <w:style w:type="character" w:customStyle="1" w:styleId="FooterChar">
    <w:name w:val="Footer Char"/>
    <w:rsid w:val="007625E0"/>
    <w:rPr>
      <w:rFonts w:eastAsia="MS Mincho" w:cs="Times New Roman"/>
      <w:sz w:val="24"/>
      <w:szCs w:val="24"/>
      <w:lang w:val="en-US" w:eastAsia="ja-JP"/>
    </w:rPr>
  </w:style>
  <w:style w:type="character" w:styleId="a3">
    <w:name w:val="annotation reference"/>
    <w:uiPriority w:val="99"/>
    <w:rsid w:val="007625E0"/>
    <w:rPr>
      <w:sz w:val="16"/>
    </w:rPr>
  </w:style>
  <w:style w:type="character" w:styleId="-">
    <w:name w:val="Hyperlink"/>
    <w:uiPriority w:val="99"/>
    <w:rsid w:val="007625E0"/>
    <w:rPr>
      <w:color w:val="0000FF"/>
      <w:u w:val="single"/>
    </w:rPr>
  </w:style>
  <w:style w:type="character" w:customStyle="1" w:styleId="HeaderChar">
    <w:name w:val="Header Char"/>
    <w:rsid w:val="007625E0"/>
    <w:rPr>
      <w:rFonts w:cs="Times New Roman"/>
      <w:sz w:val="24"/>
      <w:szCs w:val="24"/>
      <w:lang w:val="en-GB"/>
    </w:rPr>
  </w:style>
  <w:style w:type="character" w:styleId="a4">
    <w:name w:val="page number"/>
    <w:rsid w:val="007625E0"/>
    <w:rPr>
      <w:rFonts w:cs="Times New Roman"/>
    </w:rPr>
  </w:style>
  <w:style w:type="character" w:customStyle="1" w:styleId="BalloonTextChar">
    <w:name w:val="Balloon Text Char"/>
    <w:rsid w:val="007625E0"/>
    <w:rPr>
      <w:rFonts w:ascii="Tahoma" w:hAnsi="Tahoma" w:cs="Tahoma"/>
      <w:sz w:val="16"/>
      <w:szCs w:val="16"/>
      <w:lang w:val="en-GB"/>
    </w:rPr>
  </w:style>
  <w:style w:type="character" w:customStyle="1" w:styleId="CommentTextChar">
    <w:name w:val="Comment Text Char"/>
    <w:rsid w:val="007625E0"/>
    <w:rPr>
      <w:rFonts w:cs="Times New Roman"/>
      <w:lang w:val="en-GB"/>
    </w:rPr>
  </w:style>
  <w:style w:type="character" w:customStyle="1" w:styleId="CommentSubjectChar">
    <w:name w:val="Comment Subject Char"/>
    <w:rsid w:val="007625E0"/>
    <w:rPr>
      <w:rFonts w:cs="Times New Roman"/>
      <w:b/>
      <w:bCs/>
      <w:lang w:val="en-GB"/>
    </w:rPr>
  </w:style>
  <w:style w:type="character" w:customStyle="1" w:styleId="BodyTextChar">
    <w:name w:val="Body Text Char"/>
    <w:rsid w:val="007625E0"/>
    <w:rPr>
      <w:rFonts w:cs="Times New Roman"/>
      <w:sz w:val="24"/>
      <w:szCs w:val="24"/>
      <w:lang w:val="en-GB"/>
    </w:rPr>
  </w:style>
  <w:style w:type="character" w:styleId="a5">
    <w:name w:val="Placeholder Text"/>
    <w:rsid w:val="007625E0"/>
    <w:rPr>
      <w:rFonts w:cs="Times New Roman"/>
      <w:color w:val="808080"/>
    </w:rPr>
  </w:style>
  <w:style w:type="character" w:customStyle="1" w:styleId="a6">
    <w:name w:val="Χαρακτήρες υποσημείωσης"/>
    <w:rsid w:val="007625E0"/>
    <w:rPr>
      <w:rFonts w:cs="Times New Roman"/>
      <w:vertAlign w:val="superscript"/>
    </w:rPr>
  </w:style>
  <w:style w:type="character" w:customStyle="1" w:styleId="FootnoteTextChar">
    <w:name w:val="Footnote Text Char"/>
    <w:rsid w:val="007625E0"/>
    <w:rPr>
      <w:rFonts w:ascii="Calibri" w:hAnsi="Calibri" w:cs="Times New Roman"/>
    </w:rPr>
  </w:style>
  <w:style w:type="character" w:customStyle="1" w:styleId="Heading3Char">
    <w:name w:val="Heading 3 Char"/>
    <w:rsid w:val="007625E0"/>
    <w:rPr>
      <w:rFonts w:ascii="Arial" w:hAnsi="Arial" w:cs="Arial"/>
      <w:b/>
      <w:bCs/>
      <w:sz w:val="22"/>
      <w:szCs w:val="26"/>
      <w:lang w:val="en-GB"/>
    </w:rPr>
  </w:style>
  <w:style w:type="character" w:customStyle="1" w:styleId="Heading4Char">
    <w:name w:val="Heading 4 Char"/>
    <w:rsid w:val="007625E0"/>
    <w:rPr>
      <w:rFonts w:ascii="Arial" w:eastAsia="Times New Roman" w:hAnsi="Arial" w:cs="Times New Roman"/>
      <w:b/>
      <w:bCs/>
      <w:sz w:val="22"/>
      <w:szCs w:val="28"/>
      <w:lang w:val="en-GB"/>
    </w:rPr>
  </w:style>
  <w:style w:type="character" w:customStyle="1" w:styleId="DocTitleChar">
    <w:name w:val="Doc Title Char"/>
    <w:basedOn w:val="Heading1Char"/>
    <w:rsid w:val="007625E0"/>
    <w:rPr>
      <w:rFonts w:ascii="Arial" w:hAnsi="Arial" w:cs="Arial"/>
      <w:b/>
      <w:bCs/>
      <w:color w:val="333399"/>
      <w:sz w:val="28"/>
      <w:szCs w:val="32"/>
      <w:lang w:val="en-US"/>
    </w:rPr>
  </w:style>
  <w:style w:type="character" w:customStyle="1" w:styleId="Style1Char">
    <w:name w:val="Style1 Char"/>
    <w:rsid w:val="007625E0"/>
    <w:rPr>
      <w:rFonts w:ascii="Calibri" w:hAnsi="Calibri" w:cs="Calibri"/>
      <w:b/>
      <w:bCs/>
      <w:color w:val="333399"/>
      <w:sz w:val="40"/>
      <w:szCs w:val="40"/>
      <w:lang w:val="en-US"/>
    </w:rPr>
  </w:style>
  <w:style w:type="character" w:customStyle="1" w:styleId="ContentsChar">
    <w:name w:val="Contents Char"/>
    <w:rsid w:val="007625E0"/>
    <w:rPr>
      <w:rFonts w:ascii="Calibri" w:hAnsi="Calibri" w:cs="Calibri"/>
      <w:b/>
      <w:bCs/>
      <w:color w:val="333399"/>
      <w:sz w:val="28"/>
      <w:szCs w:val="32"/>
      <w:lang w:val="en-US"/>
    </w:rPr>
  </w:style>
  <w:style w:type="character" w:customStyle="1" w:styleId="EndnoteTextChar">
    <w:name w:val="Endnote Text Char"/>
    <w:rsid w:val="007625E0"/>
    <w:rPr>
      <w:rFonts w:ascii="Calibri" w:hAnsi="Calibri" w:cs="Calibri"/>
      <w:lang w:val="en-GB"/>
    </w:rPr>
  </w:style>
  <w:style w:type="character" w:customStyle="1" w:styleId="a7">
    <w:name w:val="Χαρακτήρες σημείωσης τέλους"/>
    <w:rsid w:val="007625E0"/>
    <w:rPr>
      <w:vertAlign w:val="superscript"/>
    </w:rPr>
  </w:style>
  <w:style w:type="character" w:customStyle="1" w:styleId="FootnoteReference2">
    <w:name w:val="Footnote Reference2"/>
    <w:rsid w:val="007625E0"/>
    <w:rPr>
      <w:vertAlign w:val="superscript"/>
    </w:rPr>
  </w:style>
  <w:style w:type="character" w:customStyle="1" w:styleId="EndnoteReference1">
    <w:name w:val="Endnote Reference1"/>
    <w:rsid w:val="007625E0"/>
    <w:rPr>
      <w:vertAlign w:val="superscript"/>
    </w:rPr>
  </w:style>
  <w:style w:type="character" w:customStyle="1" w:styleId="a8">
    <w:name w:val="Κουκκίδες"/>
    <w:rsid w:val="007625E0"/>
    <w:rPr>
      <w:rFonts w:ascii="OpenSymbol" w:eastAsia="OpenSymbol" w:hAnsi="OpenSymbol" w:cs="OpenSymbol"/>
    </w:rPr>
  </w:style>
  <w:style w:type="character" w:styleId="a9">
    <w:name w:val="Strong"/>
    <w:qFormat/>
    <w:rsid w:val="007625E0"/>
    <w:rPr>
      <w:b/>
      <w:bCs/>
    </w:rPr>
  </w:style>
  <w:style w:type="character" w:customStyle="1" w:styleId="10">
    <w:name w:val="Προεπιλεγμένη γραμματοσειρά1"/>
    <w:rsid w:val="007625E0"/>
  </w:style>
  <w:style w:type="character" w:customStyle="1" w:styleId="aa">
    <w:name w:val="Σύμβολο υποσημείωσης"/>
    <w:rsid w:val="007625E0"/>
    <w:rPr>
      <w:vertAlign w:val="superscript"/>
    </w:rPr>
  </w:style>
  <w:style w:type="character" w:styleId="ab">
    <w:name w:val="Emphasis"/>
    <w:qFormat/>
    <w:rsid w:val="007625E0"/>
    <w:rPr>
      <w:i/>
      <w:iCs/>
    </w:rPr>
  </w:style>
  <w:style w:type="character" w:customStyle="1" w:styleId="ac">
    <w:name w:val="Χαρακτήρες αρίθμησης"/>
    <w:rsid w:val="007625E0"/>
  </w:style>
  <w:style w:type="character" w:customStyle="1" w:styleId="normalwithoutspacingChar">
    <w:name w:val="normal_without_spacing Char"/>
    <w:rsid w:val="007625E0"/>
    <w:rPr>
      <w:rFonts w:ascii="Calibri" w:hAnsi="Calibri" w:cs="Calibri"/>
      <w:sz w:val="22"/>
      <w:szCs w:val="24"/>
    </w:rPr>
  </w:style>
  <w:style w:type="character" w:customStyle="1" w:styleId="FootnoteTextChar1">
    <w:name w:val="Footnote Text Char1"/>
    <w:rsid w:val="007625E0"/>
    <w:rPr>
      <w:rFonts w:ascii="Calibri" w:hAnsi="Calibri" w:cs="Calibri"/>
      <w:lang w:val="en-IE" w:eastAsia="zh-CN"/>
    </w:rPr>
  </w:style>
  <w:style w:type="character" w:customStyle="1" w:styleId="foothangingChar">
    <w:name w:val="foot_hanging Char"/>
    <w:rsid w:val="007625E0"/>
    <w:rPr>
      <w:rFonts w:ascii="Calibri" w:hAnsi="Calibri" w:cs="Calibri"/>
      <w:sz w:val="18"/>
      <w:szCs w:val="18"/>
      <w:lang w:val="en-IE" w:eastAsia="zh-CN"/>
    </w:rPr>
  </w:style>
  <w:style w:type="character" w:customStyle="1" w:styleId="HTMLPreformattedChar">
    <w:name w:val="HTML Preformatted Char"/>
    <w:rsid w:val="007625E0"/>
    <w:rPr>
      <w:rFonts w:ascii="Courier New" w:hAnsi="Courier New" w:cs="Courier New"/>
    </w:rPr>
  </w:style>
  <w:style w:type="character" w:customStyle="1" w:styleId="apple-converted-space">
    <w:name w:val="apple-converted-space"/>
    <w:basedOn w:val="WW-DefaultParagraphFont111111111111111111"/>
    <w:rsid w:val="007625E0"/>
  </w:style>
  <w:style w:type="character" w:customStyle="1" w:styleId="BodyTextIndent3Char">
    <w:name w:val="Body Text Indent 3 Char"/>
    <w:rsid w:val="007625E0"/>
    <w:rPr>
      <w:rFonts w:ascii="Calibri" w:hAnsi="Calibri" w:cs="Calibri"/>
      <w:sz w:val="16"/>
      <w:szCs w:val="16"/>
      <w:lang w:val="en-GB"/>
    </w:rPr>
  </w:style>
  <w:style w:type="character" w:customStyle="1" w:styleId="WW-FootnoteReference">
    <w:name w:val="WW-Footnote Reference"/>
    <w:rsid w:val="007625E0"/>
    <w:rPr>
      <w:vertAlign w:val="superscript"/>
    </w:rPr>
  </w:style>
  <w:style w:type="character" w:customStyle="1" w:styleId="WW-EndnoteReference">
    <w:name w:val="WW-Endnote Reference"/>
    <w:rsid w:val="007625E0"/>
    <w:rPr>
      <w:vertAlign w:val="superscript"/>
    </w:rPr>
  </w:style>
  <w:style w:type="character" w:customStyle="1" w:styleId="FootnoteReference1">
    <w:name w:val="Footnote Reference1"/>
    <w:rsid w:val="007625E0"/>
    <w:rPr>
      <w:vertAlign w:val="superscript"/>
    </w:rPr>
  </w:style>
  <w:style w:type="character" w:customStyle="1" w:styleId="FootnoteTextChar2">
    <w:name w:val="Footnote Text Char2"/>
    <w:rsid w:val="007625E0"/>
    <w:rPr>
      <w:rFonts w:ascii="Calibri" w:hAnsi="Calibri" w:cs="Calibri"/>
      <w:sz w:val="18"/>
      <w:lang w:val="en-IE" w:eastAsia="zh-CN"/>
    </w:rPr>
  </w:style>
  <w:style w:type="character" w:customStyle="1" w:styleId="foothangingChar1">
    <w:name w:val="foot_hanging Char1"/>
    <w:rsid w:val="007625E0"/>
    <w:rPr>
      <w:rFonts w:ascii="Calibri" w:hAnsi="Calibri" w:cs="Calibri"/>
      <w:sz w:val="18"/>
      <w:szCs w:val="18"/>
      <w:lang w:val="en-IE" w:eastAsia="zh-CN"/>
    </w:rPr>
  </w:style>
  <w:style w:type="character" w:customStyle="1" w:styleId="footersChar">
    <w:name w:val="footers Char"/>
    <w:basedOn w:val="foothangingChar1"/>
    <w:rsid w:val="007625E0"/>
    <w:rPr>
      <w:rFonts w:ascii="Calibri" w:hAnsi="Calibri" w:cs="Calibri"/>
      <w:sz w:val="18"/>
      <w:szCs w:val="18"/>
      <w:lang w:val="en-IE" w:eastAsia="zh-CN"/>
    </w:rPr>
  </w:style>
  <w:style w:type="character" w:customStyle="1" w:styleId="CommentTextChar1">
    <w:name w:val="Comment Text Char1"/>
    <w:rsid w:val="007625E0"/>
    <w:rPr>
      <w:rFonts w:ascii="Calibri" w:hAnsi="Calibri" w:cs="Calibri"/>
      <w:lang w:val="en-GB" w:eastAsia="zh-CN"/>
    </w:rPr>
  </w:style>
  <w:style w:type="character" w:customStyle="1" w:styleId="HTMLPreformattedChar1">
    <w:name w:val="HTML Preformatted Char1"/>
    <w:rsid w:val="007625E0"/>
    <w:rPr>
      <w:rFonts w:ascii="Courier New" w:hAnsi="Courier New" w:cs="Courier New"/>
      <w:lang w:eastAsia="zh-CN"/>
    </w:rPr>
  </w:style>
  <w:style w:type="character" w:customStyle="1" w:styleId="BodyText3Char">
    <w:name w:val="Body Text 3 Char"/>
    <w:rsid w:val="007625E0"/>
    <w:rPr>
      <w:rFonts w:ascii="Calibri" w:hAnsi="Calibri" w:cs="Calibri"/>
      <w:sz w:val="16"/>
      <w:szCs w:val="16"/>
      <w:lang w:val="en-GB" w:eastAsia="zh-CN"/>
    </w:rPr>
  </w:style>
  <w:style w:type="character" w:customStyle="1" w:styleId="WW-FootnoteReference1">
    <w:name w:val="WW-Footnote Reference1"/>
    <w:rsid w:val="007625E0"/>
    <w:rPr>
      <w:vertAlign w:val="superscript"/>
    </w:rPr>
  </w:style>
  <w:style w:type="character" w:customStyle="1" w:styleId="WW-EndnoteReference1">
    <w:name w:val="WW-Endnote Reference1"/>
    <w:rsid w:val="007625E0"/>
    <w:rPr>
      <w:vertAlign w:val="superscript"/>
    </w:rPr>
  </w:style>
  <w:style w:type="character" w:customStyle="1" w:styleId="WW-FootnoteReference2">
    <w:name w:val="WW-Footnote Reference2"/>
    <w:rsid w:val="007625E0"/>
    <w:rPr>
      <w:vertAlign w:val="superscript"/>
    </w:rPr>
  </w:style>
  <w:style w:type="character" w:customStyle="1" w:styleId="WW-EndnoteReference2">
    <w:name w:val="WW-Endnote Reference2"/>
    <w:rsid w:val="007625E0"/>
    <w:rPr>
      <w:vertAlign w:val="superscript"/>
    </w:rPr>
  </w:style>
  <w:style w:type="character" w:customStyle="1" w:styleId="FootnoteTextChar3">
    <w:name w:val="Footnote Text Char3"/>
    <w:rsid w:val="007625E0"/>
    <w:rPr>
      <w:rFonts w:ascii="Calibri" w:hAnsi="Calibri" w:cs="Calibri"/>
      <w:sz w:val="18"/>
      <w:lang w:val="en-IE" w:eastAsia="zh-CN"/>
    </w:rPr>
  </w:style>
  <w:style w:type="character" w:customStyle="1" w:styleId="foothangingChar2">
    <w:name w:val="foot_hanging Char2"/>
    <w:rsid w:val="007625E0"/>
    <w:rPr>
      <w:rFonts w:ascii="Calibri" w:hAnsi="Calibri" w:cs="Calibri"/>
      <w:sz w:val="18"/>
      <w:szCs w:val="18"/>
      <w:lang w:val="en-IE" w:eastAsia="zh-CN"/>
    </w:rPr>
  </w:style>
  <w:style w:type="character" w:customStyle="1" w:styleId="footersChar1">
    <w:name w:val="footers Char1"/>
    <w:basedOn w:val="foothangingChar2"/>
    <w:rsid w:val="007625E0"/>
    <w:rPr>
      <w:rFonts w:ascii="Calibri" w:hAnsi="Calibri" w:cs="Calibri"/>
      <w:sz w:val="18"/>
      <w:szCs w:val="18"/>
      <w:lang w:val="en-IE" w:eastAsia="zh-CN"/>
    </w:rPr>
  </w:style>
  <w:style w:type="character" w:customStyle="1" w:styleId="foootChar">
    <w:name w:val="fooot Char"/>
    <w:basedOn w:val="footersChar1"/>
    <w:rsid w:val="007625E0"/>
    <w:rPr>
      <w:rFonts w:ascii="Calibri" w:hAnsi="Calibri" w:cs="Calibri"/>
      <w:sz w:val="18"/>
      <w:szCs w:val="18"/>
      <w:lang w:val="en-IE" w:eastAsia="zh-CN"/>
    </w:rPr>
  </w:style>
  <w:style w:type="character" w:customStyle="1" w:styleId="11">
    <w:name w:val="Παραπομπή υποσημείωσης1"/>
    <w:rsid w:val="007625E0"/>
    <w:rPr>
      <w:vertAlign w:val="superscript"/>
    </w:rPr>
  </w:style>
  <w:style w:type="character" w:customStyle="1" w:styleId="12">
    <w:name w:val="Παραπομπή σημείωσης τέλους1"/>
    <w:rsid w:val="007625E0"/>
    <w:rPr>
      <w:vertAlign w:val="superscript"/>
    </w:rPr>
  </w:style>
  <w:style w:type="character" w:customStyle="1" w:styleId="Char">
    <w:name w:val="Κείμενο πλαισίου Char"/>
    <w:rsid w:val="007625E0"/>
    <w:rPr>
      <w:rFonts w:ascii="Tahoma" w:hAnsi="Tahoma" w:cs="Tahoma"/>
      <w:sz w:val="16"/>
      <w:szCs w:val="16"/>
      <w:lang w:val="en-GB"/>
    </w:rPr>
  </w:style>
  <w:style w:type="character" w:customStyle="1" w:styleId="13">
    <w:name w:val="Παραπομπή σχολίου1"/>
    <w:rsid w:val="007625E0"/>
    <w:rPr>
      <w:sz w:val="16"/>
      <w:szCs w:val="16"/>
    </w:rPr>
  </w:style>
  <w:style w:type="character" w:customStyle="1" w:styleId="Char0">
    <w:name w:val="Κείμενο σχολίου Char"/>
    <w:rsid w:val="007625E0"/>
    <w:rPr>
      <w:rFonts w:ascii="Calibri" w:hAnsi="Calibri" w:cs="Calibri"/>
      <w:lang w:val="en-GB"/>
    </w:rPr>
  </w:style>
  <w:style w:type="character" w:customStyle="1" w:styleId="Char1">
    <w:name w:val="Θέμα σχολίου Char"/>
    <w:rsid w:val="007625E0"/>
    <w:rPr>
      <w:rFonts w:ascii="Calibri" w:hAnsi="Calibri" w:cs="Calibri"/>
      <w:b/>
      <w:bCs/>
      <w:lang w:val="en-GB"/>
    </w:rPr>
  </w:style>
  <w:style w:type="character" w:customStyle="1" w:styleId="-HTMLChar">
    <w:name w:val="Προ-διαμορφωμένο HTML Char"/>
    <w:uiPriority w:val="99"/>
    <w:rsid w:val="007625E0"/>
    <w:rPr>
      <w:rFonts w:ascii="Courier New" w:eastAsia="Times New Roman" w:hAnsi="Courier New" w:cs="Courier New"/>
    </w:rPr>
  </w:style>
  <w:style w:type="character" w:customStyle="1" w:styleId="WW-FootnoteReference3">
    <w:name w:val="WW-Footnote Reference3"/>
    <w:rsid w:val="007625E0"/>
    <w:rPr>
      <w:vertAlign w:val="superscript"/>
    </w:rPr>
  </w:style>
  <w:style w:type="character" w:customStyle="1" w:styleId="WW-EndnoteReference3">
    <w:name w:val="WW-Endnote Reference3"/>
    <w:rsid w:val="007625E0"/>
    <w:rPr>
      <w:vertAlign w:val="superscript"/>
    </w:rPr>
  </w:style>
  <w:style w:type="character" w:customStyle="1" w:styleId="WW-FootnoteReference4">
    <w:name w:val="WW-Footnote Reference4"/>
    <w:rsid w:val="007625E0"/>
    <w:rPr>
      <w:vertAlign w:val="superscript"/>
    </w:rPr>
  </w:style>
  <w:style w:type="character" w:customStyle="1" w:styleId="WW-EndnoteReference4">
    <w:name w:val="WW-Endnote Reference4"/>
    <w:rsid w:val="007625E0"/>
    <w:rPr>
      <w:vertAlign w:val="superscript"/>
    </w:rPr>
  </w:style>
  <w:style w:type="character" w:customStyle="1" w:styleId="WW-FootnoteReference5">
    <w:name w:val="WW-Footnote Reference5"/>
    <w:rsid w:val="007625E0"/>
    <w:rPr>
      <w:vertAlign w:val="superscript"/>
    </w:rPr>
  </w:style>
  <w:style w:type="character" w:customStyle="1" w:styleId="WW-EndnoteReference5">
    <w:name w:val="WW-Endnote Reference5"/>
    <w:rsid w:val="007625E0"/>
    <w:rPr>
      <w:vertAlign w:val="superscript"/>
    </w:rPr>
  </w:style>
  <w:style w:type="character" w:customStyle="1" w:styleId="WW-FootnoteReference6">
    <w:name w:val="WW-Footnote Reference6"/>
    <w:rsid w:val="007625E0"/>
    <w:rPr>
      <w:vertAlign w:val="superscript"/>
    </w:rPr>
  </w:style>
  <w:style w:type="character" w:styleId="-0">
    <w:name w:val="FollowedHyperlink"/>
    <w:rsid w:val="007625E0"/>
    <w:rPr>
      <w:color w:val="800000"/>
      <w:u w:val="single"/>
    </w:rPr>
  </w:style>
  <w:style w:type="character" w:customStyle="1" w:styleId="WW-EndnoteReference6">
    <w:name w:val="WW-Endnote Reference6"/>
    <w:rsid w:val="007625E0"/>
    <w:rPr>
      <w:vertAlign w:val="superscript"/>
    </w:rPr>
  </w:style>
  <w:style w:type="character" w:customStyle="1" w:styleId="WW-FootnoteReference7">
    <w:name w:val="WW-Footnote Reference7"/>
    <w:rsid w:val="007625E0"/>
    <w:rPr>
      <w:vertAlign w:val="superscript"/>
    </w:rPr>
  </w:style>
  <w:style w:type="character" w:customStyle="1" w:styleId="WW-EndnoteReference7">
    <w:name w:val="WW-Endnote Reference7"/>
    <w:rsid w:val="007625E0"/>
    <w:rPr>
      <w:vertAlign w:val="superscript"/>
    </w:rPr>
  </w:style>
  <w:style w:type="character" w:customStyle="1" w:styleId="WW-FootnoteReference8">
    <w:name w:val="WW-Footnote Reference8"/>
    <w:rsid w:val="007625E0"/>
    <w:rPr>
      <w:vertAlign w:val="superscript"/>
    </w:rPr>
  </w:style>
  <w:style w:type="character" w:customStyle="1" w:styleId="WW-EndnoteReference8">
    <w:name w:val="WW-Endnote Reference8"/>
    <w:rsid w:val="007625E0"/>
    <w:rPr>
      <w:vertAlign w:val="superscript"/>
    </w:rPr>
  </w:style>
  <w:style w:type="character" w:customStyle="1" w:styleId="WW-FootnoteReference9">
    <w:name w:val="WW-Footnote Reference9"/>
    <w:rsid w:val="007625E0"/>
    <w:rPr>
      <w:vertAlign w:val="superscript"/>
    </w:rPr>
  </w:style>
  <w:style w:type="character" w:customStyle="1" w:styleId="WW-EndnoteReference9">
    <w:name w:val="WW-Endnote Reference9"/>
    <w:rsid w:val="007625E0"/>
    <w:rPr>
      <w:vertAlign w:val="superscript"/>
    </w:rPr>
  </w:style>
  <w:style w:type="character" w:customStyle="1" w:styleId="WW-FootnoteReference10">
    <w:name w:val="WW-Footnote Reference10"/>
    <w:rsid w:val="007625E0"/>
    <w:rPr>
      <w:vertAlign w:val="superscript"/>
    </w:rPr>
  </w:style>
  <w:style w:type="character" w:customStyle="1" w:styleId="WW-EndnoteReference10">
    <w:name w:val="WW-Endnote Reference10"/>
    <w:rsid w:val="007625E0"/>
    <w:rPr>
      <w:vertAlign w:val="superscript"/>
    </w:rPr>
  </w:style>
  <w:style w:type="character" w:customStyle="1" w:styleId="WW-FootnoteReference11">
    <w:name w:val="WW-Footnote Reference11"/>
    <w:rsid w:val="007625E0"/>
    <w:rPr>
      <w:vertAlign w:val="superscript"/>
    </w:rPr>
  </w:style>
  <w:style w:type="character" w:customStyle="1" w:styleId="WW-EndnoteReference11">
    <w:name w:val="WW-Endnote Reference11"/>
    <w:rsid w:val="007625E0"/>
    <w:rPr>
      <w:vertAlign w:val="superscript"/>
    </w:rPr>
  </w:style>
  <w:style w:type="character" w:customStyle="1" w:styleId="WW-FootnoteReference12">
    <w:name w:val="WW-Footnote Reference12"/>
    <w:rsid w:val="007625E0"/>
    <w:rPr>
      <w:vertAlign w:val="superscript"/>
    </w:rPr>
  </w:style>
  <w:style w:type="character" w:customStyle="1" w:styleId="WW-EndnoteReference12">
    <w:name w:val="WW-Endnote Reference12"/>
    <w:rsid w:val="007625E0"/>
    <w:rPr>
      <w:vertAlign w:val="superscript"/>
    </w:rPr>
  </w:style>
  <w:style w:type="character" w:customStyle="1" w:styleId="WW-FootnoteReference13">
    <w:name w:val="WW-Footnote Reference13"/>
    <w:rsid w:val="007625E0"/>
    <w:rPr>
      <w:vertAlign w:val="superscript"/>
    </w:rPr>
  </w:style>
  <w:style w:type="character" w:customStyle="1" w:styleId="WW-EndnoteReference13">
    <w:name w:val="WW-Endnote Reference13"/>
    <w:rsid w:val="007625E0"/>
    <w:rPr>
      <w:vertAlign w:val="superscript"/>
    </w:rPr>
  </w:style>
  <w:style w:type="character" w:styleId="ad">
    <w:name w:val="footnote reference"/>
    <w:uiPriority w:val="99"/>
    <w:rsid w:val="007625E0"/>
    <w:rPr>
      <w:vertAlign w:val="superscript"/>
    </w:rPr>
  </w:style>
  <w:style w:type="character" w:styleId="ae">
    <w:name w:val="endnote reference"/>
    <w:rsid w:val="007625E0"/>
    <w:rPr>
      <w:vertAlign w:val="superscript"/>
    </w:rPr>
  </w:style>
  <w:style w:type="character" w:customStyle="1" w:styleId="22">
    <w:name w:val="Παραπομπή υποσημείωσης2"/>
    <w:rsid w:val="007625E0"/>
    <w:rPr>
      <w:vertAlign w:val="superscript"/>
    </w:rPr>
  </w:style>
  <w:style w:type="character" w:customStyle="1" w:styleId="23">
    <w:name w:val="Παραπομπή σημείωσης τέλους2"/>
    <w:rsid w:val="007625E0"/>
    <w:rPr>
      <w:vertAlign w:val="superscript"/>
    </w:rPr>
  </w:style>
  <w:style w:type="character" w:customStyle="1" w:styleId="WW-FootnoteReference14">
    <w:name w:val="WW-Footnote Reference14"/>
    <w:rsid w:val="007625E0"/>
    <w:rPr>
      <w:vertAlign w:val="superscript"/>
    </w:rPr>
  </w:style>
  <w:style w:type="character" w:customStyle="1" w:styleId="WW-EndnoteReference14">
    <w:name w:val="WW-Endnote Reference14"/>
    <w:rsid w:val="007625E0"/>
    <w:rPr>
      <w:vertAlign w:val="superscript"/>
    </w:rPr>
  </w:style>
  <w:style w:type="character" w:customStyle="1" w:styleId="WW-FootnoteReference15">
    <w:name w:val="WW-Footnote Reference15"/>
    <w:rsid w:val="007625E0"/>
    <w:rPr>
      <w:vertAlign w:val="superscript"/>
    </w:rPr>
  </w:style>
  <w:style w:type="character" w:customStyle="1" w:styleId="WW-EndnoteReference15">
    <w:name w:val="WW-Endnote Reference15"/>
    <w:rsid w:val="007625E0"/>
    <w:rPr>
      <w:vertAlign w:val="superscript"/>
    </w:rPr>
  </w:style>
  <w:style w:type="character" w:customStyle="1" w:styleId="WW-FootnoteReference16">
    <w:name w:val="WW-Footnote Reference16"/>
    <w:rsid w:val="007625E0"/>
    <w:rPr>
      <w:vertAlign w:val="superscript"/>
    </w:rPr>
  </w:style>
  <w:style w:type="character" w:customStyle="1" w:styleId="WW-EndnoteReference16">
    <w:name w:val="WW-Endnote Reference16"/>
    <w:rsid w:val="007625E0"/>
    <w:rPr>
      <w:vertAlign w:val="superscript"/>
    </w:rPr>
  </w:style>
  <w:style w:type="character" w:customStyle="1" w:styleId="WW-FootnoteReference17">
    <w:name w:val="WW-Footnote Reference17"/>
    <w:rsid w:val="007625E0"/>
    <w:rPr>
      <w:vertAlign w:val="superscript"/>
    </w:rPr>
  </w:style>
  <w:style w:type="character" w:customStyle="1" w:styleId="WW-EndnoteReference17">
    <w:name w:val="WW-Endnote Reference17"/>
    <w:rsid w:val="007625E0"/>
    <w:rPr>
      <w:vertAlign w:val="superscript"/>
    </w:rPr>
  </w:style>
  <w:style w:type="character" w:customStyle="1" w:styleId="31">
    <w:name w:val="Παραπομπή υποσημείωσης3"/>
    <w:rsid w:val="007625E0"/>
    <w:rPr>
      <w:vertAlign w:val="superscript"/>
    </w:rPr>
  </w:style>
  <w:style w:type="character" w:customStyle="1" w:styleId="32">
    <w:name w:val="Παραπομπή σημείωσης τέλους3"/>
    <w:rsid w:val="007625E0"/>
    <w:rPr>
      <w:vertAlign w:val="superscript"/>
    </w:rPr>
  </w:style>
  <w:style w:type="character" w:customStyle="1" w:styleId="WW-FootnoteReference18">
    <w:name w:val="WW-Footnote Reference18"/>
    <w:rsid w:val="007625E0"/>
    <w:rPr>
      <w:vertAlign w:val="superscript"/>
    </w:rPr>
  </w:style>
  <w:style w:type="character" w:customStyle="1" w:styleId="WW-EndnoteReference18">
    <w:name w:val="WW-Endnote Reference18"/>
    <w:rsid w:val="007625E0"/>
    <w:rPr>
      <w:vertAlign w:val="superscript"/>
    </w:rPr>
  </w:style>
  <w:style w:type="character" w:customStyle="1" w:styleId="00">
    <w:name w:val="Παραπομπή υποσημείωσης_0"/>
    <w:uiPriority w:val="99"/>
    <w:rsid w:val="007625E0"/>
    <w:rPr>
      <w:vertAlign w:val="superscript"/>
    </w:rPr>
  </w:style>
  <w:style w:type="character" w:customStyle="1" w:styleId="01">
    <w:name w:val="Παραπομπή σημείωσης τέλους_0"/>
    <w:rsid w:val="007625E0"/>
    <w:rPr>
      <w:vertAlign w:val="superscript"/>
    </w:rPr>
  </w:style>
  <w:style w:type="character" w:customStyle="1" w:styleId="WW-FootnoteReference19">
    <w:name w:val="WW-Footnote Reference19"/>
    <w:rsid w:val="007625E0"/>
    <w:rPr>
      <w:vertAlign w:val="superscript"/>
    </w:rPr>
  </w:style>
  <w:style w:type="paragraph" w:customStyle="1" w:styleId="af">
    <w:name w:val="Επικεφαλίδα"/>
    <w:basedOn w:val="a"/>
    <w:next w:val="af0"/>
    <w:rsid w:val="007625E0"/>
    <w:pPr>
      <w:keepNext/>
      <w:spacing w:before="240"/>
    </w:pPr>
    <w:rPr>
      <w:rFonts w:ascii="Liberation Sans" w:eastAsia="Microsoft YaHei" w:hAnsi="Liberation Sans" w:cs="Mangal"/>
      <w:sz w:val="28"/>
      <w:szCs w:val="28"/>
    </w:rPr>
  </w:style>
  <w:style w:type="paragraph" w:styleId="af0">
    <w:name w:val="Body Text"/>
    <w:basedOn w:val="a"/>
    <w:rsid w:val="007625E0"/>
    <w:pPr>
      <w:spacing w:after="240"/>
    </w:pPr>
  </w:style>
  <w:style w:type="paragraph" w:styleId="af1">
    <w:name w:val="List"/>
    <w:basedOn w:val="af0"/>
    <w:rsid w:val="007625E0"/>
    <w:rPr>
      <w:rFonts w:cs="Mangal"/>
    </w:rPr>
  </w:style>
  <w:style w:type="paragraph" w:styleId="af2">
    <w:name w:val="caption"/>
    <w:basedOn w:val="a"/>
    <w:qFormat/>
    <w:rsid w:val="007625E0"/>
    <w:pPr>
      <w:suppressLineNumbers/>
      <w:spacing w:before="120"/>
    </w:pPr>
    <w:rPr>
      <w:rFonts w:cs="Mangal"/>
      <w:i/>
      <w:iCs/>
      <w:sz w:val="24"/>
    </w:rPr>
  </w:style>
  <w:style w:type="paragraph" w:customStyle="1" w:styleId="af3">
    <w:name w:val="Ευρετήριο"/>
    <w:basedOn w:val="a"/>
    <w:rsid w:val="007625E0"/>
    <w:pPr>
      <w:suppressLineNumbers/>
    </w:pPr>
    <w:rPr>
      <w:rFonts w:cs="Mangal"/>
    </w:rPr>
  </w:style>
  <w:style w:type="paragraph" w:customStyle="1" w:styleId="02">
    <w:name w:val="Λεζάντα_0"/>
    <w:basedOn w:val="a"/>
    <w:qFormat/>
    <w:rsid w:val="007625E0"/>
    <w:pPr>
      <w:suppressLineNumbers/>
      <w:spacing w:before="120"/>
    </w:pPr>
    <w:rPr>
      <w:rFonts w:cs="Mangal"/>
      <w:i/>
      <w:iCs/>
      <w:sz w:val="24"/>
    </w:rPr>
  </w:style>
  <w:style w:type="paragraph" w:customStyle="1" w:styleId="33">
    <w:name w:val="Λεζάντα3"/>
    <w:basedOn w:val="a"/>
    <w:rsid w:val="007625E0"/>
    <w:pPr>
      <w:suppressLineNumbers/>
      <w:spacing w:before="120"/>
    </w:pPr>
    <w:rPr>
      <w:rFonts w:cs="Mangal"/>
      <w:i/>
      <w:iCs/>
      <w:sz w:val="24"/>
    </w:rPr>
  </w:style>
  <w:style w:type="paragraph" w:customStyle="1" w:styleId="WW-Caption">
    <w:name w:val="WW-Caption"/>
    <w:basedOn w:val="a"/>
    <w:rsid w:val="007625E0"/>
    <w:pPr>
      <w:suppressLineNumbers/>
      <w:spacing w:before="120"/>
    </w:pPr>
    <w:rPr>
      <w:rFonts w:cs="Mangal"/>
      <w:i/>
      <w:iCs/>
      <w:sz w:val="24"/>
    </w:rPr>
  </w:style>
  <w:style w:type="paragraph" w:customStyle="1" w:styleId="WW-Caption1">
    <w:name w:val="WW-Caption1"/>
    <w:basedOn w:val="a"/>
    <w:rsid w:val="007625E0"/>
    <w:pPr>
      <w:suppressLineNumbers/>
      <w:spacing w:before="120"/>
    </w:pPr>
    <w:rPr>
      <w:rFonts w:cs="Mangal"/>
      <w:i/>
      <w:iCs/>
      <w:sz w:val="24"/>
    </w:rPr>
  </w:style>
  <w:style w:type="paragraph" w:customStyle="1" w:styleId="WW-Caption11">
    <w:name w:val="WW-Caption11"/>
    <w:basedOn w:val="a"/>
    <w:rsid w:val="007625E0"/>
    <w:pPr>
      <w:suppressLineNumbers/>
      <w:spacing w:before="120"/>
    </w:pPr>
    <w:rPr>
      <w:rFonts w:cs="Mangal"/>
      <w:i/>
      <w:iCs/>
      <w:sz w:val="24"/>
    </w:rPr>
  </w:style>
  <w:style w:type="paragraph" w:customStyle="1" w:styleId="WW-Caption111">
    <w:name w:val="WW-Caption111"/>
    <w:basedOn w:val="a"/>
    <w:rsid w:val="007625E0"/>
    <w:pPr>
      <w:suppressLineNumbers/>
      <w:spacing w:before="120"/>
    </w:pPr>
    <w:rPr>
      <w:rFonts w:cs="Mangal"/>
      <w:i/>
      <w:iCs/>
      <w:sz w:val="24"/>
    </w:rPr>
  </w:style>
  <w:style w:type="paragraph" w:customStyle="1" w:styleId="24">
    <w:name w:val="Λεζάντα2"/>
    <w:basedOn w:val="a"/>
    <w:rsid w:val="007625E0"/>
    <w:pPr>
      <w:suppressLineNumbers/>
      <w:spacing w:before="120"/>
    </w:pPr>
    <w:rPr>
      <w:rFonts w:cs="Mangal"/>
      <w:i/>
      <w:iCs/>
      <w:sz w:val="24"/>
    </w:rPr>
  </w:style>
  <w:style w:type="paragraph" w:customStyle="1" w:styleId="Caption1">
    <w:name w:val="Caption1"/>
    <w:basedOn w:val="a"/>
    <w:rsid w:val="007625E0"/>
    <w:pPr>
      <w:suppressLineNumbers/>
      <w:spacing w:before="120"/>
    </w:pPr>
    <w:rPr>
      <w:rFonts w:cs="Mangal"/>
      <w:i/>
      <w:iCs/>
      <w:sz w:val="24"/>
    </w:rPr>
  </w:style>
  <w:style w:type="paragraph" w:customStyle="1" w:styleId="WW-Caption1111">
    <w:name w:val="WW-Caption1111"/>
    <w:basedOn w:val="a"/>
    <w:rsid w:val="007625E0"/>
    <w:pPr>
      <w:suppressLineNumbers/>
      <w:spacing w:before="120"/>
    </w:pPr>
    <w:rPr>
      <w:rFonts w:cs="Mangal"/>
      <w:i/>
      <w:iCs/>
      <w:sz w:val="24"/>
    </w:rPr>
  </w:style>
  <w:style w:type="paragraph" w:customStyle="1" w:styleId="WW-Caption11111">
    <w:name w:val="WW-Caption11111"/>
    <w:basedOn w:val="a"/>
    <w:rsid w:val="007625E0"/>
    <w:pPr>
      <w:suppressLineNumbers/>
      <w:spacing w:before="120"/>
    </w:pPr>
    <w:rPr>
      <w:rFonts w:cs="Mangal"/>
      <w:i/>
      <w:iCs/>
      <w:sz w:val="24"/>
    </w:rPr>
  </w:style>
  <w:style w:type="paragraph" w:customStyle="1" w:styleId="WW-Caption111111">
    <w:name w:val="WW-Caption111111"/>
    <w:basedOn w:val="a"/>
    <w:rsid w:val="007625E0"/>
    <w:pPr>
      <w:suppressLineNumbers/>
      <w:spacing w:before="120"/>
    </w:pPr>
    <w:rPr>
      <w:rFonts w:cs="Mangal"/>
      <w:i/>
      <w:iCs/>
      <w:sz w:val="24"/>
    </w:rPr>
  </w:style>
  <w:style w:type="paragraph" w:customStyle="1" w:styleId="WW-Caption1111111">
    <w:name w:val="WW-Caption1111111"/>
    <w:basedOn w:val="a"/>
    <w:rsid w:val="007625E0"/>
    <w:pPr>
      <w:suppressLineNumbers/>
      <w:spacing w:before="120"/>
    </w:pPr>
    <w:rPr>
      <w:rFonts w:cs="Mangal"/>
      <w:i/>
      <w:iCs/>
      <w:sz w:val="24"/>
    </w:rPr>
  </w:style>
  <w:style w:type="paragraph" w:customStyle="1" w:styleId="WW-Caption11111111">
    <w:name w:val="WW-Caption11111111"/>
    <w:basedOn w:val="a"/>
    <w:rsid w:val="007625E0"/>
    <w:pPr>
      <w:suppressLineNumbers/>
      <w:spacing w:before="120"/>
    </w:pPr>
    <w:rPr>
      <w:rFonts w:cs="Mangal"/>
      <w:i/>
      <w:iCs/>
      <w:sz w:val="24"/>
    </w:rPr>
  </w:style>
  <w:style w:type="paragraph" w:customStyle="1" w:styleId="WW-Caption111111111">
    <w:name w:val="WW-Caption111111111"/>
    <w:basedOn w:val="a"/>
    <w:rsid w:val="007625E0"/>
    <w:pPr>
      <w:suppressLineNumbers/>
      <w:spacing w:before="120"/>
    </w:pPr>
    <w:rPr>
      <w:rFonts w:cs="Mangal"/>
      <w:i/>
      <w:iCs/>
      <w:sz w:val="24"/>
    </w:rPr>
  </w:style>
  <w:style w:type="paragraph" w:customStyle="1" w:styleId="WW-Caption1111111111">
    <w:name w:val="WW-Caption1111111111"/>
    <w:basedOn w:val="a"/>
    <w:rsid w:val="007625E0"/>
    <w:pPr>
      <w:suppressLineNumbers/>
      <w:spacing w:before="120"/>
    </w:pPr>
    <w:rPr>
      <w:rFonts w:cs="Mangal"/>
      <w:i/>
      <w:iCs/>
      <w:sz w:val="24"/>
    </w:rPr>
  </w:style>
  <w:style w:type="paragraph" w:customStyle="1" w:styleId="WW-Caption11111111111">
    <w:name w:val="WW-Caption11111111111"/>
    <w:basedOn w:val="a"/>
    <w:rsid w:val="007625E0"/>
    <w:pPr>
      <w:suppressLineNumbers/>
      <w:spacing w:before="120"/>
    </w:pPr>
    <w:rPr>
      <w:rFonts w:cs="Mangal"/>
      <w:i/>
      <w:iCs/>
      <w:sz w:val="24"/>
    </w:rPr>
  </w:style>
  <w:style w:type="paragraph" w:customStyle="1" w:styleId="WW-Caption111111111111">
    <w:name w:val="WW-Caption111111111111"/>
    <w:basedOn w:val="a"/>
    <w:rsid w:val="007625E0"/>
    <w:pPr>
      <w:suppressLineNumbers/>
      <w:spacing w:before="120"/>
    </w:pPr>
    <w:rPr>
      <w:rFonts w:cs="Mangal"/>
      <w:i/>
      <w:iCs/>
      <w:sz w:val="24"/>
    </w:rPr>
  </w:style>
  <w:style w:type="paragraph" w:customStyle="1" w:styleId="WW-Caption1111111111111">
    <w:name w:val="WW-Caption1111111111111"/>
    <w:basedOn w:val="a"/>
    <w:rsid w:val="007625E0"/>
    <w:pPr>
      <w:suppressLineNumbers/>
      <w:spacing w:before="120"/>
    </w:pPr>
    <w:rPr>
      <w:rFonts w:cs="Mangal"/>
      <w:i/>
      <w:iCs/>
      <w:sz w:val="24"/>
    </w:rPr>
  </w:style>
  <w:style w:type="paragraph" w:customStyle="1" w:styleId="WW-Caption11111111111111">
    <w:name w:val="WW-Caption11111111111111"/>
    <w:basedOn w:val="a"/>
    <w:rsid w:val="007625E0"/>
    <w:pPr>
      <w:suppressLineNumbers/>
      <w:spacing w:before="120"/>
    </w:pPr>
    <w:rPr>
      <w:rFonts w:cs="Mangal"/>
      <w:i/>
      <w:iCs/>
      <w:sz w:val="24"/>
    </w:rPr>
  </w:style>
  <w:style w:type="paragraph" w:customStyle="1" w:styleId="14">
    <w:name w:val="Λεζάντα1"/>
    <w:basedOn w:val="a"/>
    <w:rsid w:val="007625E0"/>
    <w:pPr>
      <w:suppressLineNumbers/>
      <w:spacing w:before="120"/>
    </w:pPr>
    <w:rPr>
      <w:rFonts w:cs="Mangal"/>
      <w:i/>
      <w:iCs/>
      <w:sz w:val="24"/>
    </w:rPr>
  </w:style>
  <w:style w:type="paragraph" w:customStyle="1" w:styleId="WW-Caption111111111111111">
    <w:name w:val="WW-Caption111111111111111"/>
    <w:basedOn w:val="a"/>
    <w:rsid w:val="007625E0"/>
    <w:pPr>
      <w:suppressLineNumbers/>
      <w:spacing w:before="120"/>
    </w:pPr>
    <w:rPr>
      <w:rFonts w:cs="Mangal"/>
      <w:i/>
      <w:iCs/>
      <w:sz w:val="24"/>
    </w:rPr>
  </w:style>
  <w:style w:type="paragraph" w:customStyle="1" w:styleId="WW-Caption1111111111111111">
    <w:name w:val="WW-Caption1111111111111111"/>
    <w:basedOn w:val="a"/>
    <w:rsid w:val="007625E0"/>
    <w:pPr>
      <w:suppressLineNumbers/>
      <w:spacing w:before="120"/>
    </w:pPr>
    <w:rPr>
      <w:rFonts w:cs="Mangal"/>
      <w:i/>
      <w:iCs/>
      <w:sz w:val="24"/>
    </w:rPr>
  </w:style>
  <w:style w:type="paragraph" w:customStyle="1" w:styleId="WW-Caption11111111111111111">
    <w:name w:val="WW-Caption11111111111111111"/>
    <w:basedOn w:val="a"/>
    <w:rsid w:val="007625E0"/>
    <w:pPr>
      <w:suppressLineNumbers/>
      <w:spacing w:before="120"/>
    </w:pPr>
    <w:rPr>
      <w:rFonts w:cs="Mangal"/>
      <w:i/>
      <w:iCs/>
      <w:sz w:val="24"/>
    </w:rPr>
  </w:style>
  <w:style w:type="paragraph" w:customStyle="1" w:styleId="WW-Caption111111111111111111">
    <w:name w:val="WW-Caption111111111111111111"/>
    <w:basedOn w:val="a"/>
    <w:rsid w:val="007625E0"/>
    <w:pPr>
      <w:suppressLineNumbers/>
      <w:spacing w:before="120"/>
    </w:pPr>
    <w:rPr>
      <w:rFonts w:cs="Mangal"/>
      <w:i/>
      <w:iCs/>
      <w:sz w:val="24"/>
    </w:rPr>
  </w:style>
  <w:style w:type="paragraph" w:customStyle="1" w:styleId="Bullet">
    <w:name w:val="Bullet"/>
    <w:basedOn w:val="a"/>
    <w:rsid w:val="007625E0"/>
    <w:pPr>
      <w:numPr>
        <w:numId w:val="32"/>
      </w:numPr>
      <w:spacing w:after="100"/>
    </w:pPr>
    <w:rPr>
      <w:rFonts w:eastAsia="MS Mincho"/>
      <w:lang w:val="en-US" w:eastAsia="ja-JP"/>
    </w:rPr>
  </w:style>
  <w:style w:type="paragraph" w:styleId="af4">
    <w:name w:val="Date"/>
    <w:basedOn w:val="a"/>
    <w:next w:val="a"/>
    <w:rsid w:val="007625E0"/>
    <w:pPr>
      <w:spacing w:after="100"/>
    </w:pPr>
    <w:rPr>
      <w:rFonts w:eastAsia="MS Mincho"/>
      <w:lang w:val="en-US" w:eastAsia="ja-JP"/>
    </w:rPr>
  </w:style>
  <w:style w:type="paragraph" w:customStyle="1" w:styleId="DocTitle">
    <w:name w:val="Doc Title"/>
    <w:basedOn w:val="1"/>
    <w:rsid w:val="007625E0"/>
  </w:style>
  <w:style w:type="paragraph" w:customStyle="1" w:styleId="inserttext">
    <w:name w:val="insert text"/>
    <w:basedOn w:val="a"/>
    <w:rsid w:val="007625E0"/>
    <w:pPr>
      <w:spacing w:after="100"/>
      <w:ind w:left="794"/>
    </w:pPr>
    <w:rPr>
      <w:rFonts w:eastAsia="MS Mincho"/>
      <w:lang w:val="en-US" w:eastAsia="ja-JP"/>
    </w:rPr>
  </w:style>
  <w:style w:type="paragraph" w:styleId="af5">
    <w:name w:val="footer"/>
    <w:basedOn w:val="a"/>
    <w:rsid w:val="007625E0"/>
    <w:pPr>
      <w:spacing w:after="100"/>
    </w:pPr>
    <w:rPr>
      <w:rFonts w:eastAsia="MS Mincho"/>
      <w:lang w:val="en-US" w:eastAsia="ja-JP"/>
    </w:rPr>
  </w:style>
  <w:style w:type="paragraph" w:styleId="af6">
    <w:name w:val="header"/>
    <w:basedOn w:val="a"/>
    <w:rsid w:val="007625E0"/>
  </w:style>
  <w:style w:type="paragraph" w:styleId="af7">
    <w:name w:val="Balloon Text"/>
    <w:basedOn w:val="a"/>
    <w:rsid w:val="007625E0"/>
    <w:rPr>
      <w:rFonts w:ascii="Tahoma" w:hAnsi="Tahoma" w:cs="Tahoma"/>
      <w:sz w:val="16"/>
      <w:szCs w:val="16"/>
    </w:rPr>
  </w:style>
  <w:style w:type="paragraph" w:styleId="af8">
    <w:name w:val="annotation text"/>
    <w:basedOn w:val="a"/>
    <w:link w:val="Char10"/>
    <w:rsid w:val="007625E0"/>
    <w:rPr>
      <w:sz w:val="20"/>
      <w:szCs w:val="20"/>
    </w:rPr>
  </w:style>
  <w:style w:type="paragraph" w:styleId="af9">
    <w:name w:val="annotation subject"/>
    <w:basedOn w:val="af8"/>
    <w:next w:val="af8"/>
    <w:rsid w:val="007625E0"/>
    <w:rPr>
      <w:b/>
      <w:bCs/>
    </w:rPr>
  </w:style>
  <w:style w:type="paragraph" w:styleId="afa">
    <w:name w:val="Revision"/>
    <w:rsid w:val="007625E0"/>
    <w:pPr>
      <w:suppressAutoHyphens/>
    </w:pPr>
    <w:rPr>
      <w:sz w:val="24"/>
      <w:szCs w:val="24"/>
      <w:lang w:val="en-GB" w:eastAsia="zh-CN"/>
    </w:rPr>
  </w:style>
  <w:style w:type="paragraph" w:customStyle="1" w:styleId="western">
    <w:name w:val="western"/>
    <w:basedOn w:val="a"/>
    <w:rsid w:val="007625E0"/>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rsid w:val="007625E0"/>
    <w:pPr>
      <w:spacing w:after="200"/>
      <w:ind w:left="720"/>
      <w:contextualSpacing/>
    </w:pPr>
  </w:style>
  <w:style w:type="paragraph" w:styleId="afc">
    <w:name w:val="footnote text"/>
    <w:basedOn w:val="a"/>
    <w:link w:val="Char3"/>
    <w:rsid w:val="007625E0"/>
    <w:pPr>
      <w:spacing w:after="0"/>
      <w:ind w:left="425" w:hanging="425"/>
    </w:pPr>
    <w:rPr>
      <w:sz w:val="18"/>
      <w:szCs w:val="20"/>
      <w:lang w:val="en-IE"/>
    </w:rPr>
  </w:style>
  <w:style w:type="paragraph" w:styleId="15">
    <w:name w:val="toc 1"/>
    <w:basedOn w:val="a"/>
    <w:next w:val="a"/>
    <w:uiPriority w:val="39"/>
    <w:rsid w:val="007625E0"/>
    <w:pPr>
      <w:spacing w:before="120"/>
      <w:jc w:val="left"/>
    </w:pPr>
    <w:rPr>
      <w:b/>
      <w:bCs/>
      <w:caps/>
      <w:sz w:val="20"/>
      <w:szCs w:val="20"/>
    </w:rPr>
  </w:style>
  <w:style w:type="paragraph" w:styleId="25">
    <w:name w:val="toc 2"/>
    <w:basedOn w:val="a"/>
    <w:next w:val="a"/>
    <w:uiPriority w:val="39"/>
    <w:rsid w:val="007625E0"/>
    <w:pPr>
      <w:spacing w:after="0"/>
      <w:ind w:left="220"/>
      <w:jc w:val="left"/>
    </w:pPr>
    <w:rPr>
      <w:smallCaps/>
      <w:sz w:val="20"/>
      <w:szCs w:val="20"/>
    </w:rPr>
  </w:style>
  <w:style w:type="paragraph" w:styleId="34">
    <w:name w:val="toc 3"/>
    <w:basedOn w:val="a"/>
    <w:next w:val="a"/>
    <w:uiPriority w:val="39"/>
    <w:rsid w:val="007625E0"/>
    <w:pPr>
      <w:spacing w:after="0"/>
      <w:ind w:left="440"/>
      <w:jc w:val="left"/>
    </w:pPr>
    <w:rPr>
      <w:i/>
      <w:iCs/>
      <w:sz w:val="20"/>
      <w:szCs w:val="20"/>
    </w:rPr>
  </w:style>
  <w:style w:type="paragraph" w:styleId="41">
    <w:name w:val="toc 4"/>
    <w:basedOn w:val="a"/>
    <w:next w:val="a"/>
    <w:uiPriority w:val="39"/>
    <w:rsid w:val="007625E0"/>
    <w:pPr>
      <w:spacing w:after="0"/>
      <w:ind w:left="660"/>
      <w:jc w:val="left"/>
    </w:pPr>
    <w:rPr>
      <w:sz w:val="18"/>
      <w:szCs w:val="18"/>
    </w:rPr>
  </w:style>
  <w:style w:type="paragraph" w:styleId="50">
    <w:name w:val="toc 5"/>
    <w:basedOn w:val="a"/>
    <w:next w:val="a"/>
    <w:rsid w:val="007625E0"/>
    <w:pPr>
      <w:spacing w:after="0"/>
      <w:ind w:left="880"/>
      <w:jc w:val="left"/>
    </w:pPr>
    <w:rPr>
      <w:sz w:val="18"/>
      <w:szCs w:val="18"/>
    </w:rPr>
  </w:style>
  <w:style w:type="paragraph" w:styleId="6">
    <w:name w:val="toc 6"/>
    <w:basedOn w:val="a"/>
    <w:next w:val="a"/>
    <w:rsid w:val="007625E0"/>
    <w:pPr>
      <w:spacing w:after="0"/>
      <w:ind w:left="1100"/>
      <w:jc w:val="left"/>
    </w:pPr>
    <w:rPr>
      <w:sz w:val="18"/>
      <w:szCs w:val="18"/>
    </w:rPr>
  </w:style>
  <w:style w:type="paragraph" w:styleId="7">
    <w:name w:val="toc 7"/>
    <w:basedOn w:val="a"/>
    <w:next w:val="a"/>
    <w:rsid w:val="007625E0"/>
    <w:pPr>
      <w:spacing w:after="0"/>
      <w:ind w:left="1320"/>
      <w:jc w:val="left"/>
    </w:pPr>
    <w:rPr>
      <w:sz w:val="18"/>
      <w:szCs w:val="18"/>
    </w:rPr>
  </w:style>
  <w:style w:type="paragraph" w:styleId="8">
    <w:name w:val="toc 8"/>
    <w:basedOn w:val="a"/>
    <w:next w:val="a"/>
    <w:rsid w:val="007625E0"/>
    <w:pPr>
      <w:spacing w:after="0"/>
      <w:ind w:left="1540"/>
      <w:jc w:val="left"/>
    </w:pPr>
    <w:rPr>
      <w:sz w:val="18"/>
      <w:szCs w:val="18"/>
    </w:rPr>
  </w:style>
  <w:style w:type="paragraph" w:styleId="9">
    <w:name w:val="toc 9"/>
    <w:basedOn w:val="a"/>
    <w:next w:val="a"/>
    <w:rsid w:val="007625E0"/>
    <w:pPr>
      <w:spacing w:after="0"/>
      <w:ind w:left="1760"/>
      <w:jc w:val="left"/>
    </w:pPr>
    <w:rPr>
      <w:sz w:val="18"/>
      <w:szCs w:val="18"/>
    </w:rPr>
  </w:style>
  <w:style w:type="paragraph" w:customStyle="1" w:styleId="Style1">
    <w:name w:val="Style1"/>
    <w:basedOn w:val="DocTitle"/>
    <w:rsid w:val="007625E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625E0"/>
    <w:rPr>
      <w:rFonts w:ascii="Calibri" w:hAnsi="Calibri" w:cs="Calibri"/>
      <w:lang w:val="el-GR"/>
    </w:rPr>
  </w:style>
  <w:style w:type="paragraph" w:styleId="afd">
    <w:name w:val="endnote text"/>
    <w:basedOn w:val="a"/>
    <w:link w:val="Char4"/>
    <w:rsid w:val="007625E0"/>
    <w:rPr>
      <w:sz w:val="20"/>
      <w:szCs w:val="20"/>
    </w:rPr>
  </w:style>
  <w:style w:type="paragraph" w:customStyle="1" w:styleId="Default">
    <w:name w:val="Default"/>
    <w:rsid w:val="007625E0"/>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rsid w:val="007625E0"/>
  </w:style>
  <w:style w:type="paragraph" w:styleId="aff">
    <w:name w:val="Body Text Indent"/>
    <w:basedOn w:val="a"/>
    <w:rsid w:val="007625E0"/>
    <w:pPr>
      <w:ind w:firstLine="1134"/>
    </w:pPr>
    <w:rPr>
      <w:rFonts w:ascii="Arial" w:hAnsi="Arial" w:cs="Arial"/>
    </w:rPr>
  </w:style>
  <w:style w:type="paragraph" w:customStyle="1" w:styleId="normalwithoutspacing">
    <w:name w:val="normal_without_spacing"/>
    <w:basedOn w:val="a"/>
    <w:rsid w:val="007625E0"/>
    <w:pPr>
      <w:spacing w:after="60"/>
    </w:pPr>
    <w:rPr>
      <w:lang w:val="el-GR"/>
    </w:rPr>
  </w:style>
  <w:style w:type="paragraph" w:customStyle="1" w:styleId="foothanging">
    <w:name w:val="foot_hanging"/>
    <w:basedOn w:val="afc"/>
    <w:rsid w:val="007625E0"/>
    <w:pPr>
      <w:ind w:left="426" w:hanging="426"/>
    </w:pPr>
    <w:rPr>
      <w:szCs w:val="18"/>
    </w:rPr>
  </w:style>
  <w:style w:type="paragraph" w:styleId="-HTML">
    <w:name w:val="HTML Preformatted"/>
    <w:basedOn w:val="a"/>
    <w:uiPriority w:val="99"/>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625E0"/>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rsid w:val="007625E0"/>
    <w:pPr>
      <w:suppressAutoHyphens w:val="0"/>
      <w:spacing w:line="312" w:lineRule="auto"/>
      <w:ind w:left="283"/>
    </w:pPr>
    <w:rPr>
      <w:rFonts w:cs="Times New Roman"/>
      <w:sz w:val="16"/>
      <w:szCs w:val="16"/>
    </w:rPr>
  </w:style>
  <w:style w:type="paragraph" w:styleId="aff0">
    <w:name w:val="No Spacing"/>
    <w:qFormat/>
    <w:rsid w:val="007625E0"/>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7625E0"/>
    <w:pPr>
      <w:suppressLineNumbers/>
    </w:pPr>
  </w:style>
  <w:style w:type="paragraph" w:customStyle="1" w:styleId="aff2">
    <w:name w:val="Επικεφαλίδα πίνακα"/>
    <w:basedOn w:val="aff1"/>
    <w:rsid w:val="007625E0"/>
    <w:pPr>
      <w:jc w:val="center"/>
    </w:pPr>
    <w:rPr>
      <w:b/>
      <w:bCs/>
    </w:rPr>
  </w:style>
  <w:style w:type="paragraph" w:customStyle="1" w:styleId="footers">
    <w:name w:val="footers"/>
    <w:basedOn w:val="foothanging"/>
    <w:rsid w:val="007625E0"/>
  </w:style>
  <w:style w:type="paragraph" w:customStyle="1" w:styleId="Standard">
    <w:name w:val="Standard"/>
    <w:rsid w:val="007625E0"/>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7625E0"/>
    <w:pPr>
      <w:spacing w:after="120"/>
    </w:pPr>
  </w:style>
  <w:style w:type="paragraph" w:customStyle="1" w:styleId="Footnote">
    <w:name w:val="Footnote"/>
    <w:basedOn w:val="Standard"/>
    <w:rsid w:val="007625E0"/>
    <w:pPr>
      <w:suppressLineNumbers/>
      <w:ind w:left="283" w:hanging="283"/>
    </w:pPr>
    <w:rPr>
      <w:sz w:val="20"/>
      <w:szCs w:val="20"/>
    </w:rPr>
  </w:style>
  <w:style w:type="paragraph" w:styleId="36">
    <w:name w:val="Body Text 3"/>
    <w:basedOn w:val="a"/>
    <w:rsid w:val="007625E0"/>
    <w:rPr>
      <w:sz w:val="16"/>
      <w:szCs w:val="16"/>
    </w:rPr>
  </w:style>
  <w:style w:type="paragraph" w:customStyle="1" w:styleId="fooot">
    <w:name w:val="fooot"/>
    <w:basedOn w:val="footers"/>
    <w:rsid w:val="007625E0"/>
  </w:style>
  <w:style w:type="paragraph" w:customStyle="1" w:styleId="16">
    <w:name w:val="Κείμενο πλαισίου1"/>
    <w:basedOn w:val="a"/>
    <w:rsid w:val="007625E0"/>
    <w:pPr>
      <w:spacing w:after="0"/>
    </w:pPr>
    <w:rPr>
      <w:rFonts w:ascii="Tahoma" w:hAnsi="Tahoma" w:cs="Tahoma"/>
      <w:sz w:val="16"/>
      <w:szCs w:val="16"/>
    </w:rPr>
  </w:style>
  <w:style w:type="paragraph" w:customStyle="1" w:styleId="17">
    <w:name w:val="Κείμενο σχολίου1"/>
    <w:basedOn w:val="a"/>
    <w:rsid w:val="007625E0"/>
    <w:rPr>
      <w:sz w:val="20"/>
      <w:szCs w:val="20"/>
    </w:rPr>
  </w:style>
  <w:style w:type="paragraph" w:customStyle="1" w:styleId="18">
    <w:name w:val="Θέμα σχολίου1"/>
    <w:basedOn w:val="17"/>
    <w:next w:val="17"/>
    <w:rsid w:val="007625E0"/>
    <w:rPr>
      <w:b/>
      <w:bCs/>
    </w:rPr>
  </w:style>
  <w:style w:type="paragraph" w:customStyle="1" w:styleId="-HTML1">
    <w:name w:val="Προ-διαμορφωμένο HTML1"/>
    <w:basedOn w:val="a"/>
    <w:rsid w:val="00762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625E0"/>
    <w:pPr>
      <w:suppressAutoHyphens/>
    </w:pPr>
    <w:rPr>
      <w:rFonts w:ascii="Calibri" w:hAnsi="Calibri" w:cs="Calibri"/>
      <w:sz w:val="22"/>
      <w:szCs w:val="24"/>
      <w:lang w:val="en-GB" w:eastAsia="zh-CN"/>
    </w:rPr>
  </w:style>
  <w:style w:type="paragraph" w:styleId="2">
    <w:name w:val="List Bullet 2"/>
    <w:basedOn w:val="a"/>
    <w:rsid w:val="007625E0"/>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7625E0"/>
    <w:pPr>
      <w:tabs>
        <w:tab w:val="right" w:leader="dot" w:pos="7091"/>
      </w:tabs>
      <w:ind w:left="2547"/>
    </w:pPr>
  </w:style>
  <w:style w:type="paragraph" w:customStyle="1" w:styleId="aff3">
    <w:name w:val="Οριζόντια γραμμή"/>
    <w:basedOn w:val="a"/>
    <w:next w:val="af0"/>
    <w:rsid w:val="007625E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rsid w:val="007625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7A4"/>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29"/>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32"/>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Pr>
      <w:rFonts w:ascii="Tahoma" w:hAnsi="Tahoma" w:cs="Tahoma"/>
      <w:sz w:val="16"/>
      <w:szCs w:val="16"/>
    </w:rPr>
  </w:style>
  <w:style w:type="paragraph" w:styleId="af8">
    <w:name w:val="annotation text"/>
    <w:basedOn w:val="a"/>
    <w:link w:val="Char10"/>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21,Bullet22,Bullet23,Bullet211,Bullet24,Bullet25,Bullet26,Bullet27,bl11,Bullet212,Bullet28,bl12,Bullet213,Bullet29,bl13,Bullet214,Bullet210,Bullet215,Γράφημα"/>
    <w:basedOn w:val="a"/>
    <w:link w:val="Char2"/>
    <w:uiPriority w:val="34"/>
    <w:qFormat/>
    <w:pPr>
      <w:spacing w:after="200"/>
      <w:ind w:left="720"/>
      <w:contextualSpacing/>
    </w:pPr>
  </w:style>
  <w:style w:type="paragraph" w:styleId="afc">
    <w:name w:val="footnote text"/>
    <w:basedOn w:val="a"/>
    <w:link w:val="Char3"/>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30"/>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3">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0"/>
    <w:rsid w:val="00F820D5"/>
    <w:rPr>
      <w:rFonts w:ascii="Arial" w:hAnsi="Arial" w:cs="Arial"/>
      <w:b/>
      <w:color w:val="002060"/>
      <w:sz w:val="24"/>
      <w:szCs w:val="22"/>
      <w:lang w:val="en-GB" w:eastAsia="zh-CN"/>
    </w:rPr>
  </w:style>
  <w:style w:type="character" w:customStyle="1" w:styleId="Char4">
    <w:name w:val="Κείμενο σημείωσης τέλους Char"/>
    <w:link w:val="afd"/>
    <w:rsid w:val="004072A5"/>
    <w:rPr>
      <w:rFonts w:ascii="Calibri" w:hAnsi="Calibri" w:cs="Calibri"/>
      <w:lang w:val="en-GB" w:eastAsia="zh-CN"/>
    </w:rPr>
  </w:style>
  <w:style w:type="character" w:customStyle="1" w:styleId="fontstyle01">
    <w:name w:val="fontstyle01"/>
    <w:rsid w:val="00BD6002"/>
    <w:rPr>
      <w:rFonts w:ascii="Calibri" w:hAnsi="Calibri" w:hint="default"/>
      <w:b/>
      <w:bCs/>
      <w:i w:val="0"/>
      <w:iCs w:val="0"/>
      <w:color w:val="000000"/>
      <w:sz w:val="22"/>
      <w:szCs w:val="22"/>
    </w:rPr>
  </w:style>
  <w:style w:type="paragraph" w:customStyle="1" w:styleId="TableParagraph">
    <w:name w:val="Table Paragraph"/>
    <w:basedOn w:val="a"/>
    <w:uiPriority w:val="1"/>
    <w:qFormat/>
    <w:rsid w:val="004B7270"/>
    <w:pPr>
      <w:widowControl w:val="0"/>
      <w:suppressAutoHyphens w:val="0"/>
      <w:autoSpaceDE w:val="0"/>
      <w:autoSpaceDN w:val="0"/>
      <w:spacing w:after="0"/>
      <w:jc w:val="left"/>
    </w:pPr>
    <w:rPr>
      <w:rFonts w:eastAsia="Calibri"/>
      <w:szCs w:val="22"/>
      <w:lang w:val="el-GR" w:eastAsia="el-GR" w:bidi="el-GR"/>
    </w:rPr>
  </w:style>
  <w:style w:type="paragraph" w:customStyle="1" w:styleId="StyleHeading1">
    <w:name w:val="Style Heading 1"/>
    <w:basedOn w:val="1"/>
    <w:rsid w:val="003F1135"/>
    <w:pPr>
      <w:pageBreakBefore w:val="0"/>
      <w:pBdr>
        <w:top w:val="none" w:sz="0" w:space="0" w:color="auto"/>
        <w:left w:val="none" w:sz="0" w:space="0" w:color="auto"/>
        <w:bottom w:val="none" w:sz="0" w:space="0" w:color="auto"/>
        <w:right w:val="none" w:sz="0" w:space="0" w:color="auto"/>
      </w:pBdr>
      <w:tabs>
        <w:tab w:val="num" w:pos="720"/>
      </w:tabs>
      <w:spacing w:before="240" w:after="60" w:line="288" w:lineRule="auto"/>
      <w:ind w:left="720" w:hanging="360"/>
    </w:pPr>
    <w:rPr>
      <w:rFonts w:ascii="Palatino Linotype" w:hAnsi="Palatino Linotype" w:cs="Times New Roman"/>
      <w:color w:val="auto"/>
      <w:kern w:val="1"/>
      <w:lang w:val="el-GR" w:eastAsia="ar-SA"/>
    </w:rPr>
  </w:style>
  <w:style w:type="character" w:customStyle="1" w:styleId="Char2">
    <w:name w:val="Παράγραφος λίστας Char"/>
    <w:aliases w:val="Bullet21 Char,Bullet22 Char,Bullet23 Char,Bullet211 Char,Bullet24 Char,Bullet25 Char,Bullet26 Char,Bullet27 Char,bl11 Char,Bullet212 Char,Bullet28 Char,bl12 Char,Bullet213 Char,Bullet29 Char,bl13 Char,Bullet214 Char,Bullet210 Char"/>
    <w:link w:val="afb"/>
    <w:uiPriority w:val="34"/>
    <w:rsid w:val="003F1135"/>
    <w:rPr>
      <w:rFonts w:ascii="Calibri" w:hAnsi="Calibri" w:cs="Calibri"/>
      <w:sz w:val="22"/>
      <w:szCs w:val="24"/>
      <w:lang w:val="en-GB" w:eastAsia="zh-CN"/>
    </w:rPr>
  </w:style>
  <w:style w:type="table" w:styleId="aff4">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semiHidden/>
    <w:unhideWhenUsed/>
    <w:rsid w:val="001C419D"/>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r="http://schemas.openxmlformats.org/officeDocument/2006/relationships" xmlns:w="http://schemas.openxmlformats.org/wordprocessingml/2006/main">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463690407">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35294805">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0963518">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3dfe24f421a7416e" Type="http://schemas.microsoft.com/office/2011/relationships/people" Target="people.xml"/><Relationship Id="Rb47c5dfd7ef2460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4025cb0e40f644ee"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30"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97577FF3300A4684AC21793A1422FE" ma:contentTypeVersion="15" ma:contentTypeDescription="Create a new document." ma:contentTypeScope="" ma:versionID="2974ef38dada09f3450fb579a9f14b58">
  <xsd:schema xmlns:xsd="http://www.w3.org/2001/XMLSchema" xmlns:xs="http://www.w3.org/2001/XMLSchema" xmlns:p="http://schemas.microsoft.com/office/2006/metadata/properties" xmlns:ns2="51a77796-f96c-4ef7-a716-13c0af494fe0" xmlns:ns3="91f68f59-3aaf-44af-9c89-dbcd5c0dd753" targetNamespace="http://schemas.microsoft.com/office/2006/metadata/properties" ma:root="true" ma:fieldsID="ae7421fc6322c77c09c2c148a9d58896" ns2:_="" ns3:_="">
    <xsd:import namespace="51a77796-f96c-4ef7-a716-13c0af494fe0"/>
    <xsd:import namespace="91f68f59-3aaf-44af-9c89-dbcd5c0dd7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77796-f96c-4ef7-a716-13c0af494f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dfa2dbb-56bf-41d2-a2fa-c4f312cbe40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f68f59-3aaf-44af-9c89-dbcd5c0dd7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bda641-2159-4825-ba7b-16db3e5fd556}" ma:internalName="TaxCatchAll" ma:showField="CatchAllData" ma:web="91f68f59-3aaf-44af-9c89-dbcd5c0dd75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1f68f59-3aaf-44af-9c89-dbcd5c0dd753" xsi:nil="true"/>
    <lcf76f155ced4ddcb4097134ff3c332f xmlns="51a77796-f96c-4ef7-a716-13c0af494fe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36BA3-18CC-4A4C-9FD9-D2AD95EAA785}">
  <ds:schemaRefs>
    <ds:schemaRef ds:uri="http://schemas.microsoft.com/sharepoint/v3/contenttype/forms"/>
  </ds:schemaRefs>
</ds:datastoreItem>
</file>

<file path=customXml/itemProps2.xml><?xml version="1.0" encoding="utf-8"?>
<ds:datastoreItem xmlns:ds="http://schemas.openxmlformats.org/officeDocument/2006/customXml" ds:itemID="{1717FCAD-482F-4531-B9CF-30FF373E5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77796-f96c-4ef7-a716-13c0af494fe0"/>
    <ds:schemaRef ds:uri="91f68f59-3aaf-44af-9c89-dbcd5c0dd7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23319-6EB4-483E-A14B-B5C91345C7D1}">
  <ds:schemaRefs>
    <ds:schemaRef ds:uri="http://schemas.microsoft.com/office/2006/metadata/properties"/>
    <ds:schemaRef ds:uri="http://schemas.microsoft.com/office/infopath/2007/PartnerControls"/>
    <ds:schemaRef ds:uri="91f68f59-3aaf-44af-9c89-dbcd5c0dd753"/>
    <ds:schemaRef ds:uri="51a77796-f96c-4ef7-a716-13c0af494fe0"/>
  </ds:schemaRefs>
</ds:datastoreItem>
</file>

<file path=customXml/itemProps4.xml><?xml version="1.0" encoding="utf-8"?>
<ds:datastoreItem xmlns:ds="http://schemas.openxmlformats.org/officeDocument/2006/customXml" ds:itemID="{DB494732-2F26-4903-B270-A97A53E2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791</Words>
  <Characters>4272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dc:creator>
  <cp:lastModifiedBy>guest 77</cp:lastModifiedBy>
  <cp:revision>2</cp:revision>
  <cp:lastPrinted>2019-07-08T04:12:00Z</cp:lastPrinted>
  <dcterms:created xsi:type="dcterms:W3CDTF">2024-02-22T13:47:00Z</dcterms:created>
  <dcterms:modified xsi:type="dcterms:W3CDTF">2024-02-22T13:47:00Z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0x0101002297577FF3300A4684AC21793A1422FE</vt:lpwstr>
  </property>
  <property fmtid="{D5CDD505-2E9C-101B-9397-08002B2CF9AE}" pid="3" name="MediaServiceImageTags">
    <vt:lpwstr/>
  </property>
</Properties>
</file>